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D8149B">
        <w:rPr>
          <w:rFonts w:ascii="Times New Roman" w:hAnsi="Times New Roman" w:cs="Times New Roman"/>
          <w:b/>
          <w:sz w:val="40"/>
          <w:szCs w:val="40"/>
        </w:rPr>
        <w:t>Пеклинского</w:t>
      </w:r>
      <w:proofErr w:type="spellEnd"/>
      <w:r w:rsidR="00B05F91"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района</w:t>
      </w:r>
      <w:r w:rsidR="009B17A9">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B05F91" w:rsidRPr="00B05F91">
        <w:rPr>
          <w:rFonts w:ascii="Times New Roman" w:hAnsi="Times New Roman" w:cs="Times New Roman"/>
          <w:b/>
          <w:sz w:val="40"/>
          <w:szCs w:val="40"/>
        </w:rPr>
        <w:t xml:space="preserve">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Default="00734210"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Default="00B05F91" w:rsidP="00B05F91">
      <w:pPr>
        <w:tabs>
          <w:tab w:val="left" w:pos="5103"/>
        </w:tabs>
        <w:jc w:val="right"/>
      </w:pPr>
    </w:p>
    <w:p w:rsidR="00960EAF" w:rsidRDefault="00960EAF" w:rsidP="00B05F91">
      <w:pPr>
        <w:tabs>
          <w:tab w:val="left" w:pos="5103"/>
        </w:tabs>
        <w:jc w:val="right"/>
      </w:pPr>
    </w:p>
    <w:p w:rsidR="00960EAF" w:rsidRDefault="00960EAF" w:rsidP="00B05F91">
      <w:pPr>
        <w:tabs>
          <w:tab w:val="left" w:pos="5103"/>
        </w:tabs>
        <w:jc w:val="right"/>
      </w:pPr>
    </w:p>
    <w:p w:rsidR="00B05F91" w:rsidRPr="00651A83" w:rsidRDefault="00B05F91" w:rsidP="00B05F91">
      <w:pPr>
        <w:suppressAutoHyphens/>
      </w:pPr>
    </w:p>
    <w:p w:rsidR="00B05F91" w:rsidRPr="00651A83" w:rsidRDefault="00B05F91" w:rsidP="00B05F91">
      <w:pPr>
        <w:ind w:right="140"/>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D8149B">
        <w:rPr>
          <w:rFonts w:ascii="Times New Roman" w:hAnsi="Times New Roman" w:cs="Times New Roman"/>
          <w:b/>
          <w:sz w:val="40"/>
          <w:szCs w:val="40"/>
        </w:rPr>
        <w:t>Пеклинского</w:t>
      </w:r>
      <w:proofErr w:type="spellEnd"/>
      <w:r w:rsidR="009B17A9"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района</w:t>
      </w:r>
      <w:r w:rsidR="009B17A9">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9B17A9" w:rsidRPr="00B05F91">
        <w:rPr>
          <w:rFonts w:ascii="Times New Roman" w:hAnsi="Times New Roman" w:cs="Times New Roman"/>
          <w:b/>
          <w:sz w:val="40"/>
          <w:szCs w:val="40"/>
        </w:rPr>
        <w:t xml:space="preserve">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Default="00B05F91" w:rsidP="00B05F91">
      <w:pPr>
        <w:jc w:val="center"/>
        <w:rPr>
          <w:b/>
          <w:sz w:val="28"/>
          <w:szCs w:val="28"/>
        </w:rPr>
      </w:pPr>
    </w:p>
    <w:p w:rsidR="00E93C82" w:rsidRDefault="00E93C82" w:rsidP="00B05F91">
      <w:pPr>
        <w:jc w:val="cente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proofErr w:type="gramStart"/>
            <w:r w:rsidRPr="00B05F91">
              <w:rPr>
                <w:rFonts w:ascii="Times New Roman" w:eastAsia="Times New Roman" w:hAnsi="Times New Roman" w:cs="Times New Roman"/>
                <w:sz w:val="24"/>
                <w:szCs w:val="24"/>
                <w:lang w:eastAsia="ru-RU"/>
              </w:rPr>
              <w:t>п</w:t>
            </w:r>
            <w:proofErr w:type="spellEnd"/>
            <w:proofErr w:type="gram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4445395"/>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636696" w:rsidRPr="00636696" w:rsidRDefault="00FB6972" w:rsidP="00636696">
          <w:pPr>
            <w:pStyle w:val="13"/>
            <w:tabs>
              <w:tab w:val="right" w:leader="dot" w:pos="10195"/>
            </w:tabs>
            <w:jc w:val="both"/>
            <w:rPr>
              <w:rFonts w:ascii="Times New Roman" w:eastAsiaTheme="minorEastAsia" w:hAnsi="Times New Roman" w:cs="Times New Roman"/>
              <w:noProof/>
              <w:sz w:val="28"/>
              <w:szCs w:val="28"/>
              <w:lang w:eastAsia="ru-RU"/>
            </w:rPr>
          </w:pPr>
          <w:r w:rsidRPr="002D3EB5">
            <w:rPr>
              <w:rFonts w:ascii="Times New Roman" w:hAnsi="Times New Roman" w:cs="Times New Roman"/>
              <w:color w:val="FF0000"/>
              <w:sz w:val="28"/>
              <w:szCs w:val="28"/>
            </w:rPr>
            <w:fldChar w:fldCharType="begin"/>
          </w:r>
          <w:r w:rsidR="004B035C" w:rsidRPr="002D3EB5">
            <w:rPr>
              <w:rFonts w:ascii="Times New Roman" w:hAnsi="Times New Roman" w:cs="Times New Roman"/>
              <w:color w:val="FF0000"/>
              <w:sz w:val="28"/>
              <w:szCs w:val="28"/>
            </w:rPr>
            <w:instrText xml:space="preserve"> TOC \o "1-4" \h \z \u </w:instrText>
          </w:r>
          <w:r w:rsidRPr="002D3EB5">
            <w:rPr>
              <w:rFonts w:ascii="Times New Roman" w:hAnsi="Times New Roman" w:cs="Times New Roman"/>
              <w:color w:val="FF0000"/>
              <w:sz w:val="28"/>
              <w:szCs w:val="28"/>
            </w:rPr>
            <w:fldChar w:fldCharType="separate"/>
          </w:r>
          <w:hyperlink w:anchor="_Toc524445395" w:history="1">
            <w:r w:rsidR="00636696" w:rsidRPr="00636696">
              <w:rPr>
                <w:rStyle w:val="af4"/>
                <w:rFonts w:ascii="Times New Roman" w:hAnsi="Times New Roman" w:cs="Times New Roman"/>
                <w:noProof/>
                <w:sz w:val="28"/>
                <w:szCs w:val="28"/>
              </w:rPr>
              <w:t>ОГЛАВЛЕНИЕ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2</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6" w:history="1">
            <w:r w:rsidR="00636696" w:rsidRPr="00636696">
              <w:rPr>
                <w:rStyle w:val="af4"/>
                <w:rFonts w:ascii="Times New Roman" w:hAnsi="Times New Roman" w:cs="Times New Roman"/>
                <w:noProof/>
                <w:sz w:val="28"/>
                <w:szCs w:val="28"/>
              </w:rPr>
              <w:t>Введение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6</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397" w:history="1">
            <w:r w:rsidR="00636696" w:rsidRPr="00636696">
              <w:rPr>
                <w:rStyle w:val="af4"/>
                <w:rFonts w:ascii="Times New Roman" w:hAnsi="Times New Roman" w:cs="Times New Roman"/>
                <w:noProof/>
                <w:sz w:val="28"/>
                <w:szCs w:val="28"/>
              </w:rPr>
              <w:t>1.</w:t>
            </w:r>
            <w:r w:rsidR="00636696">
              <w:rPr>
                <w:rFonts w:ascii="Times New Roman" w:eastAsiaTheme="minorEastAsia" w:hAnsi="Times New Roman" w:cs="Times New Roman"/>
                <w:noProof/>
                <w:sz w:val="28"/>
                <w:szCs w:val="28"/>
                <w:lang w:eastAsia="ru-RU"/>
              </w:rPr>
              <w:t xml:space="preserve"> </w:t>
            </w:r>
            <w:r w:rsidR="00636696" w:rsidRPr="00636696">
              <w:rPr>
                <w:rStyle w:val="af4"/>
                <w:rFonts w:ascii="Times New Roman" w:hAnsi="Times New Roman" w:cs="Times New Roman"/>
                <w:noProof/>
                <w:sz w:val="28"/>
                <w:szCs w:val="28"/>
              </w:rPr>
              <w:t>ОСНОВНАЯ ЧАСТЬ</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8" w:history="1">
            <w:r w:rsidR="00636696" w:rsidRPr="00636696">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399" w:history="1">
            <w:r w:rsidR="00636696" w:rsidRPr="00636696">
              <w:rPr>
                <w:rStyle w:val="af4"/>
                <w:rFonts w:ascii="Times New Roman" w:hAnsi="Times New Roman" w:cs="Times New Roman"/>
                <w:noProof/>
                <w:sz w:val="28"/>
                <w:szCs w:val="28"/>
              </w:rPr>
              <w:t>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00" w:history="1">
            <w:r w:rsidR="00636696" w:rsidRPr="00636696">
              <w:rPr>
                <w:rStyle w:val="af4"/>
                <w:noProof/>
              </w:rPr>
              <w:t>1.1.1.</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_Toc524445400 \h </w:instrText>
            </w:r>
            <w:r w:rsidRPr="00636696">
              <w:rPr>
                <w:noProof/>
                <w:webHidden/>
              </w:rPr>
            </w:r>
            <w:r w:rsidRPr="00636696">
              <w:rPr>
                <w:noProof/>
                <w:webHidden/>
              </w:rPr>
              <w:fldChar w:fldCharType="separate"/>
            </w:r>
            <w:r w:rsidR="00BE0E94">
              <w:rPr>
                <w:noProof/>
                <w:webHidden/>
              </w:rPr>
              <w:t>9</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01" w:history="1">
            <w:r w:rsidR="00636696" w:rsidRPr="00636696">
              <w:rPr>
                <w:rStyle w:val="af4"/>
                <w:noProof/>
              </w:rPr>
              <w:t>1.1.2.</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_Toc524445401 \h </w:instrText>
            </w:r>
            <w:r w:rsidRPr="00636696">
              <w:rPr>
                <w:noProof/>
                <w:webHidden/>
              </w:rPr>
            </w:r>
            <w:r w:rsidRPr="00636696">
              <w:rPr>
                <w:noProof/>
                <w:webHidden/>
              </w:rPr>
              <w:fldChar w:fldCharType="separate"/>
            </w:r>
            <w:r w:rsidR="00BE0E94">
              <w:rPr>
                <w:noProof/>
                <w:webHidden/>
              </w:rPr>
              <w:t>17</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02" w:history="1">
            <w:r w:rsidR="00636696" w:rsidRPr="00636696">
              <w:rPr>
                <w:rStyle w:val="af4"/>
                <w:noProof/>
              </w:rPr>
              <w:t>1.1.3.</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_Toc524445402 \h </w:instrText>
            </w:r>
            <w:r w:rsidRPr="00636696">
              <w:rPr>
                <w:noProof/>
                <w:webHidden/>
              </w:rPr>
            </w:r>
            <w:r w:rsidRPr="00636696">
              <w:rPr>
                <w:noProof/>
                <w:webHidden/>
              </w:rPr>
              <w:fldChar w:fldCharType="separate"/>
            </w:r>
            <w:r w:rsidR="00BE0E94">
              <w:rPr>
                <w:noProof/>
                <w:webHidden/>
              </w:rPr>
              <w:t>22</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03" w:history="1">
            <w:r w:rsidR="00636696" w:rsidRPr="00636696">
              <w:rPr>
                <w:rStyle w:val="af4"/>
                <w:noProof/>
              </w:rPr>
              <w:t>1.1.4.</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_Toc524445403 \h </w:instrText>
            </w:r>
            <w:r w:rsidRPr="00636696">
              <w:rPr>
                <w:noProof/>
                <w:webHidden/>
              </w:rPr>
            </w:r>
            <w:r w:rsidRPr="00636696">
              <w:rPr>
                <w:noProof/>
                <w:webHidden/>
              </w:rPr>
              <w:fldChar w:fldCharType="separate"/>
            </w:r>
            <w:r w:rsidR="00BE0E94">
              <w:rPr>
                <w:noProof/>
                <w:webHidden/>
              </w:rPr>
              <w:t>26</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04" w:history="1">
            <w:r w:rsidR="00636696" w:rsidRPr="00636696">
              <w:rPr>
                <w:rStyle w:val="af4"/>
                <w:noProof/>
              </w:rPr>
              <w:t>1.1.5.</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_Toc524445404 \h </w:instrText>
            </w:r>
            <w:r w:rsidRPr="00636696">
              <w:rPr>
                <w:noProof/>
                <w:webHidden/>
              </w:rPr>
            </w:r>
            <w:r w:rsidRPr="00636696">
              <w:rPr>
                <w:noProof/>
                <w:webHidden/>
              </w:rPr>
              <w:fldChar w:fldCharType="separate"/>
            </w:r>
            <w:r w:rsidR="00BE0E94">
              <w:rPr>
                <w:noProof/>
                <w:webHidden/>
              </w:rPr>
              <w:t>30</w:t>
            </w:r>
            <w:r w:rsidRPr="00636696">
              <w:rPr>
                <w:noProof/>
                <w:webHidden/>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5" w:history="1">
            <w:r w:rsidR="00636696" w:rsidRPr="00636696">
              <w:rPr>
                <w:rStyle w:val="af4"/>
                <w:rFonts w:ascii="Times New Roman" w:eastAsia="Times New Roman" w:hAnsi="Times New Roman" w:cs="Times New Roman"/>
                <w:bCs/>
                <w:noProof/>
                <w:sz w:val="28"/>
                <w:szCs w:val="28"/>
                <w:lang w:eastAsia="ru-RU"/>
              </w:rPr>
              <w:t>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33</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6" w:history="1">
            <w:r w:rsidR="00636696" w:rsidRPr="00636696">
              <w:rPr>
                <w:rStyle w:val="af4"/>
                <w:rFonts w:ascii="Times New Roman" w:eastAsia="Times New Roman" w:hAnsi="Times New Roman" w:cs="Times New Roman"/>
                <w:bCs/>
                <w:noProof/>
                <w:sz w:val="28"/>
                <w:szCs w:val="28"/>
                <w:lang w:eastAsia="ru-RU"/>
              </w:rPr>
              <w:t>1.3.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культуры, досуга, физической культуры и массового спорта, финансируемые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68</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07" w:history="1">
            <w:r w:rsidR="00636696" w:rsidRPr="00636696">
              <w:rPr>
                <w:rStyle w:val="af4"/>
                <w:noProof/>
                <w:spacing w:val="2"/>
              </w:rPr>
              <w:t>1.3.1.</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культуры, досуга,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_Toc524445407 \h </w:instrText>
            </w:r>
            <w:r w:rsidRPr="00636696">
              <w:rPr>
                <w:noProof/>
                <w:webHidden/>
              </w:rPr>
            </w:r>
            <w:r w:rsidRPr="00636696">
              <w:rPr>
                <w:noProof/>
                <w:webHidden/>
              </w:rPr>
              <w:fldChar w:fldCharType="separate"/>
            </w:r>
            <w:r w:rsidR="00BE0E94">
              <w:rPr>
                <w:noProof/>
                <w:webHidden/>
              </w:rPr>
              <w:t>68</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08" w:history="1">
            <w:r w:rsidR="00636696" w:rsidRPr="00636696">
              <w:rPr>
                <w:rStyle w:val="af4"/>
                <w:rFonts w:eastAsia="Times New Roman"/>
                <w:bCs/>
                <w:noProof/>
                <w:lang w:eastAsia="ru-RU"/>
              </w:rPr>
              <w:t>1.3.2.</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физической культуры и массового спорта,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_Toc524445408 \h </w:instrText>
            </w:r>
            <w:r w:rsidRPr="00636696">
              <w:rPr>
                <w:noProof/>
                <w:webHidden/>
              </w:rPr>
            </w:r>
            <w:r w:rsidRPr="00636696">
              <w:rPr>
                <w:noProof/>
                <w:webHidden/>
              </w:rPr>
              <w:fldChar w:fldCharType="separate"/>
            </w:r>
            <w:r w:rsidR="00BE0E94">
              <w:rPr>
                <w:noProof/>
                <w:webHidden/>
              </w:rPr>
              <w:t>69</w:t>
            </w:r>
            <w:r w:rsidRPr="00636696">
              <w:rPr>
                <w:noProof/>
                <w:webHidden/>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9" w:history="1">
            <w:r w:rsidR="00636696" w:rsidRPr="00636696">
              <w:rPr>
                <w:rStyle w:val="af4"/>
                <w:rFonts w:ascii="Times New Roman" w:hAnsi="Times New Roman" w:cs="Times New Roman"/>
                <w:noProof/>
                <w:sz w:val="28"/>
                <w:szCs w:val="28"/>
              </w:rPr>
              <w:t>1.4.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жилищного строительства (объекты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70</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0" w:history="1">
            <w:r w:rsidR="00636696" w:rsidRPr="00636696">
              <w:rPr>
                <w:rStyle w:val="af4"/>
                <w:rFonts w:ascii="Times New Roman" w:hAnsi="Times New Roman" w:cs="Times New Roman"/>
                <w:noProof/>
                <w:sz w:val="28"/>
                <w:szCs w:val="28"/>
              </w:rPr>
              <w:t>1.5.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78</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1" w:history="1">
            <w:r w:rsidR="00636696" w:rsidRPr="00636696">
              <w:rPr>
                <w:rStyle w:val="af4"/>
                <w:rFonts w:ascii="Times New Roman" w:eastAsia="Times New Roman" w:hAnsi="Times New Roman" w:cs="Times New Roman"/>
                <w:bCs/>
                <w:noProof/>
                <w:sz w:val="28"/>
                <w:szCs w:val="28"/>
                <w:lang w:eastAsia="ru-RU"/>
              </w:rPr>
              <w:t>1.6.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79</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12" w:history="1">
            <w:r w:rsidR="00636696" w:rsidRPr="00636696">
              <w:rPr>
                <w:rStyle w:val="af4"/>
                <w:noProof/>
                <w:spacing w:val="2"/>
              </w:rPr>
              <w:t>1.6.1.</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обеспечения жителей поселения услугами общественного питания, торговли и бытового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_Toc524445412 \h </w:instrText>
            </w:r>
            <w:r w:rsidRPr="00636696">
              <w:rPr>
                <w:noProof/>
                <w:webHidden/>
              </w:rPr>
            </w:r>
            <w:r w:rsidRPr="00636696">
              <w:rPr>
                <w:noProof/>
                <w:webHidden/>
              </w:rPr>
              <w:fldChar w:fldCharType="separate"/>
            </w:r>
            <w:r w:rsidR="00BE0E94">
              <w:rPr>
                <w:noProof/>
                <w:webHidden/>
              </w:rPr>
              <w:t>79</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13" w:history="1">
            <w:r w:rsidR="00636696" w:rsidRPr="00636696">
              <w:rPr>
                <w:rStyle w:val="af4"/>
                <w:noProof/>
              </w:rPr>
              <w:t>1.6.2.</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инвестиционной деятельности</w:t>
            </w:r>
            <w:r w:rsidR="00636696" w:rsidRPr="00636696">
              <w:rPr>
                <w:noProof/>
                <w:webHidden/>
              </w:rPr>
              <w:tab/>
            </w:r>
            <w:r w:rsidRPr="00636696">
              <w:rPr>
                <w:noProof/>
                <w:webHidden/>
              </w:rPr>
              <w:fldChar w:fldCharType="begin"/>
            </w:r>
            <w:r w:rsidR="00636696" w:rsidRPr="00636696">
              <w:rPr>
                <w:noProof/>
                <w:webHidden/>
              </w:rPr>
              <w:instrText xml:space="preserve"> PAGEREF _Toc524445413 \h </w:instrText>
            </w:r>
            <w:r w:rsidRPr="00636696">
              <w:rPr>
                <w:noProof/>
                <w:webHidden/>
              </w:rPr>
            </w:r>
            <w:r w:rsidRPr="00636696">
              <w:rPr>
                <w:noProof/>
                <w:webHidden/>
              </w:rPr>
              <w:fldChar w:fldCharType="separate"/>
            </w:r>
            <w:r w:rsidR="00BE0E94">
              <w:rPr>
                <w:noProof/>
                <w:webHidden/>
              </w:rPr>
              <w:t>81</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14" w:history="1">
            <w:r w:rsidR="00636696" w:rsidRPr="00636696">
              <w:rPr>
                <w:rStyle w:val="af4"/>
                <w:noProof/>
                <w:spacing w:val="2"/>
              </w:rPr>
              <w:t>1.6.3.</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_Toc524445414 \h </w:instrText>
            </w:r>
            <w:r w:rsidRPr="00636696">
              <w:rPr>
                <w:noProof/>
                <w:webHidden/>
              </w:rPr>
            </w:r>
            <w:r w:rsidRPr="00636696">
              <w:rPr>
                <w:noProof/>
                <w:webHidden/>
              </w:rPr>
              <w:fldChar w:fldCharType="separate"/>
            </w:r>
            <w:r w:rsidR="00BE0E94">
              <w:rPr>
                <w:noProof/>
                <w:webHidden/>
              </w:rPr>
              <w:t>82</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15" w:history="1">
            <w:r w:rsidR="00636696" w:rsidRPr="00636696">
              <w:rPr>
                <w:rStyle w:val="af4"/>
                <w:noProof/>
                <w:spacing w:val="2"/>
              </w:rPr>
              <w:t>1.6.4.</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_Toc524445415 \h </w:instrText>
            </w:r>
            <w:r w:rsidRPr="00636696">
              <w:rPr>
                <w:noProof/>
                <w:webHidden/>
              </w:rPr>
            </w:r>
            <w:r w:rsidRPr="00636696">
              <w:rPr>
                <w:noProof/>
                <w:webHidden/>
              </w:rPr>
              <w:fldChar w:fldCharType="separate"/>
            </w:r>
            <w:r w:rsidR="00BE0E94">
              <w:rPr>
                <w:noProof/>
                <w:webHidden/>
              </w:rPr>
              <w:t>95</w:t>
            </w:r>
            <w:r w:rsidRPr="00636696">
              <w:rPr>
                <w:noProof/>
                <w:webHidden/>
              </w:rPr>
              <w:fldChar w:fldCharType="end"/>
            </w:r>
          </w:hyperlink>
        </w:p>
        <w:p w:rsidR="00636696" w:rsidRPr="00636696" w:rsidRDefault="00FB6972" w:rsidP="00636696">
          <w:pPr>
            <w:pStyle w:val="22"/>
            <w:tabs>
              <w:tab w:val="right" w:leader="dot" w:pos="10195"/>
            </w:tabs>
            <w:jc w:val="both"/>
            <w:rPr>
              <w:rFonts w:ascii="Times New Roman" w:eastAsiaTheme="minorEastAsia" w:hAnsi="Times New Roman" w:cs="Times New Roman"/>
              <w:noProof/>
              <w:sz w:val="28"/>
              <w:szCs w:val="28"/>
              <w:lang w:eastAsia="ru-RU"/>
            </w:rPr>
          </w:pPr>
          <w:hyperlink w:anchor="_Toc524445416" w:history="1">
            <w:r w:rsidR="00636696" w:rsidRPr="00636696">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7" w:history="1">
            <w:r w:rsidR="00636696" w:rsidRPr="00636696">
              <w:rPr>
                <w:rStyle w:val="af4"/>
                <w:rFonts w:ascii="Times New Roman" w:eastAsia="Times New Roman" w:hAnsi="Times New Roman" w:cs="Times New Roman"/>
                <w:bCs/>
                <w:noProof/>
                <w:sz w:val="28"/>
                <w:szCs w:val="28"/>
                <w:lang w:eastAsia="ru-RU"/>
              </w:rPr>
              <w:t>1.7.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8" w:history="1">
            <w:r w:rsidR="00636696" w:rsidRPr="00636696">
              <w:rPr>
                <w:rStyle w:val="af4"/>
                <w:rFonts w:ascii="Times New Roman" w:eastAsia="Times New Roman" w:hAnsi="Times New Roman" w:cs="Times New Roman"/>
                <w:bCs/>
                <w:noProof/>
                <w:sz w:val="28"/>
                <w:szCs w:val="28"/>
                <w:lang w:eastAsia="ru-RU"/>
              </w:rPr>
              <w:t>1.8.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кредитно-финансового обслуживания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97</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9" w:history="1">
            <w:r w:rsidR="00636696" w:rsidRPr="00636696">
              <w:rPr>
                <w:rStyle w:val="af4"/>
                <w:rFonts w:ascii="Times New Roman" w:hAnsi="Times New Roman" w:cs="Times New Roman"/>
                <w:noProof/>
                <w:spacing w:val="2"/>
                <w:sz w:val="28"/>
                <w:szCs w:val="28"/>
              </w:rPr>
              <w:t>1.9.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почтовой связи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98</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0" w:history="1">
            <w:r w:rsidR="00636696" w:rsidRPr="00636696">
              <w:rPr>
                <w:rStyle w:val="af4"/>
                <w:rFonts w:ascii="Times New Roman" w:eastAsia="Times New Roman" w:hAnsi="Times New Roman" w:cs="Times New Roman"/>
                <w:bCs/>
                <w:noProof/>
                <w:sz w:val="28"/>
                <w:szCs w:val="28"/>
                <w:lang w:eastAsia="ru-RU"/>
              </w:rPr>
              <w:t>1.10.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фармацевтики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1" w:history="1">
            <w:r w:rsidR="00636696" w:rsidRPr="00636696">
              <w:rPr>
                <w:rStyle w:val="af4"/>
                <w:rFonts w:ascii="Times New Roman" w:eastAsia="Times New Roman" w:hAnsi="Times New Roman" w:cs="Times New Roman"/>
                <w:bCs/>
                <w:noProof/>
                <w:sz w:val="28"/>
                <w:szCs w:val="28"/>
                <w:lang w:eastAsia="ru-RU"/>
              </w:rPr>
              <w:t>1.11.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 xml:space="preserve">Объекты, относящиеся к области промышленности и сельского </w:t>
            </w:r>
            <w:r w:rsidR="00636696">
              <w:rPr>
                <w:rStyle w:val="af4"/>
                <w:rFonts w:ascii="Times New Roman" w:eastAsia="Times New Roman" w:hAnsi="Times New Roman" w:cs="Times New Roman"/>
                <w:bCs/>
                <w:noProof/>
                <w:sz w:val="28"/>
                <w:szCs w:val="28"/>
                <w:lang w:eastAsia="ru-RU"/>
              </w:rPr>
              <w:t xml:space="preserve">               </w:t>
            </w:r>
            <w:r w:rsidR="00636696" w:rsidRPr="00636696">
              <w:rPr>
                <w:rStyle w:val="af4"/>
                <w:rFonts w:ascii="Times New Roman" w:eastAsia="Times New Roman" w:hAnsi="Times New Roman" w:cs="Times New Roman"/>
                <w:bCs/>
                <w:noProof/>
                <w:sz w:val="28"/>
                <w:szCs w:val="28"/>
                <w:lang w:eastAsia="ru-RU"/>
              </w:rPr>
              <w:t>хозяйства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22" w:history="1">
            <w:r w:rsidR="00636696" w:rsidRPr="00636696">
              <w:rPr>
                <w:rStyle w:val="af4"/>
                <w:rFonts w:ascii="Times New Roman" w:hAnsi="Times New Roman" w:cs="Times New Roman"/>
                <w:noProof/>
                <w:sz w:val="28"/>
                <w:szCs w:val="28"/>
              </w:rPr>
              <w:t>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3" w:history="1">
            <w:r w:rsidR="00636696" w:rsidRPr="00636696">
              <w:rPr>
                <w:rStyle w:val="af4"/>
                <w:rFonts w:ascii="Times New Roman" w:eastAsia="Times New Roman" w:hAnsi="Times New Roman" w:cs="Times New Roman"/>
                <w:bCs/>
                <w:noProof/>
                <w:sz w:val="28"/>
                <w:szCs w:val="28"/>
                <w:lang w:eastAsia="ru-RU"/>
              </w:rPr>
              <w:t>2.1.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Нормативно-правовая база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4" w:history="1">
            <w:r w:rsidR="00636696" w:rsidRPr="00636696">
              <w:rPr>
                <w:rStyle w:val="af4"/>
                <w:rFonts w:ascii="Times New Roman" w:eastAsia="Times New Roman" w:hAnsi="Times New Roman" w:cs="Times New Roman"/>
                <w:bCs/>
                <w:noProof/>
                <w:sz w:val="28"/>
                <w:szCs w:val="28"/>
                <w:lang w:eastAsia="ru-RU"/>
              </w:rPr>
              <w:t>2.2.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5" w:history="1">
            <w:r w:rsidR="00636696" w:rsidRPr="00636696">
              <w:rPr>
                <w:rStyle w:val="af4"/>
                <w:rFonts w:ascii="Times New Roman" w:eastAsia="Times New Roman" w:hAnsi="Times New Roman" w:cs="Times New Roman"/>
                <w:bCs/>
                <w:noProof/>
                <w:sz w:val="28"/>
                <w:szCs w:val="28"/>
                <w:lang w:eastAsia="ru-RU"/>
              </w:rPr>
              <w:t>2.3.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26" w:history="1">
            <w:r w:rsidR="00636696" w:rsidRPr="00636696">
              <w:rPr>
                <w:rStyle w:val="af4"/>
                <w:noProof/>
                <w:spacing w:val="2"/>
              </w:rPr>
              <w:t>2.3.1.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Pr>
                <w:rStyle w:val="af4"/>
                <w:rFonts w:eastAsia="Times New Roman"/>
                <w:bCs/>
                <w:noProof/>
                <w:lang w:eastAsia="ru-RU"/>
              </w:rPr>
              <w:t xml:space="preserve">               </w:t>
            </w:r>
            <w:r w:rsidR="00636696" w:rsidRPr="00636696">
              <w:rPr>
                <w:rStyle w:val="af4"/>
                <w:noProof/>
                <w:spacing w:val="2"/>
                <w:shd w:val="clear" w:color="auto" w:fill="FFFFFF"/>
              </w:rPr>
              <w:t>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_Toc524445426 \h </w:instrText>
            </w:r>
            <w:r w:rsidRPr="00636696">
              <w:rPr>
                <w:noProof/>
                <w:webHidden/>
              </w:rPr>
            </w:r>
            <w:r w:rsidRPr="00636696">
              <w:rPr>
                <w:noProof/>
                <w:webHidden/>
              </w:rPr>
              <w:fldChar w:fldCharType="separate"/>
            </w:r>
            <w:r w:rsidR="00BE0E94">
              <w:rPr>
                <w:noProof/>
                <w:webHidden/>
              </w:rPr>
              <w:t>110</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27" w:history="1">
            <w:r w:rsidR="00636696" w:rsidRPr="00636696">
              <w:rPr>
                <w:rStyle w:val="af4"/>
                <w:noProof/>
                <w:spacing w:val="2"/>
              </w:rPr>
              <w:t>2.3.2.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_Toc524445427 \h </w:instrText>
            </w:r>
            <w:r w:rsidRPr="00636696">
              <w:rPr>
                <w:noProof/>
                <w:webHidden/>
              </w:rPr>
            </w:r>
            <w:r w:rsidRPr="00636696">
              <w:rPr>
                <w:noProof/>
                <w:webHidden/>
              </w:rPr>
              <w:fldChar w:fldCharType="separate"/>
            </w:r>
            <w:r w:rsidR="00BE0E94">
              <w:rPr>
                <w:noProof/>
                <w:webHidden/>
              </w:rPr>
              <w:t>111</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28" w:history="1">
            <w:r w:rsidR="00636696" w:rsidRPr="00636696">
              <w:rPr>
                <w:rStyle w:val="af4"/>
                <w:noProof/>
                <w:spacing w:val="2"/>
              </w:rPr>
              <w:t>2.3.3.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_Toc524445428 \h </w:instrText>
            </w:r>
            <w:r w:rsidRPr="00636696">
              <w:rPr>
                <w:noProof/>
                <w:webHidden/>
              </w:rPr>
            </w:r>
            <w:r w:rsidRPr="00636696">
              <w:rPr>
                <w:noProof/>
                <w:webHidden/>
              </w:rPr>
              <w:fldChar w:fldCharType="separate"/>
            </w:r>
            <w:r w:rsidR="00BE0E94">
              <w:rPr>
                <w:noProof/>
                <w:webHidden/>
              </w:rPr>
              <w:t>112</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29" w:history="1">
            <w:r w:rsidR="00636696" w:rsidRPr="00636696">
              <w:rPr>
                <w:rStyle w:val="af4"/>
                <w:noProof/>
                <w:spacing w:val="2"/>
              </w:rPr>
              <w:t>2.3.4.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_Toc524445429 \h </w:instrText>
            </w:r>
            <w:r w:rsidRPr="00636696">
              <w:rPr>
                <w:noProof/>
                <w:webHidden/>
              </w:rPr>
            </w:r>
            <w:r w:rsidRPr="00636696">
              <w:rPr>
                <w:noProof/>
                <w:webHidden/>
              </w:rPr>
              <w:fldChar w:fldCharType="separate"/>
            </w:r>
            <w:r w:rsidR="00BE0E94">
              <w:rPr>
                <w:noProof/>
                <w:webHidden/>
              </w:rPr>
              <w:t>114</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30" w:history="1">
            <w:r w:rsidR="00636696" w:rsidRPr="00636696">
              <w:rPr>
                <w:rStyle w:val="af4"/>
                <w:noProof/>
                <w:spacing w:val="2"/>
              </w:rPr>
              <w:t>2.3.5.</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_Toc524445430 \h </w:instrText>
            </w:r>
            <w:r w:rsidRPr="00636696">
              <w:rPr>
                <w:noProof/>
                <w:webHidden/>
              </w:rPr>
            </w:r>
            <w:r w:rsidRPr="00636696">
              <w:rPr>
                <w:noProof/>
                <w:webHidden/>
              </w:rPr>
              <w:fldChar w:fldCharType="separate"/>
            </w:r>
            <w:r w:rsidR="00BE0E94">
              <w:rPr>
                <w:noProof/>
                <w:webHidden/>
              </w:rPr>
              <w:t>116</w:t>
            </w:r>
            <w:r w:rsidRPr="00636696">
              <w:rPr>
                <w:noProof/>
                <w:webHidden/>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1" w:history="1">
            <w:r w:rsidR="00636696" w:rsidRPr="00636696">
              <w:rPr>
                <w:rStyle w:val="af4"/>
                <w:rFonts w:ascii="Times New Roman" w:eastAsia="Times New Roman" w:hAnsi="Times New Roman" w:cs="Times New Roman"/>
                <w:bCs/>
                <w:noProof/>
                <w:sz w:val="28"/>
                <w:szCs w:val="28"/>
                <w:lang w:eastAsia="ru-RU"/>
              </w:rPr>
              <w:t>2.4.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117</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2" w:history="1">
            <w:r w:rsidR="00636696" w:rsidRPr="00636696">
              <w:rPr>
                <w:rStyle w:val="af4"/>
                <w:rFonts w:ascii="Times New Roman" w:eastAsia="Times New Roman" w:hAnsi="Times New Roman" w:cs="Times New Roman"/>
                <w:bCs/>
                <w:noProof/>
                <w:sz w:val="28"/>
                <w:szCs w:val="28"/>
                <w:lang w:eastAsia="ru-RU"/>
              </w:rPr>
              <w:t>2.5.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физической культуры и массового спорта, финансируемых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119</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33" w:history="1">
            <w:r w:rsidR="00636696" w:rsidRPr="00636696">
              <w:rPr>
                <w:rStyle w:val="af4"/>
                <w:noProof/>
                <w:spacing w:val="2"/>
              </w:rPr>
              <w:t>2.5.1.</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_Toc524445433 \h </w:instrText>
            </w:r>
            <w:r w:rsidRPr="00636696">
              <w:rPr>
                <w:noProof/>
                <w:webHidden/>
              </w:rPr>
            </w:r>
            <w:r w:rsidRPr="00636696">
              <w:rPr>
                <w:noProof/>
                <w:webHidden/>
              </w:rPr>
              <w:fldChar w:fldCharType="separate"/>
            </w:r>
            <w:r w:rsidR="00BE0E94">
              <w:rPr>
                <w:noProof/>
                <w:webHidden/>
              </w:rPr>
              <w:t>119</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34" w:history="1">
            <w:r w:rsidR="00636696" w:rsidRPr="00636696">
              <w:rPr>
                <w:rStyle w:val="af4"/>
                <w:noProof/>
                <w:spacing w:val="2"/>
              </w:rPr>
              <w:t>2.5.2.</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_Toc524445434 \h </w:instrText>
            </w:r>
            <w:r w:rsidRPr="00636696">
              <w:rPr>
                <w:noProof/>
                <w:webHidden/>
              </w:rPr>
            </w:r>
            <w:r w:rsidRPr="00636696">
              <w:rPr>
                <w:noProof/>
                <w:webHidden/>
              </w:rPr>
              <w:fldChar w:fldCharType="separate"/>
            </w:r>
            <w:r w:rsidR="00BE0E94">
              <w:rPr>
                <w:noProof/>
                <w:webHidden/>
              </w:rPr>
              <w:t>120</w:t>
            </w:r>
            <w:r w:rsidRPr="00636696">
              <w:rPr>
                <w:noProof/>
                <w:webHidden/>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5" w:history="1">
            <w:r w:rsidR="00636696" w:rsidRPr="00636696">
              <w:rPr>
                <w:rStyle w:val="af4"/>
                <w:rFonts w:ascii="Times New Roman" w:hAnsi="Times New Roman" w:cs="Times New Roman"/>
                <w:noProof/>
                <w:sz w:val="28"/>
                <w:szCs w:val="28"/>
              </w:rPr>
              <w:t>2.6.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 (объектов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121</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6" w:history="1">
            <w:r w:rsidR="00636696" w:rsidRPr="00636696">
              <w:rPr>
                <w:rStyle w:val="af4"/>
                <w:rFonts w:ascii="Times New Roman" w:hAnsi="Times New Roman" w:cs="Times New Roman"/>
                <w:noProof/>
                <w:sz w:val="28"/>
                <w:szCs w:val="28"/>
              </w:rPr>
              <w:t>2.7.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125</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7" w:history="1">
            <w:r w:rsidR="00636696" w:rsidRPr="00636696">
              <w:rPr>
                <w:rStyle w:val="af4"/>
                <w:rFonts w:ascii="Times New Roman" w:eastAsia="Times New Roman" w:hAnsi="Times New Roman" w:cs="Times New Roman"/>
                <w:bCs/>
                <w:noProof/>
                <w:sz w:val="28"/>
                <w:szCs w:val="28"/>
                <w:lang w:eastAsia="ru-RU"/>
              </w:rPr>
              <w:t>2.8.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иных объектов местного значения, необходимых для осуществления полномочий органов местного самоуправления поселения, определенных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126</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38" w:history="1">
            <w:r w:rsidR="00636696" w:rsidRPr="00636696">
              <w:rPr>
                <w:rStyle w:val="af4"/>
                <w:noProof/>
                <w:spacing w:val="2"/>
              </w:rPr>
              <w:t>2.8.1.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обеспечения жителей поселения услугами общественного питания, торговли и бытового обслуживания</w:t>
            </w:r>
            <w:r w:rsidR="00636696" w:rsidRPr="00636696">
              <w:rPr>
                <w:rStyle w:val="af4"/>
                <w:noProof/>
                <w:webHidden/>
                <w:spacing w:val="2"/>
                <w:shd w:val="clear" w:color="auto" w:fill="FFFFFF"/>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_Toc524445438 \h </w:instrText>
            </w:r>
            <w:r w:rsidRPr="00636696">
              <w:rPr>
                <w:noProof/>
                <w:webHidden/>
              </w:rPr>
            </w:r>
            <w:r w:rsidRPr="00636696">
              <w:rPr>
                <w:noProof/>
                <w:webHidden/>
              </w:rPr>
              <w:fldChar w:fldCharType="separate"/>
            </w:r>
            <w:r w:rsidR="00BE0E94">
              <w:rPr>
                <w:noProof/>
                <w:webHidden/>
              </w:rPr>
              <w:t>126</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39" w:history="1">
            <w:r w:rsidR="00636696" w:rsidRPr="00636696">
              <w:rPr>
                <w:rStyle w:val="af4"/>
                <w:noProof/>
                <w:spacing w:val="2"/>
              </w:rPr>
              <w:t>2.8.2.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инвестиционной деятельности</w:t>
            </w:r>
            <w:r w:rsidR="00636696" w:rsidRPr="00636696">
              <w:rPr>
                <w:noProof/>
                <w:webHidden/>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_Toc524445439 \h </w:instrText>
            </w:r>
            <w:r w:rsidRPr="00636696">
              <w:rPr>
                <w:noProof/>
                <w:webHidden/>
              </w:rPr>
            </w:r>
            <w:r w:rsidRPr="00636696">
              <w:rPr>
                <w:noProof/>
                <w:webHidden/>
              </w:rPr>
              <w:fldChar w:fldCharType="separate"/>
            </w:r>
            <w:r w:rsidR="00BE0E94">
              <w:rPr>
                <w:noProof/>
                <w:webHidden/>
              </w:rPr>
              <w:t>127</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40" w:history="1">
            <w:r w:rsidR="00636696" w:rsidRPr="00636696">
              <w:rPr>
                <w:rStyle w:val="af4"/>
                <w:noProof/>
                <w:spacing w:val="2"/>
              </w:rPr>
              <w:t>2.8.3.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_Toc524445440 \h </w:instrText>
            </w:r>
            <w:r w:rsidRPr="00636696">
              <w:rPr>
                <w:noProof/>
                <w:webHidden/>
              </w:rPr>
            </w:r>
            <w:r w:rsidRPr="00636696">
              <w:rPr>
                <w:noProof/>
                <w:webHidden/>
              </w:rPr>
              <w:fldChar w:fldCharType="separate"/>
            </w:r>
            <w:r w:rsidR="00BE0E94">
              <w:rPr>
                <w:noProof/>
                <w:webHidden/>
              </w:rPr>
              <w:t>128</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41" w:history="1">
            <w:r w:rsidR="00636696" w:rsidRPr="00636696">
              <w:rPr>
                <w:rStyle w:val="af4"/>
                <w:noProof/>
                <w:spacing w:val="2"/>
              </w:rPr>
              <w:t>2.8.4.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_Toc524445441 \h </w:instrText>
            </w:r>
            <w:r w:rsidRPr="00636696">
              <w:rPr>
                <w:noProof/>
                <w:webHidden/>
              </w:rPr>
            </w:r>
            <w:r w:rsidRPr="00636696">
              <w:rPr>
                <w:noProof/>
                <w:webHidden/>
              </w:rPr>
              <w:fldChar w:fldCharType="separate"/>
            </w:r>
            <w:r w:rsidR="00BE0E94">
              <w:rPr>
                <w:noProof/>
                <w:webHidden/>
              </w:rPr>
              <w:t>129</w:t>
            </w:r>
            <w:r w:rsidRPr="00636696">
              <w:rPr>
                <w:noProof/>
                <w:webHidden/>
              </w:rPr>
              <w:fldChar w:fldCharType="end"/>
            </w:r>
          </w:hyperlink>
        </w:p>
        <w:p w:rsidR="00636696" w:rsidRPr="00636696" w:rsidRDefault="00FB697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42" w:history="1">
            <w:r w:rsidR="00636696" w:rsidRPr="00636696">
              <w:rPr>
                <w:rStyle w:val="af4"/>
                <w:rFonts w:ascii="Times New Roman" w:eastAsia="Times New Roman" w:hAnsi="Times New Roman" w:cs="Times New Roman"/>
                <w:bCs/>
                <w:noProof/>
                <w:sz w:val="28"/>
                <w:szCs w:val="28"/>
                <w:lang w:eastAsia="ru-RU"/>
              </w:rPr>
              <w:t>2.9.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131</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43" w:history="1">
            <w:r w:rsidR="00636696" w:rsidRPr="00636696">
              <w:rPr>
                <w:rStyle w:val="af4"/>
                <w:noProof/>
                <w:spacing w:val="2"/>
              </w:rPr>
              <w:t>2.9.1.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noProof/>
                <w:webHidden/>
              </w:rPr>
              <w:tab/>
            </w:r>
            <w:r w:rsidRPr="00636696">
              <w:rPr>
                <w:noProof/>
                <w:webHidden/>
              </w:rPr>
              <w:fldChar w:fldCharType="begin"/>
            </w:r>
            <w:r w:rsidR="00636696" w:rsidRPr="00636696">
              <w:rPr>
                <w:noProof/>
                <w:webHidden/>
              </w:rPr>
              <w:instrText xml:space="preserve"> PAGEREF _Toc524445443 \h </w:instrText>
            </w:r>
            <w:r w:rsidRPr="00636696">
              <w:rPr>
                <w:noProof/>
                <w:webHidden/>
              </w:rPr>
            </w:r>
            <w:r w:rsidRPr="00636696">
              <w:rPr>
                <w:noProof/>
                <w:webHidden/>
              </w:rPr>
              <w:fldChar w:fldCharType="separate"/>
            </w:r>
            <w:r w:rsidR="00BE0E94">
              <w:rPr>
                <w:noProof/>
                <w:webHidden/>
              </w:rPr>
              <w:t>131</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44" w:history="1">
            <w:r w:rsidR="00636696" w:rsidRPr="00636696">
              <w:rPr>
                <w:rStyle w:val="af4"/>
                <w:noProof/>
                <w:spacing w:val="2"/>
              </w:rPr>
              <w:t>2.9.2.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кредитно-финансового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_Toc524445444 \h </w:instrText>
            </w:r>
            <w:r w:rsidRPr="00636696">
              <w:rPr>
                <w:noProof/>
                <w:webHidden/>
              </w:rPr>
            </w:r>
            <w:r w:rsidRPr="00636696">
              <w:rPr>
                <w:noProof/>
                <w:webHidden/>
              </w:rPr>
              <w:fldChar w:fldCharType="separate"/>
            </w:r>
            <w:r w:rsidR="00BE0E94">
              <w:rPr>
                <w:noProof/>
                <w:webHidden/>
              </w:rPr>
              <w:t>131</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45" w:history="1">
            <w:r w:rsidR="00636696" w:rsidRPr="00636696">
              <w:rPr>
                <w:rStyle w:val="af4"/>
                <w:noProof/>
                <w:spacing w:val="2"/>
              </w:rPr>
              <w:t>2.9.3.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почтовой связи</w:t>
            </w:r>
            <w:r w:rsidR="00636696" w:rsidRPr="00636696">
              <w:rPr>
                <w:noProof/>
                <w:webHidden/>
              </w:rPr>
              <w:tab/>
            </w:r>
            <w:r w:rsidRPr="00636696">
              <w:rPr>
                <w:noProof/>
                <w:webHidden/>
              </w:rPr>
              <w:fldChar w:fldCharType="begin"/>
            </w:r>
            <w:r w:rsidR="00636696" w:rsidRPr="00636696">
              <w:rPr>
                <w:noProof/>
                <w:webHidden/>
              </w:rPr>
              <w:instrText xml:space="preserve"> PAGEREF _Toc524445445 \h </w:instrText>
            </w:r>
            <w:r w:rsidRPr="00636696">
              <w:rPr>
                <w:noProof/>
                <w:webHidden/>
              </w:rPr>
            </w:r>
            <w:r w:rsidRPr="00636696">
              <w:rPr>
                <w:noProof/>
                <w:webHidden/>
              </w:rPr>
              <w:fldChar w:fldCharType="separate"/>
            </w:r>
            <w:r w:rsidR="00BE0E94">
              <w:rPr>
                <w:noProof/>
                <w:webHidden/>
              </w:rPr>
              <w:t>132</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46" w:history="1">
            <w:r w:rsidR="00636696" w:rsidRPr="00636696">
              <w:rPr>
                <w:rStyle w:val="af4"/>
                <w:noProof/>
                <w:spacing w:val="2"/>
              </w:rPr>
              <w:t>2.9.4.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фармацевтики</w:t>
            </w:r>
            <w:r w:rsidR="00636696" w:rsidRPr="00636696">
              <w:rPr>
                <w:noProof/>
                <w:webHidden/>
              </w:rPr>
              <w:tab/>
            </w:r>
            <w:r w:rsidRPr="00636696">
              <w:rPr>
                <w:noProof/>
                <w:webHidden/>
              </w:rPr>
              <w:fldChar w:fldCharType="begin"/>
            </w:r>
            <w:r w:rsidR="00636696" w:rsidRPr="00636696">
              <w:rPr>
                <w:noProof/>
                <w:webHidden/>
              </w:rPr>
              <w:instrText xml:space="preserve"> PAGEREF _Toc524445446 \h </w:instrText>
            </w:r>
            <w:r w:rsidRPr="00636696">
              <w:rPr>
                <w:noProof/>
                <w:webHidden/>
              </w:rPr>
            </w:r>
            <w:r w:rsidRPr="00636696">
              <w:rPr>
                <w:noProof/>
                <w:webHidden/>
              </w:rPr>
              <w:fldChar w:fldCharType="separate"/>
            </w:r>
            <w:r w:rsidR="00BE0E94">
              <w:rPr>
                <w:noProof/>
                <w:webHidden/>
              </w:rPr>
              <w:t>132</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47" w:history="1">
            <w:r w:rsidR="00636696" w:rsidRPr="00636696">
              <w:rPr>
                <w:rStyle w:val="af4"/>
                <w:noProof/>
                <w:spacing w:val="2"/>
              </w:rPr>
              <w:t>2.9.5.</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относящихся к области промышленности и сельского хозяйства</w:t>
            </w:r>
            <w:r w:rsidR="00636696" w:rsidRPr="00636696">
              <w:rPr>
                <w:noProof/>
                <w:webHidden/>
              </w:rPr>
              <w:tab/>
            </w:r>
            <w:r w:rsidRPr="00636696">
              <w:rPr>
                <w:noProof/>
                <w:webHidden/>
              </w:rPr>
              <w:fldChar w:fldCharType="begin"/>
            </w:r>
            <w:r w:rsidR="00636696" w:rsidRPr="00636696">
              <w:rPr>
                <w:noProof/>
                <w:webHidden/>
              </w:rPr>
              <w:instrText xml:space="preserve"> PAGEREF _Toc524445447 \h </w:instrText>
            </w:r>
            <w:r w:rsidRPr="00636696">
              <w:rPr>
                <w:noProof/>
                <w:webHidden/>
              </w:rPr>
            </w:r>
            <w:r w:rsidRPr="00636696">
              <w:rPr>
                <w:noProof/>
                <w:webHidden/>
              </w:rPr>
              <w:fldChar w:fldCharType="separate"/>
            </w:r>
            <w:r w:rsidR="00BE0E94">
              <w:rPr>
                <w:noProof/>
                <w:webHidden/>
              </w:rPr>
              <w:t>133</w:t>
            </w:r>
            <w:r w:rsidRPr="00636696">
              <w:rPr>
                <w:noProof/>
                <w:webHidden/>
              </w:rPr>
              <w:fldChar w:fldCharType="end"/>
            </w:r>
          </w:hyperlink>
        </w:p>
        <w:p w:rsidR="00636696" w:rsidRPr="00636696" w:rsidRDefault="00FB6972"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48" w:history="1">
            <w:r w:rsidR="00636696" w:rsidRPr="00636696">
              <w:rPr>
                <w:rStyle w:val="af4"/>
                <w:rFonts w:ascii="Times New Roman" w:eastAsia="Times New Roman" w:hAnsi="Times New Roman" w:cs="Times New Roman"/>
                <w:bCs/>
                <w:noProof/>
                <w:sz w:val="28"/>
                <w:szCs w:val="28"/>
                <w:lang w:eastAsia="ru-RU"/>
              </w:rPr>
              <w:t>2.10.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137</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49" w:history="1">
            <w:r w:rsidR="00636696" w:rsidRPr="00636696">
              <w:rPr>
                <w:rStyle w:val="af4"/>
                <w:rFonts w:eastAsia="Times New Roman"/>
                <w:bCs/>
                <w:noProof/>
                <w:lang w:eastAsia="ru-RU"/>
              </w:rPr>
              <w:t>2.10.1.</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охраны окружающей среды</w:t>
            </w:r>
            <w:r w:rsidR="00636696" w:rsidRPr="00636696">
              <w:rPr>
                <w:noProof/>
                <w:webHidden/>
              </w:rPr>
              <w:tab/>
            </w:r>
            <w:r w:rsidRPr="00636696">
              <w:rPr>
                <w:noProof/>
                <w:webHidden/>
              </w:rPr>
              <w:fldChar w:fldCharType="begin"/>
            </w:r>
            <w:r w:rsidR="00636696" w:rsidRPr="00636696">
              <w:rPr>
                <w:noProof/>
                <w:webHidden/>
              </w:rPr>
              <w:instrText xml:space="preserve"> PAGEREF _Toc524445449 \h </w:instrText>
            </w:r>
            <w:r w:rsidRPr="00636696">
              <w:rPr>
                <w:noProof/>
                <w:webHidden/>
              </w:rPr>
            </w:r>
            <w:r w:rsidRPr="00636696">
              <w:rPr>
                <w:noProof/>
                <w:webHidden/>
              </w:rPr>
              <w:fldChar w:fldCharType="separate"/>
            </w:r>
            <w:r w:rsidR="00BE0E94">
              <w:rPr>
                <w:noProof/>
                <w:webHidden/>
              </w:rPr>
              <w:t>137</w:t>
            </w:r>
            <w:r w:rsidRPr="00636696">
              <w:rPr>
                <w:noProof/>
                <w:webHidden/>
              </w:rPr>
              <w:fldChar w:fldCharType="end"/>
            </w:r>
          </w:hyperlink>
        </w:p>
        <w:p w:rsidR="00636696" w:rsidRPr="00636696" w:rsidRDefault="00FB6972" w:rsidP="00636696">
          <w:pPr>
            <w:pStyle w:val="31"/>
            <w:tabs>
              <w:tab w:val="left" w:pos="1760"/>
              <w:tab w:val="right" w:leader="dot" w:pos="10195"/>
            </w:tabs>
            <w:rPr>
              <w:rFonts w:eastAsiaTheme="minorEastAsia"/>
              <w:noProof/>
              <w:lang w:eastAsia="ru-RU"/>
            </w:rPr>
          </w:pPr>
          <w:hyperlink w:anchor="_Toc524445450" w:history="1">
            <w:r w:rsidR="00636696" w:rsidRPr="00636696">
              <w:rPr>
                <w:rStyle w:val="af4"/>
                <w:rFonts w:eastAsia="Times New Roman"/>
                <w:bCs/>
                <w:noProof/>
                <w:lang w:eastAsia="ru-RU"/>
              </w:rPr>
              <w:t>2.10.2.</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noProof/>
                <w:webHidden/>
              </w:rPr>
              <w:tab/>
            </w:r>
            <w:r w:rsidRPr="00636696">
              <w:rPr>
                <w:noProof/>
                <w:webHidden/>
              </w:rPr>
              <w:fldChar w:fldCharType="begin"/>
            </w:r>
            <w:r w:rsidR="00636696" w:rsidRPr="00636696">
              <w:rPr>
                <w:noProof/>
                <w:webHidden/>
              </w:rPr>
              <w:instrText xml:space="preserve"> PAGEREF _Toc524445450 \h </w:instrText>
            </w:r>
            <w:r w:rsidRPr="00636696">
              <w:rPr>
                <w:noProof/>
                <w:webHidden/>
              </w:rPr>
            </w:r>
            <w:r w:rsidRPr="00636696">
              <w:rPr>
                <w:noProof/>
                <w:webHidden/>
              </w:rPr>
              <w:fldChar w:fldCharType="separate"/>
            </w:r>
            <w:r w:rsidR="00BE0E94">
              <w:rPr>
                <w:noProof/>
                <w:webHidden/>
              </w:rPr>
              <w:t>145</w:t>
            </w:r>
            <w:r w:rsidRPr="00636696">
              <w:rPr>
                <w:noProof/>
                <w:webHidden/>
              </w:rPr>
              <w:fldChar w:fldCharType="end"/>
            </w:r>
          </w:hyperlink>
        </w:p>
        <w:p w:rsidR="00636696" w:rsidRPr="00636696" w:rsidRDefault="00FB6972"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1" w:history="1">
            <w:r w:rsidR="00636696" w:rsidRPr="00636696">
              <w:rPr>
                <w:rStyle w:val="af4"/>
                <w:rFonts w:ascii="Times New Roman" w:eastAsia="Times New Roman" w:hAnsi="Times New Roman" w:cs="Times New Roman"/>
                <w:bCs/>
                <w:noProof/>
                <w:sz w:val="28"/>
                <w:szCs w:val="28"/>
                <w:lang w:eastAsia="ru-RU"/>
              </w:rPr>
              <w:t>2.11.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149</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2" w:history="1">
            <w:r w:rsidR="00636696" w:rsidRPr="00636696">
              <w:rPr>
                <w:rStyle w:val="af4"/>
                <w:rFonts w:ascii="Times New Roman" w:eastAsia="Times New Roman" w:hAnsi="Times New Roman" w:cs="Times New Roman"/>
                <w:bCs/>
                <w:noProof/>
                <w:sz w:val="28"/>
                <w:szCs w:val="28"/>
                <w:lang w:eastAsia="ru-RU"/>
              </w:rPr>
              <w:t>2.12.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153</w:t>
            </w:r>
            <w:r w:rsidRPr="00636696">
              <w:rPr>
                <w:rFonts w:ascii="Times New Roman" w:hAnsi="Times New Roman" w:cs="Times New Roman"/>
                <w:noProof/>
                <w:webHidden/>
                <w:sz w:val="28"/>
                <w:szCs w:val="28"/>
              </w:rPr>
              <w:fldChar w:fldCharType="end"/>
            </w:r>
          </w:hyperlink>
        </w:p>
        <w:p w:rsidR="00636696" w:rsidRPr="00636696" w:rsidRDefault="00FB6972"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53" w:history="1">
            <w:r w:rsidR="00636696" w:rsidRPr="00636696">
              <w:rPr>
                <w:rStyle w:val="af4"/>
                <w:rFonts w:ascii="Times New Roman" w:hAnsi="Times New Roman" w:cs="Times New Roman"/>
                <w:noProof/>
                <w:sz w:val="28"/>
                <w:szCs w:val="28"/>
              </w:rPr>
              <w:t>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156</w:t>
            </w:r>
            <w:r w:rsidRPr="00636696">
              <w:rPr>
                <w:rFonts w:ascii="Times New Roman" w:hAnsi="Times New Roman" w:cs="Times New Roman"/>
                <w:noProof/>
                <w:webHidden/>
                <w:sz w:val="28"/>
                <w:szCs w:val="28"/>
              </w:rPr>
              <w:fldChar w:fldCharType="end"/>
            </w:r>
          </w:hyperlink>
        </w:p>
        <w:p w:rsidR="00636696" w:rsidRDefault="00FB6972" w:rsidP="00636696">
          <w:pPr>
            <w:pStyle w:val="22"/>
            <w:tabs>
              <w:tab w:val="right" w:leader="dot" w:pos="10195"/>
            </w:tabs>
            <w:jc w:val="both"/>
            <w:rPr>
              <w:rFonts w:eastAsiaTheme="minorEastAsia"/>
              <w:noProof/>
              <w:lang w:eastAsia="ru-RU"/>
            </w:rPr>
          </w:pPr>
          <w:hyperlink w:anchor="_Toc524445454" w:history="1">
            <w:r w:rsidR="00636696" w:rsidRPr="00636696">
              <w:rPr>
                <w:rStyle w:val="af4"/>
                <w:rFonts w:ascii="Times New Roman" w:hAnsi="Times New Roman" w:cs="Times New Roman"/>
                <w:noProof/>
                <w:sz w:val="28"/>
                <w:szCs w:val="28"/>
              </w:rPr>
              <w:t>ПРИЛОЖЕНИЕ 2. Перечень объектов местного значения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159</w:t>
            </w:r>
            <w:r w:rsidRPr="00636696">
              <w:rPr>
                <w:rFonts w:ascii="Times New Roman" w:hAnsi="Times New Roman" w:cs="Times New Roman"/>
                <w:noProof/>
                <w:webHidden/>
                <w:sz w:val="28"/>
                <w:szCs w:val="28"/>
              </w:rPr>
              <w:fldChar w:fldCharType="end"/>
            </w:r>
          </w:hyperlink>
        </w:p>
        <w:p w:rsidR="004B035C" w:rsidRPr="00394F1F" w:rsidRDefault="00FB6972" w:rsidP="002D3EB5">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2D3EB5">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24445396"/>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разработаны на основании </w:t>
      </w:r>
      <w:r w:rsidR="00423CE7">
        <w:rPr>
          <w:rFonts w:ascii="Times New Roman" w:hAnsi="Times New Roman" w:cs="Times New Roman"/>
          <w:sz w:val="28"/>
          <w:szCs w:val="28"/>
        </w:rPr>
        <w:t xml:space="preserve">              </w:t>
      </w:r>
      <w:r w:rsidRPr="00394F1F">
        <w:rPr>
          <w:rFonts w:ascii="Times New Roman" w:hAnsi="Times New Roman" w:cs="Times New Roman"/>
          <w:sz w:val="28"/>
          <w:szCs w:val="28"/>
        </w:rPr>
        <w:t>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w:t>
      </w:r>
      <w:proofErr w:type="gramEnd"/>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004578C2" w:rsidRPr="00394F1F">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285159"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w:t>
      </w:r>
      <w:r w:rsidR="00423CE7">
        <w:rPr>
          <w:rFonts w:ascii="Times New Roman" w:hAnsi="Times New Roman" w:cs="Times New Roman"/>
          <w:sz w:val="28"/>
          <w:szCs w:val="28"/>
        </w:rPr>
        <w:t>а именно</w:t>
      </w:r>
      <w:r w:rsidRPr="00394F1F">
        <w:rPr>
          <w:rFonts w:ascii="Times New Roman" w:hAnsi="Times New Roman" w:cs="Times New Roman"/>
          <w:sz w:val="28"/>
          <w:szCs w:val="28"/>
        </w:rPr>
        <w:t>:</w:t>
      </w:r>
    </w:p>
    <w:p w:rsidR="00285159" w:rsidRPr="00394F1F" w:rsidRDefault="00423CE7"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w:t>
      </w:r>
      <w:r>
        <w:rPr>
          <w:rFonts w:ascii="Times New Roman" w:hAnsi="Times New Roman" w:cs="Times New Roman"/>
          <w:sz w:val="28"/>
          <w:szCs w:val="28"/>
        </w:rPr>
        <w:t>ами</w:t>
      </w:r>
      <w:r w:rsidRPr="00423CE7">
        <w:rPr>
          <w:rFonts w:ascii="Times New Roman" w:hAnsi="Times New Roman" w:cs="Times New Roman"/>
          <w:sz w:val="28"/>
          <w:szCs w:val="28"/>
        </w:rPr>
        <w:t xml:space="preserve"> инженерной инфраструктуры, в том числе </w:t>
      </w:r>
      <w:proofErr w:type="spellStart"/>
      <w:r w:rsidRPr="00423CE7">
        <w:rPr>
          <w:rFonts w:ascii="Times New Roman" w:hAnsi="Times New Roman" w:cs="Times New Roman"/>
          <w:sz w:val="28"/>
          <w:szCs w:val="28"/>
        </w:rPr>
        <w:t>электр</w:t>
      </w:r>
      <w:proofErr w:type="gramStart"/>
      <w:r w:rsidRPr="00423CE7">
        <w:rPr>
          <w:rFonts w:ascii="Times New Roman" w:hAnsi="Times New Roman" w:cs="Times New Roman"/>
          <w:sz w:val="28"/>
          <w:szCs w:val="28"/>
        </w:rPr>
        <w:t>о</w:t>
      </w:r>
      <w:proofErr w:type="spellEnd"/>
      <w:r w:rsidRPr="00423CE7">
        <w:rPr>
          <w:rFonts w:ascii="Times New Roman" w:hAnsi="Times New Roman" w:cs="Times New Roman"/>
          <w:sz w:val="28"/>
          <w:szCs w:val="28"/>
        </w:rPr>
        <w:t>-</w:t>
      </w:r>
      <w:proofErr w:type="gramEnd"/>
      <w:r w:rsidRPr="00423CE7">
        <w:rPr>
          <w:rFonts w:ascii="Times New Roman" w:hAnsi="Times New Roman" w:cs="Times New Roman"/>
          <w:sz w:val="28"/>
          <w:szCs w:val="28"/>
        </w:rPr>
        <w:t xml:space="preserve">, </w:t>
      </w:r>
      <w:proofErr w:type="spellStart"/>
      <w:r w:rsidRPr="00423CE7">
        <w:rPr>
          <w:rFonts w:ascii="Times New Roman" w:hAnsi="Times New Roman" w:cs="Times New Roman"/>
          <w:sz w:val="28"/>
          <w:szCs w:val="28"/>
        </w:rPr>
        <w:t>газо</w:t>
      </w:r>
      <w:proofErr w:type="spellEnd"/>
      <w:r w:rsidRPr="00423CE7">
        <w:rPr>
          <w:rFonts w:ascii="Times New Roman" w:hAnsi="Times New Roman" w:cs="Times New Roman"/>
          <w:sz w:val="28"/>
          <w:szCs w:val="28"/>
        </w:rPr>
        <w:t>-, тепло- и водоснабжения населения, водоотведения</w:t>
      </w:r>
      <w:r w:rsidR="00285159">
        <w:rPr>
          <w:rFonts w:ascii="Times New Roman" w:hAnsi="Times New Roman" w:cs="Times New Roman"/>
          <w:sz w:val="28"/>
          <w:szCs w:val="28"/>
        </w:rPr>
        <w:t>;</w:t>
      </w:r>
    </w:p>
    <w:p w:rsidR="00D035C3"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автомобильных дорог местного значения</w:t>
      </w:r>
      <w:r w:rsidR="00D035C3" w:rsidRPr="00394F1F">
        <w:rPr>
          <w:rFonts w:ascii="Times New Roman" w:hAnsi="Times New Roman" w:cs="Times New Roman"/>
          <w:sz w:val="28"/>
          <w:szCs w:val="28"/>
        </w:rPr>
        <w:t>;</w:t>
      </w:r>
    </w:p>
    <w:p w:rsidR="00285159"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муниципального жилищного фонда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культурного наследия местного (муниципального) значения поселения</w:t>
      </w:r>
      <w:r>
        <w:rPr>
          <w:rFonts w:ascii="Times New Roman" w:hAnsi="Times New Roman" w:cs="Times New Roman"/>
          <w:sz w:val="28"/>
          <w:szCs w:val="28"/>
        </w:rPr>
        <w:t>;</w:t>
      </w:r>
    </w:p>
    <w:p w:rsidR="00423CE7"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для организации ритуальных услуг и содержания мест захоронения</w:t>
      </w:r>
      <w:r>
        <w:rPr>
          <w:rFonts w:ascii="Times New Roman" w:hAnsi="Times New Roman" w:cs="Times New Roman"/>
          <w:sz w:val="28"/>
          <w:szCs w:val="28"/>
        </w:rPr>
        <w:t>;</w:t>
      </w:r>
    </w:p>
    <w:p w:rsidR="00D035C3"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D035C3" w:rsidRPr="00394F1F">
        <w:rPr>
          <w:rFonts w:ascii="Times New Roman" w:hAnsi="Times New Roman" w:cs="Times New Roman"/>
          <w:sz w:val="28"/>
          <w:szCs w:val="28"/>
        </w:rPr>
        <w:t>.</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394F1F">
        <w:rPr>
          <w:rFonts w:ascii="Times New Roman" w:hAnsi="Times New Roman" w:cs="Times New Roman"/>
          <w:sz w:val="28"/>
          <w:szCs w:val="28"/>
        </w:rPr>
        <w:t xml:space="preserve">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423CE7">
        <w:rPr>
          <w:rFonts w:ascii="Times New Roman" w:hAnsi="Times New Roman" w:cs="Times New Roman"/>
          <w:sz w:val="28"/>
          <w:szCs w:val="28"/>
        </w:rPr>
        <w:t>Брянской</w:t>
      </w:r>
      <w:r w:rsidRPr="00B1635E">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lastRenderedPageBreak/>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4445397"/>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4445398"/>
      <w:r w:rsidRPr="00394F1F">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4445399"/>
      <w:r w:rsidRPr="00394F1F">
        <w:rPr>
          <w:rFonts w:ascii="Times New Roman" w:eastAsia="Times New Roman" w:hAnsi="Times New Roman" w:cs="Times New Roman"/>
          <w:b/>
          <w:bCs/>
          <w:sz w:val="28"/>
          <w:szCs w:val="28"/>
          <w:lang w:eastAsia="ru-RU"/>
        </w:rPr>
        <w:t xml:space="preserve">Объекты местного значения </w:t>
      </w:r>
      <w:bookmarkEnd w:id="13"/>
      <w:r w:rsidR="006326E5" w:rsidRPr="006326E5">
        <w:rPr>
          <w:rFonts w:ascii="Times New Roman" w:eastAsia="Times New Roman" w:hAnsi="Times New Roman" w:cs="Times New Roman"/>
          <w:b/>
          <w:bCs/>
          <w:sz w:val="28"/>
          <w:szCs w:val="28"/>
          <w:lang w:eastAsia="ru-RU"/>
        </w:rPr>
        <w:t xml:space="preserve">сельского поселения, относящиеся к области </w:t>
      </w:r>
      <w:proofErr w:type="spellStart"/>
      <w:r w:rsidR="00DA5B86" w:rsidRPr="00DA5B86">
        <w:rPr>
          <w:rFonts w:ascii="Times New Roman" w:eastAsia="Times New Roman" w:hAnsi="Times New Roman" w:cs="Times New Roman"/>
          <w:b/>
          <w:bCs/>
          <w:sz w:val="28"/>
          <w:szCs w:val="28"/>
          <w:lang w:eastAsia="ru-RU"/>
        </w:rPr>
        <w:t>электр</w:t>
      </w:r>
      <w:proofErr w:type="gramStart"/>
      <w:r w:rsidR="00DA5B86" w:rsidRPr="00DA5B86">
        <w:rPr>
          <w:rFonts w:ascii="Times New Roman" w:eastAsia="Times New Roman" w:hAnsi="Times New Roman" w:cs="Times New Roman"/>
          <w:b/>
          <w:bCs/>
          <w:sz w:val="28"/>
          <w:szCs w:val="28"/>
          <w:lang w:eastAsia="ru-RU"/>
        </w:rPr>
        <w:t>о</w:t>
      </w:r>
      <w:proofErr w:type="spellEnd"/>
      <w:r w:rsidR="00DA5B86" w:rsidRPr="00DA5B86">
        <w:rPr>
          <w:rFonts w:ascii="Times New Roman" w:eastAsia="Times New Roman" w:hAnsi="Times New Roman" w:cs="Times New Roman"/>
          <w:b/>
          <w:bCs/>
          <w:sz w:val="28"/>
          <w:szCs w:val="28"/>
          <w:lang w:eastAsia="ru-RU"/>
        </w:rPr>
        <w:t>-</w:t>
      </w:r>
      <w:proofErr w:type="gramEnd"/>
      <w:r w:rsidR="00DA5B86" w:rsidRPr="00DA5B86">
        <w:rPr>
          <w:rFonts w:ascii="Times New Roman" w:eastAsia="Times New Roman" w:hAnsi="Times New Roman" w:cs="Times New Roman"/>
          <w:b/>
          <w:bCs/>
          <w:sz w:val="28"/>
          <w:szCs w:val="28"/>
          <w:lang w:eastAsia="ru-RU"/>
        </w:rPr>
        <w:t xml:space="preserve">, </w:t>
      </w:r>
      <w:proofErr w:type="spellStart"/>
      <w:r w:rsidR="00DA5B86" w:rsidRPr="00DA5B86">
        <w:rPr>
          <w:rFonts w:ascii="Times New Roman" w:eastAsia="Times New Roman" w:hAnsi="Times New Roman" w:cs="Times New Roman"/>
          <w:b/>
          <w:bCs/>
          <w:sz w:val="28"/>
          <w:szCs w:val="28"/>
          <w:lang w:eastAsia="ru-RU"/>
        </w:rPr>
        <w:t>газо</w:t>
      </w:r>
      <w:proofErr w:type="spellEnd"/>
      <w:r w:rsidR="00DA5B86" w:rsidRPr="00DA5B86">
        <w:rPr>
          <w:rFonts w:ascii="Times New Roman" w:eastAsia="Times New Roman" w:hAnsi="Times New Roman" w:cs="Times New Roman"/>
          <w:b/>
          <w:bCs/>
          <w:sz w:val="28"/>
          <w:szCs w:val="28"/>
          <w:lang w:eastAsia="ru-RU"/>
        </w:rPr>
        <w:t>-, тепло- и водоснабжения населения, водоотведения</w:t>
      </w:r>
      <w:bookmarkEnd w:id="14"/>
    </w:p>
    <w:p w:rsidR="00A3643D" w:rsidRPr="00BA51E4"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4445400"/>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 электро</w:t>
      </w:r>
      <w:r w:rsidRPr="00394F1F">
        <w:rPr>
          <w:rFonts w:ascii="Times New Roman" w:hAnsi="Times New Roman" w:cs="Times New Roman"/>
          <w:b/>
          <w:sz w:val="28"/>
          <w:szCs w:val="28"/>
        </w:rPr>
        <w:t>снабжения</w:t>
      </w:r>
      <w:bookmarkEnd w:id="15"/>
      <w:bookmarkEnd w:id="16"/>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w:t>
            </w:r>
            <w:r w:rsidRPr="00394F1F">
              <w:rPr>
                <w:sz w:val="28"/>
                <w:szCs w:val="28"/>
                <w:lang w:val="ru-RU"/>
              </w:rPr>
              <w:lastRenderedPageBreak/>
              <w:t>ветровые и иные 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w:t>
            </w:r>
            <w:r w:rsidRPr="00394F1F">
              <w:rPr>
                <w:color w:val="000000" w:themeColor="text1"/>
                <w:sz w:val="28"/>
                <w:szCs w:val="28"/>
                <w:lang w:val="ru-RU"/>
              </w:rPr>
              <w:lastRenderedPageBreak/>
              <w:t>понизительных подстанций и переключательных пунктов напряжением до 35 кВ включительно, [1] кв</w:t>
            </w:r>
            <w:proofErr w:type="gramStart"/>
            <w:r w:rsidRPr="00394F1F">
              <w:rPr>
                <w:color w:val="000000" w:themeColor="text1"/>
                <w:sz w:val="28"/>
                <w:szCs w:val="28"/>
                <w:lang w:val="ru-RU"/>
              </w:rPr>
              <w:t>.м</w:t>
            </w:r>
            <w:proofErr w:type="gramEnd"/>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394F1F">
              <w:rPr>
                <w:color w:val="000000" w:themeColor="text1"/>
                <w:sz w:val="28"/>
                <w:szCs w:val="28"/>
                <w:lang w:val="ru-RU"/>
              </w:rPr>
              <w:t>.м</w:t>
            </w:r>
            <w:proofErr w:type="gramEnd"/>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sidR="001322AC">
              <w:rPr>
                <w:sz w:val="28"/>
                <w:szCs w:val="28"/>
                <w:lang w:val="ru-RU"/>
              </w:rPr>
              <w:t xml:space="preserve">                 </w:t>
            </w:r>
            <w:r w:rsidRPr="00394F1F">
              <w:rPr>
                <w:sz w:val="28"/>
                <w:szCs w:val="28"/>
                <w:lang w:val="ru-RU"/>
              </w:rPr>
              <w:t xml:space="preserve">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w:t>
            </w:r>
            <w:proofErr w:type="gramStart"/>
            <w:r w:rsidRPr="00394F1F">
              <w:rPr>
                <w:rFonts w:ascii="Times New Roman" w:hAnsi="Times New Roman" w:cs="Times New Roman"/>
                <w:color w:val="000000" w:themeColor="text1"/>
                <w:sz w:val="28"/>
                <w:szCs w:val="28"/>
              </w:rPr>
              <w:t>ч</w:t>
            </w:r>
            <w:proofErr w:type="gramEnd"/>
            <w:r w:rsidRPr="00394F1F">
              <w:rPr>
                <w:rFonts w:ascii="Times New Roman" w:hAnsi="Times New Roman" w:cs="Times New Roman"/>
                <w:color w:val="000000" w:themeColor="text1"/>
                <w:sz w:val="28"/>
                <w:szCs w:val="28"/>
              </w:rPr>
              <w:t>/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СП 42.13330.201</w:t>
      </w:r>
      <w:r w:rsidR="00BF76E9">
        <w:rPr>
          <w:rFonts w:ascii="Times New Roman" w:hAnsi="Times New Roman" w:cs="Times New Roman"/>
          <w:color w:val="000000"/>
          <w:sz w:val="28"/>
          <w:szCs w:val="28"/>
        </w:rPr>
        <w:t>6</w:t>
      </w:r>
      <w:r w:rsidR="009907AC" w:rsidRPr="00FF5213">
        <w:rPr>
          <w:rFonts w:ascii="Times New Roman" w:hAnsi="Times New Roman" w:cs="Times New Roman"/>
          <w:color w:val="000000"/>
          <w:sz w:val="28"/>
          <w:szCs w:val="28"/>
        </w:rPr>
        <w:t xml:space="preserve">.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8745A5">
        <w:rPr>
          <w:rFonts w:ascii="Times New Roman" w:hAnsi="Times New Roman" w:cs="Times New Roman"/>
          <w:sz w:val="28"/>
          <w:szCs w:val="28"/>
        </w:rPr>
        <w:t>к</w:t>
      </w:r>
      <w:proofErr w:type="gramEnd"/>
      <w:r w:rsidRPr="008745A5">
        <w:rPr>
          <w:rFonts w:ascii="Times New Roman" w:hAnsi="Times New Roman" w:cs="Times New Roman"/>
          <w:sz w:val="28"/>
          <w:szCs w:val="28"/>
        </w:rPr>
        <w:t xml:space="preserve">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вновь проектируемых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Санитарные разрывы от крайних проводов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до границ территорий садоводческих (дачных) объединений принимаются</w:t>
      </w:r>
      <w:r w:rsidR="00BF76E9">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AD470A">
        <w:rPr>
          <w:rFonts w:ascii="Times New Roman" w:hAnsi="Times New Roman" w:cs="Times New Roman"/>
          <w:sz w:val="28"/>
          <w:szCs w:val="28"/>
        </w:rPr>
        <w:t>, следует принимать</w:t>
      </w:r>
      <w:r w:rsidR="00AD470A" w:rsidRPr="008745A5">
        <w:rPr>
          <w:rFonts w:ascii="Times New Roman" w:hAnsi="Times New Roman" w:cs="Times New Roman"/>
          <w:sz w:val="28"/>
          <w:szCs w:val="28"/>
        </w:rPr>
        <w:t xml:space="preserve"> </w:t>
      </w:r>
      <w:r w:rsidRPr="008745A5">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524445401"/>
      <w:r w:rsidRPr="00394F1F">
        <w:rPr>
          <w:rFonts w:ascii="Times New Roman" w:hAnsi="Times New Roman" w:cs="Times New Roman"/>
          <w:b/>
          <w:color w:val="000000" w:themeColor="text1"/>
          <w:sz w:val="28"/>
          <w:szCs w:val="28"/>
        </w:rPr>
        <w:t>Объекты местного значения сельского поселения</w:t>
      </w:r>
      <w:r w:rsidR="006326E5">
        <w:rPr>
          <w:rFonts w:ascii="Times New Roman" w:hAnsi="Times New Roman" w:cs="Times New Roman"/>
          <w:b/>
          <w:color w:val="000000" w:themeColor="text1"/>
          <w:sz w:val="28"/>
          <w:szCs w:val="28"/>
        </w:rPr>
        <w:t>,</w:t>
      </w:r>
      <w:r w:rsidRPr="00394F1F">
        <w:rPr>
          <w:rFonts w:ascii="Times New Roman" w:hAnsi="Times New Roman" w:cs="Times New Roman"/>
          <w:b/>
          <w:color w:val="000000" w:themeColor="text1"/>
          <w:sz w:val="28"/>
          <w:szCs w:val="28"/>
        </w:rPr>
        <w:t xml:space="preserve"> </w:t>
      </w:r>
      <w:r w:rsidR="006326E5" w:rsidRPr="006326E5">
        <w:rPr>
          <w:rFonts w:ascii="Times New Roman" w:hAnsi="Times New Roman" w:cs="Times New Roman"/>
          <w:b/>
          <w:color w:val="000000" w:themeColor="text1"/>
          <w:sz w:val="28"/>
          <w:szCs w:val="28"/>
        </w:rPr>
        <w:t>относящиеся к области</w:t>
      </w:r>
      <w:r w:rsidR="006326E5" w:rsidRPr="00394F1F">
        <w:rPr>
          <w:rFonts w:ascii="Times New Roman" w:hAnsi="Times New Roman" w:cs="Times New Roman"/>
          <w:b/>
          <w:color w:val="000000" w:themeColor="text1"/>
          <w:sz w:val="28"/>
          <w:szCs w:val="28"/>
        </w:rPr>
        <w:t xml:space="preserve"> </w:t>
      </w:r>
      <w:r w:rsidRPr="00394F1F">
        <w:rPr>
          <w:rFonts w:ascii="Times New Roman" w:hAnsi="Times New Roman" w:cs="Times New Roman"/>
          <w:b/>
          <w:color w:val="000000" w:themeColor="text1"/>
          <w:sz w:val="28"/>
          <w:szCs w:val="28"/>
        </w:rPr>
        <w:t>газоснабжения</w:t>
      </w:r>
      <w:bookmarkEnd w:id="17"/>
      <w:bookmarkEnd w:id="18"/>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AD470A">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w:t>
            </w:r>
            <w:proofErr w:type="gramStart"/>
            <w:r w:rsidRPr="00394F1F">
              <w:rPr>
                <w:sz w:val="28"/>
                <w:szCs w:val="28"/>
                <w:lang w:val="ru-RU"/>
              </w:rPr>
              <w:t>.м</w:t>
            </w:r>
            <w:proofErr w:type="gramEnd"/>
            <w:r w:rsidRPr="00394F1F">
              <w:rPr>
                <w:sz w:val="28"/>
                <w:szCs w:val="28"/>
                <w:lang w:val="ru-RU"/>
              </w:rPr>
              <w:t xml:space="preserve"> на человека в год</w:t>
            </w: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180</w:t>
            </w:r>
            <w:r w:rsidR="000D3171">
              <w:rPr>
                <w:rFonts w:ascii="Times New Roman" w:hAnsi="Times New Roman" w:cs="Times New Roman"/>
                <w:sz w:val="28"/>
                <w:szCs w:val="28"/>
              </w:rPr>
              <w:t xml:space="preserve"> (220 в сельской местности)</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3"/>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D3171">
        <w:rPr>
          <w:sz w:val="28"/>
          <w:szCs w:val="28"/>
          <w:lang w:val="ru-RU"/>
        </w:rPr>
        <w:t>топливопотребления</w:t>
      </w:r>
      <w:proofErr w:type="spellEnd"/>
      <w:r w:rsidRPr="000D3171">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0D3171" w:rsidRPr="000D3171" w:rsidRDefault="000D3171" w:rsidP="000D3171">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lastRenderedPageBreak/>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083AF0">
              <w:rPr>
                <w:rFonts w:ascii="Times New Roman" w:hAnsi="Times New Roman" w:cs="Times New Roman"/>
                <w:sz w:val="28"/>
                <w:szCs w:val="28"/>
              </w:rPr>
              <w:t>I</w:t>
            </w:r>
            <w:proofErr w:type="gramEnd"/>
            <w:r w:rsidRPr="00083AF0">
              <w:rPr>
                <w:rFonts w:ascii="Times New Roman" w:hAnsi="Times New Roman" w:cs="Times New Roman"/>
                <w:sz w:val="28"/>
                <w:szCs w:val="28"/>
              </w:rPr>
              <w:t>а</w:t>
            </w:r>
            <w:proofErr w:type="spellEnd"/>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lastRenderedPageBreak/>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 </w:t>
      </w:r>
      <w:proofErr w:type="gramStart"/>
      <w:r w:rsidRPr="00083AF0">
        <w:rPr>
          <w:rFonts w:ascii="Times New Roman" w:hAnsi="Times New Roman" w:cs="Times New Roman"/>
          <w:sz w:val="28"/>
          <w:szCs w:val="28"/>
        </w:rPr>
        <w:t>встроенными</w:t>
      </w:r>
      <w:proofErr w:type="gramEnd"/>
      <w:r w:rsidRPr="00083AF0">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083AF0">
        <w:rPr>
          <w:rFonts w:ascii="Times New Roman" w:hAnsi="Times New Roman" w:cs="Times New Roman"/>
          <w:sz w:val="28"/>
          <w:szCs w:val="28"/>
        </w:rPr>
        <w:t>0</w:t>
      </w:r>
      <w:proofErr w:type="gramEnd"/>
      <w:r w:rsidRPr="00083AF0">
        <w:rPr>
          <w:rFonts w:ascii="Times New Roman" w:hAnsi="Times New Roman" w:cs="Times New Roman"/>
          <w:sz w:val="28"/>
          <w:szCs w:val="28"/>
        </w:rPr>
        <w:t xml:space="preserve">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w:t>
      </w:r>
      <w:proofErr w:type="gramStart"/>
      <w:r w:rsidRPr="00083AF0">
        <w:rPr>
          <w:rFonts w:ascii="Times New Roman" w:hAnsi="Times New Roman" w:cs="Times New Roman"/>
          <w:sz w:val="28"/>
          <w:szCs w:val="28"/>
        </w:rPr>
        <w:t>стоящими</w:t>
      </w:r>
      <w:proofErr w:type="gramEnd"/>
      <w:r w:rsidRPr="00083AF0">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083AF0">
        <w:rPr>
          <w:rFonts w:eastAsiaTheme="minorHAnsi"/>
          <w:sz w:val="28"/>
          <w:szCs w:val="28"/>
          <w:lang w:eastAsia="en-US"/>
        </w:rPr>
        <w:t>менее указанных</w:t>
      </w:r>
      <w:proofErr w:type="gramEnd"/>
      <w:r w:rsidRPr="00083AF0">
        <w:rPr>
          <w:rFonts w:eastAsiaTheme="minorHAnsi"/>
          <w:sz w:val="28"/>
          <w:szCs w:val="28"/>
          <w:lang w:eastAsia="en-US"/>
        </w:rPr>
        <w:t xml:space="preserve">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6326E5" w:rsidRPr="00083AF0"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lastRenderedPageBreak/>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Расстояния 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083AF0">
        <w:rPr>
          <w:rFonts w:ascii="Times New Roman" w:hAnsi="Times New Roman" w:cs="Times New Roman"/>
          <w:sz w:val="28"/>
          <w:szCs w:val="28"/>
        </w:rPr>
        <w:t>менее указанного</w:t>
      </w:r>
      <w:proofErr w:type="gramEnd"/>
      <w:r w:rsidRPr="00083AF0">
        <w:rPr>
          <w:rFonts w:ascii="Times New Roman" w:hAnsi="Times New Roman" w:cs="Times New Roman"/>
          <w:sz w:val="28"/>
          <w:szCs w:val="28"/>
        </w:rPr>
        <w:t xml:space="preserve"> в п. 6.3.5 СП 62.13330.2011.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w:t>
      </w:r>
      <w:r w:rsidRPr="00083AF0">
        <w:rPr>
          <w:rFonts w:ascii="Times New Roman" w:hAnsi="Times New Roman" w:cs="Times New Roman"/>
          <w:sz w:val="28"/>
          <w:szCs w:val="28"/>
        </w:rPr>
        <w:lastRenderedPageBreak/>
        <w:t>пределах их ограждений, следует принимать в соответствии с СП 42.13330.201</w:t>
      </w:r>
      <w:r w:rsidR="00BF76E9">
        <w:rPr>
          <w:rFonts w:ascii="Times New Roman" w:hAnsi="Times New Roman" w:cs="Times New Roman"/>
          <w:sz w:val="28"/>
          <w:szCs w:val="28"/>
        </w:rPr>
        <w:t>6</w:t>
      </w:r>
      <w:r w:rsidRPr="00083AF0">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083AF0">
        <w:rPr>
          <w:rFonts w:ascii="Times New Roman" w:hAnsi="Times New Roman" w:cs="Times New Roman"/>
          <w:sz w:val="28"/>
          <w:szCs w:val="28"/>
        </w:rPr>
        <w:t xml:space="preserve"> В</w:t>
      </w:r>
      <w:proofErr w:type="gramEnd"/>
      <w:r w:rsidRPr="00083AF0">
        <w:rPr>
          <w:rFonts w:ascii="Times New Roman" w:hAnsi="Times New Roman" w:cs="Times New Roman"/>
          <w:sz w:val="28"/>
          <w:szCs w:val="28"/>
        </w:rPr>
        <w:t xml:space="preserve"> СП 62.13330.2011.</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083AF0">
        <w:rPr>
          <w:rFonts w:ascii="Times New Roman" w:hAnsi="Times New Roman" w:cs="Times New Roman"/>
          <w:sz w:val="28"/>
          <w:szCs w:val="28"/>
        </w:rPr>
        <w:t xml:space="preserve"> Б</w:t>
      </w:r>
      <w:proofErr w:type="gramEnd"/>
      <w:r w:rsidRPr="00083AF0">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4445402"/>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теплоснабжения</w:t>
      </w:r>
      <w:bookmarkEnd w:id="19"/>
      <w:bookmarkEnd w:id="20"/>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46449E">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46449E">
        <w:rPr>
          <w:rFonts w:ascii="Times New Roman" w:hAnsi="Times New Roman" w:cs="Times New Roman"/>
          <w:sz w:val="28"/>
          <w:szCs w:val="28"/>
        </w:rPr>
        <w:t>крышная</w:t>
      </w:r>
      <w:proofErr w:type="spellEnd"/>
      <w:r w:rsidRPr="0046449E">
        <w:rPr>
          <w:rFonts w:ascii="Times New Roman" w:hAnsi="Times New Roman" w:cs="Times New Roman"/>
          <w:sz w:val="28"/>
          <w:szCs w:val="28"/>
        </w:rPr>
        <w:t xml:space="preserve"> котельная.</w:t>
      </w:r>
      <w:proofErr w:type="gramEnd"/>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7"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w:t>
      </w:r>
      <w:proofErr w:type="gramStart"/>
      <w:r w:rsidRPr="0073208A">
        <w:rPr>
          <w:rFonts w:ascii="Times New Roman" w:hAnsi="Times New Roman" w:cs="Times New Roman"/>
          <w:sz w:val="28"/>
          <w:szCs w:val="28"/>
        </w:rPr>
        <w:t xml:space="preserve">Актуализированная редакция </w:t>
      </w:r>
      <w:proofErr w:type="spellStart"/>
      <w:r w:rsidRPr="0073208A">
        <w:rPr>
          <w:rFonts w:ascii="Times New Roman" w:hAnsi="Times New Roman" w:cs="Times New Roman"/>
          <w:sz w:val="28"/>
          <w:szCs w:val="28"/>
        </w:rPr>
        <w:t>СНиП</w:t>
      </w:r>
      <w:proofErr w:type="spellEnd"/>
      <w:r w:rsidRPr="0073208A">
        <w:rPr>
          <w:rFonts w:ascii="Times New Roman" w:hAnsi="Times New Roman" w:cs="Times New Roman"/>
          <w:sz w:val="28"/>
          <w:szCs w:val="28"/>
        </w:rPr>
        <w:t xml:space="preserve"> 41-02-003» к тепловым сетям централизованного </w:t>
      </w:r>
      <w:r w:rsidRPr="0073208A">
        <w:rPr>
          <w:rFonts w:ascii="Times New Roman" w:hAnsi="Times New Roman" w:cs="Times New Roman"/>
          <w:sz w:val="28"/>
          <w:szCs w:val="28"/>
        </w:rPr>
        <w:lastRenderedPageBreak/>
        <w:t>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73208A">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3208A">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73208A">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w:t>
            </w:r>
            <w:proofErr w:type="spellEnd"/>
            <w:r w:rsidRPr="00394F1F">
              <w:rPr>
                <w:rFonts w:ascii="Times New Roman" w:hAnsi="Times New Roman" w:cs="Times New Roman"/>
                <w:sz w:val="28"/>
                <w:szCs w:val="28"/>
              </w:rPr>
              <w:t xml:space="preserve"> котельных, Гкал/</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 xml:space="preserve">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на </w:t>
            </w:r>
            <w:proofErr w:type="spellStart"/>
            <w:r w:rsidRPr="00394F1F">
              <w:rPr>
                <w:rFonts w:ascii="Times New Roman" w:hAnsi="Times New Roman" w:cs="Times New Roman"/>
                <w:sz w:val="28"/>
                <w:szCs w:val="28"/>
              </w:rPr>
              <w:t>газомазутном</w:t>
            </w:r>
            <w:proofErr w:type="spellEnd"/>
            <w:r w:rsidRPr="00394F1F">
              <w:rPr>
                <w:rFonts w:ascii="Times New Roman" w:hAnsi="Times New Roman" w:cs="Times New Roman"/>
                <w:sz w:val="28"/>
                <w:szCs w:val="28"/>
              </w:rPr>
              <w:t xml:space="preserve">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8">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Pr>
          <w:rFonts w:ascii="Times New Roman" w:hAnsi="Times New Roman" w:cs="Times New Roman"/>
          <w:sz w:val="28"/>
          <w:szCs w:val="28"/>
        </w:rPr>
        <w:t xml:space="preserve">                </w:t>
      </w:r>
      <w:proofErr w:type="spellStart"/>
      <w:r w:rsidRPr="004817BE">
        <w:rPr>
          <w:rFonts w:ascii="Times New Roman" w:hAnsi="Times New Roman" w:cs="Times New Roman"/>
          <w:sz w:val="28"/>
          <w:szCs w:val="28"/>
        </w:rPr>
        <w:t>СанПиН</w:t>
      </w:r>
      <w:proofErr w:type="spellEnd"/>
      <w:r w:rsidRPr="004817BE">
        <w:rPr>
          <w:rFonts w:ascii="Times New Roman" w:hAnsi="Times New Roman" w:cs="Times New Roman"/>
          <w:sz w:val="28"/>
          <w:szCs w:val="28"/>
        </w:rPr>
        <w:t xml:space="preserve">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w:t>
      </w:r>
      <w:proofErr w:type="spellStart"/>
      <w:r w:rsidRPr="004817BE">
        <w:rPr>
          <w:rFonts w:ascii="Times New Roman" w:hAnsi="Times New Roman" w:cs="Times New Roman"/>
          <w:sz w:val="28"/>
          <w:szCs w:val="28"/>
        </w:rPr>
        <w:t>золоотвалов</w:t>
      </w:r>
      <w:proofErr w:type="spellEnd"/>
      <w:r w:rsidRPr="004817BE">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4817BE">
        <w:rPr>
          <w:rFonts w:ascii="Times New Roman" w:hAnsi="Times New Roman" w:cs="Times New Roman"/>
          <w:sz w:val="28"/>
          <w:szCs w:val="28"/>
        </w:rPr>
        <w:t>приквартирными</w:t>
      </w:r>
      <w:proofErr w:type="spellEnd"/>
      <w:r w:rsidRPr="004817BE">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4817BE" w:rsidRDefault="004817BE" w:rsidP="004817BE">
      <w:pPr>
        <w:spacing w:line="240" w:lineRule="auto"/>
        <w:ind w:firstLine="709"/>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4817BE">
        <w:rPr>
          <w:rFonts w:ascii="Times New Roman" w:hAnsi="Times New Roman" w:cs="Times New Roman"/>
          <w:sz w:val="28"/>
          <w:szCs w:val="28"/>
        </w:rPr>
        <w:t>крышные</w:t>
      </w:r>
      <w:proofErr w:type="spellEnd"/>
      <w:r w:rsidRPr="004817BE">
        <w:rPr>
          <w:rFonts w:ascii="Times New Roman" w:hAnsi="Times New Roman" w:cs="Times New Roman"/>
          <w:sz w:val="28"/>
          <w:szCs w:val="28"/>
        </w:rPr>
        <w:t>).</w:t>
      </w:r>
      <w:proofErr w:type="gramEnd"/>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Для </w:t>
      </w:r>
      <w:proofErr w:type="spellStart"/>
      <w:r w:rsidRPr="004817BE">
        <w:rPr>
          <w:rFonts w:ascii="Times New Roman" w:hAnsi="Times New Roman" w:cs="Times New Roman"/>
          <w:sz w:val="28"/>
          <w:szCs w:val="28"/>
        </w:rPr>
        <w:t>крышных</w:t>
      </w:r>
      <w:proofErr w:type="spellEnd"/>
      <w:r w:rsidRPr="004817BE">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Default="006326E5" w:rsidP="004D163A">
      <w:pPr>
        <w:spacing w:after="0" w:line="240" w:lineRule="auto"/>
        <w:rPr>
          <w:rFonts w:ascii="Times New Roman" w:hAnsi="Times New Roman" w:cs="Times New Roman"/>
          <w:sz w:val="28"/>
          <w:szCs w:val="28"/>
        </w:rPr>
      </w:pPr>
    </w:p>
    <w:p w:rsidR="00DA5B86" w:rsidRDefault="00DA5B86" w:rsidP="004D163A">
      <w:pPr>
        <w:spacing w:after="0" w:line="240" w:lineRule="auto"/>
        <w:rPr>
          <w:rFonts w:ascii="Times New Roman" w:hAnsi="Times New Roman" w:cs="Times New Roman"/>
          <w:sz w:val="28"/>
          <w:szCs w:val="28"/>
        </w:rPr>
      </w:pPr>
    </w:p>
    <w:p w:rsidR="00DA5B86" w:rsidRPr="00394F1F" w:rsidRDefault="00DA5B86"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4445403"/>
      <w:r w:rsidRPr="00394F1F">
        <w:rPr>
          <w:rFonts w:ascii="Times New Roman" w:hAnsi="Times New Roman" w:cs="Times New Roman"/>
          <w:b/>
          <w:sz w:val="28"/>
          <w:szCs w:val="28"/>
        </w:rPr>
        <w:lastRenderedPageBreak/>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водоснабжения</w:t>
      </w:r>
      <w:bookmarkEnd w:id="21"/>
      <w:bookmarkEnd w:id="22"/>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тыс. куб. м/</w:t>
            </w:r>
            <w:proofErr w:type="spellStart"/>
            <w:r w:rsidRPr="00394F1F">
              <w:rPr>
                <w:rFonts w:ascii="Times New Roman" w:hAnsi="Times New Roman" w:cs="Times New Roman"/>
                <w:sz w:val="28"/>
                <w:szCs w:val="28"/>
              </w:rPr>
              <w:t>сут</w:t>
            </w:r>
            <w:proofErr w:type="spellEnd"/>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proofErr w:type="gramStart"/>
            <w:r w:rsidR="003C0341" w:rsidRPr="003C0341">
              <w:rPr>
                <w:rFonts w:ascii="Times New Roman" w:hAnsi="Times New Roman" w:cs="Times New Roman"/>
                <w:sz w:val="28"/>
                <w:szCs w:val="28"/>
              </w:rPr>
              <w:t>л</w:t>
            </w:r>
            <w:proofErr w:type="gramEnd"/>
            <w:r w:rsidR="003C0341" w:rsidRPr="003C0341">
              <w:rPr>
                <w:rFonts w:ascii="Times New Roman" w:hAnsi="Times New Roman" w:cs="Times New Roman"/>
                <w:sz w:val="28"/>
                <w:szCs w:val="28"/>
              </w:rPr>
              <w:t>/</w:t>
            </w:r>
            <w:proofErr w:type="spellStart"/>
            <w:r w:rsidR="003C0341" w:rsidRPr="003C0341">
              <w:rPr>
                <w:rFonts w:ascii="Times New Roman" w:hAnsi="Times New Roman" w:cs="Times New Roman"/>
                <w:sz w:val="28"/>
                <w:szCs w:val="28"/>
              </w:rPr>
              <w:t>сут</w:t>
            </w:r>
            <w:proofErr w:type="spellEnd"/>
            <w:r w:rsidR="003C0341" w:rsidRPr="003C0341">
              <w:rPr>
                <w:rFonts w:ascii="Times New Roman" w:hAnsi="Times New Roman" w:cs="Times New Roman"/>
                <w:sz w:val="28"/>
                <w:szCs w:val="28"/>
              </w:rPr>
              <w:t xml:space="preserve">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EE6E1B">
      <w:pPr>
        <w:pStyle w:val="ac"/>
        <w:numPr>
          <w:ilvl w:val="0"/>
          <w:numId w:val="48"/>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Pr="00DB2005"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3C0341">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30.13330.201</w:t>
      </w:r>
      <w:r w:rsidR="00DB2005">
        <w:rPr>
          <w:rFonts w:ascii="Times New Roman" w:hAnsi="Times New Roman" w:cs="Times New Roman"/>
          <w:sz w:val="28"/>
          <w:szCs w:val="28"/>
          <w:shd w:val="clear" w:color="auto" w:fill="FFFFFF"/>
        </w:rPr>
        <w:t>6</w:t>
      </w:r>
      <w:r w:rsidRPr="003C0341">
        <w:rPr>
          <w:rFonts w:ascii="Times New Roman" w:hAnsi="Times New Roman" w:cs="Times New Roman"/>
          <w:sz w:val="28"/>
          <w:szCs w:val="28"/>
          <w:shd w:val="clear" w:color="auto" w:fill="FFFFFF"/>
        </w:rPr>
        <w:t xml:space="preserve"> «Внутренний водопровод и </w:t>
      </w:r>
      <w:r w:rsidRPr="00DB2005">
        <w:rPr>
          <w:rFonts w:ascii="Times New Roman" w:hAnsi="Times New Roman" w:cs="Times New Roman"/>
          <w:bCs/>
          <w:sz w:val="28"/>
          <w:szCs w:val="28"/>
          <w:shd w:val="clear" w:color="auto" w:fill="FFFFFF"/>
        </w:rPr>
        <w:t xml:space="preserve">канализация зданий. Актуализированная редакция </w:t>
      </w:r>
      <w:proofErr w:type="spellStart"/>
      <w:r w:rsidRPr="00DB2005">
        <w:rPr>
          <w:rFonts w:ascii="Times New Roman" w:hAnsi="Times New Roman" w:cs="Times New Roman"/>
          <w:bCs/>
          <w:sz w:val="28"/>
          <w:szCs w:val="28"/>
          <w:shd w:val="clear" w:color="auto" w:fill="FFFFFF"/>
        </w:rPr>
        <w:t>СНиП</w:t>
      </w:r>
      <w:proofErr w:type="spellEnd"/>
      <w:r w:rsidRPr="00DB2005">
        <w:rPr>
          <w:rFonts w:ascii="Times New Roman" w:hAnsi="Times New Roman" w:cs="Times New Roman"/>
          <w:bCs/>
          <w:sz w:val="28"/>
          <w:szCs w:val="28"/>
          <w:shd w:val="clear" w:color="auto" w:fill="FFFFFF"/>
        </w:rPr>
        <w:t xml:space="preserve"> 2.04.01-85*»</w:t>
      </w:r>
      <w:r w:rsidRPr="003C0341">
        <w:rPr>
          <w:rFonts w:ascii="Times New Roman" w:hAnsi="Times New Roman" w:cs="Times New Roman"/>
          <w:bCs/>
          <w:sz w:val="28"/>
          <w:szCs w:val="28"/>
          <w:shd w:val="clear" w:color="auto" w:fill="FFFFFF"/>
        </w:rPr>
        <w:t>.</w:t>
      </w:r>
      <w:r w:rsidRPr="00DB2005">
        <w:rPr>
          <w:rFonts w:ascii="Times New Roman" w:hAnsi="Times New Roman" w:cs="Times New Roman"/>
          <w:bCs/>
          <w:sz w:val="28"/>
          <w:szCs w:val="28"/>
          <w:shd w:val="clear" w:color="auto" w:fill="FFFFFF"/>
        </w:rPr>
        <w:t xml:space="preserve"> </w:t>
      </w:r>
    </w:p>
    <w:p w:rsidR="00643D32" w:rsidRPr="00DB2005" w:rsidRDefault="001F7467" w:rsidP="00643D32">
      <w:pPr>
        <w:autoSpaceDE w:val="0"/>
        <w:autoSpaceDN w:val="0"/>
        <w:adjustRightInd w:val="0"/>
        <w:spacing w:line="238" w:lineRule="auto"/>
        <w:ind w:firstLine="709"/>
        <w:rPr>
          <w:rFonts w:ascii="Times New Roman" w:hAnsi="Times New Roman" w:cs="Times New Roman"/>
          <w:bCs/>
          <w:sz w:val="28"/>
          <w:szCs w:val="28"/>
          <w:shd w:val="clear" w:color="auto" w:fill="FFFFFF"/>
        </w:rPr>
      </w:pPr>
      <w:proofErr w:type="gramStart"/>
      <w:r w:rsidRPr="00DB2005">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w:t>
      </w:r>
      <w:r w:rsidR="00643D32" w:rsidRPr="00DB2005">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Pr>
          <w:rFonts w:ascii="Times New Roman" w:hAnsi="Times New Roman" w:cs="Times New Roman"/>
          <w:bCs/>
          <w:sz w:val="28"/>
          <w:szCs w:val="28"/>
          <w:shd w:val="clear" w:color="auto" w:fill="FFFFFF"/>
        </w:rPr>
        <w:t>6</w:t>
      </w:r>
      <w:r w:rsidR="00643D32" w:rsidRPr="00DB2005">
        <w:rPr>
          <w:rFonts w:ascii="Times New Roman" w:hAnsi="Times New Roman" w:cs="Times New Roman"/>
          <w:bCs/>
          <w:sz w:val="28"/>
          <w:szCs w:val="28"/>
          <w:shd w:val="clear" w:color="auto" w:fill="FFFFFF"/>
        </w:rPr>
        <w:t>,</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60.13330.2012 и</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124.13330.2012.</w:t>
      </w:r>
      <w:proofErr w:type="gramEnd"/>
    </w:p>
    <w:p w:rsidR="001F7467" w:rsidRPr="00E42804" w:rsidRDefault="001F7467"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 xml:space="preserve"> «Внутренний водопровод и канализация зданий. </w:t>
      </w:r>
      <w:proofErr w:type="gramStart"/>
      <w:r w:rsidRPr="00EF44B5">
        <w:rPr>
          <w:rFonts w:ascii="Times New Roman" w:hAnsi="Times New Roman" w:cs="Times New Roman"/>
          <w:bCs/>
          <w:sz w:val="28"/>
          <w:szCs w:val="28"/>
          <w:shd w:val="clear" w:color="auto" w:fill="FFFFFF"/>
        </w:rPr>
        <w:t xml:space="preserve">Актуализированная редакция </w:t>
      </w:r>
      <w:proofErr w:type="spellStart"/>
      <w:r w:rsidRPr="00EF44B5">
        <w:rPr>
          <w:rFonts w:ascii="Times New Roman" w:hAnsi="Times New Roman" w:cs="Times New Roman"/>
          <w:bCs/>
          <w:sz w:val="28"/>
          <w:szCs w:val="28"/>
          <w:shd w:val="clear" w:color="auto" w:fill="FFFFFF"/>
        </w:rPr>
        <w:t>СНиП</w:t>
      </w:r>
      <w:proofErr w:type="spellEnd"/>
      <w:r w:rsidRPr="00EF44B5">
        <w:rPr>
          <w:rFonts w:ascii="Times New Roman" w:hAnsi="Times New Roman" w:cs="Times New Roman"/>
          <w:bCs/>
          <w:sz w:val="28"/>
          <w:szCs w:val="28"/>
          <w:shd w:val="clear" w:color="auto" w:fill="FFFFFF"/>
        </w:rPr>
        <w:t xml:space="preserve"> 2.04.01-85*»). </w:t>
      </w:r>
      <w:proofErr w:type="gramEnd"/>
    </w:p>
    <w:p w:rsidR="00E42804" w:rsidRPr="00EF44B5"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8259BE">
        <w:rPr>
          <w:rFonts w:ascii="Times New Roman" w:hAnsi="Times New Roman" w:cs="Times New Roman"/>
          <w:sz w:val="28"/>
          <w:szCs w:val="28"/>
        </w:rPr>
        <w:t>быть</w:t>
      </w:r>
      <w:proofErr w:type="gramEnd"/>
      <w:r w:rsidRPr="008259BE">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8259BE">
        <w:rPr>
          <w:rFonts w:ascii="Times New Roman" w:hAnsi="Times New Roman" w:cs="Times New Roman"/>
          <w:sz w:val="28"/>
          <w:szCs w:val="28"/>
        </w:rPr>
        <w:t>Роспотребнадзора</w:t>
      </w:r>
      <w:proofErr w:type="spellEnd"/>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8259BE">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8259BE">
        <w:rPr>
          <w:rFonts w:ascii="Times New Roman" w:hAnsi="Times New Roman" w:cs="Times New Roman"/>
          <w:sz w:val="28"/>
          <w:szCs w:val="28"/>
        </w:rPr>
        <w:t>подрусловые</w:t>
      </w:r>
      <w:proofErr w:type="spellEnd"/>
      <w:r w:rsidRPr="008259BE">
        <w:rPr>
          <w:rFonts w:ascii="Times New Roman" w:hAnsi="Times New Roman" w:cs="Times New Roman"/>
          <w:sz w:val="28"/>
          <w:szCs w:val="28"/>
        </w:rPr>
        <w:t xml:space="preserve"> и другие воды).</w:t>
      </w:r>
      <w:proofErr w:type="gramEnd"/>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8259BE">
        <w:rPr>
          <w:rFonts w:ascii="Times New Roman" w:hAnsi="Times New Roman" w:cs="Times New Roman"/>
          <w:sz w:val="28"/>
          <w:szCs w:val="28"/>
        </w:rPr>
        <w:t>теплоутилизаторы</w:t>
      </w:r>
      <w:proofErr w:type="spellEnd"/>
      <w:r w:rsidRPr="008259BE">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Водопроводные сети проектируются </w:t>
      </w:r>
      <w:proofErr w:type="gramStart"/>
      <w:r w:rsidRPr="008259BE">
        <w:rPr>
          <w:rFonts w:ascii="Times New Roman" w:hAnsi="Times New Roman" w:cs="Times New Roman"/>
          <w:sz w:val="28"/>
          <w:szCs w:val="28"/>
        </w:rPr>
        <w:t>кольцевыми</w:t>
      </w:r>
      <w:proofErr w:type="gramEnd"/>
      <w:r w:rsidRPr="008259BE">
        <w:rPr>
          <w:rFonts w:ascii="Times New Roman" w:hAnsi="Times New Roman" w:cs="Times New Roman"/>
          <w:sz w:val="28"/>
          <w:szCs w:val="28"/>
        </w:rPr>
        <w:t>.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8259BE">
        <w:rPr>
          <w:rFonts w:ascii="Times New Roman" w:hAnsi="Times New Roman" w:cs="Times New Roman"/>
          <w:sz w:val="28"/>
          <w:szCs w:val="28"/>
        </w:rPr>
        <w:t>2</w:t>
      </w:r>
      <w:proofErr w:type="gramEnd"/>
      <w:r w:rsidRPr="008259BE">
        <w:rPr>
          <w:rFonts w:ascii="Times New Roman" w:hAnsi="Times New Roman" w:cs="Times New Roman"/>
          <w:sz w:val="28"/>
          <w:szCs w:val="28"/>
        </w:rPr>
        <w:t xml:space="preserve">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8259BE">
        <w:rPr>
          <w:rFonts w:ascii="Times New Roman" w:hAnsi="Times New Roman" w:cs="Times New Roman"/>
          <w:sz w:val="28"/>
          <w:szCs w:val="28"/>
        </w:rPr>
        <w:t>непитьевого</w:t>
      </w:r>
      <w:proofErr w:type="spellEnd"/>
      <w:r w:rsidRPr="008259BE">
        <w:rPr>
          <w:rFonts w:ascii="Times New Roman" w:hAnsi="Times New Roman" w:cs="Times New Roman"/>
          <w:sz w:val="28"/>
          <w:szCs w:val="28"/>
        </w:rPr>
        <w:t xml:space="preserve">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8259BE">
        <w:rPr>
          <w:rFonts w:ascii="Times New Roman" w:hAnsi="Times New Roman" w:cs="Times New Roman"/>
          <w:sz w:val="28"/>
          <w:szCs w:val="28"/>
        </w:rPr>
        <w:t>СанПиН</w:t>
      </w:r>
      <w:proofErr w:type="spellEnd"/>
      <w:r w:rsidRPr="008259BE">
        <w:rPr>
          <w:rFonts w:ascii="Times New Roman" w:hAnsi="Times New Roman" w:cs="Times New Roman"/>
          <w:sz w:val="28"/>
          <w:szCs w:val="28"/>
        </w:rPr>
        <w:t xml:space="preserve">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DB2005" w:rsidRDefault="00DB2005"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4445404"/>
      <w:r w:rsidRPr="00394F1F">
        <w:rPr>
          <w:rFonts w:ascii="Times New Roman" w:hAnsi="Times New Roman" w:cs="Times New Roman"/>
          <w:b/>
          <w:sz w:val="28"/>
          <w:szCs w:val="28"/>
        </w:rPr>
        <w:t>Объекты местного значения сельского поселения</w:t>
      </w:r>
      <w:r w:rsidR="005B3ED2">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5B3ED2" w:rsidRPr="005B3ED2">
        <w:rPr>
          <w:rFonts w:ascii="Times New Roman" w:hAnsi="Times New Roman" w:cs="Times New Roman"/>
          <w:b/>
          <w:sz w:val="28"/>
          <w:szCs w:val="28"/>
        </w:rPr>
        <w:t>относящиеся к области</w:t>
      </w:r>
      <w:r w:rsidR="005B3ED2"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водоотведения</w:t>
      </w:r>
      <w:bookmarkEnd w:id="23"/>
      <w:bookmarkEnd w:id="24"/>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proofErr w:type="spellStart"/>
            <w:proofErr w:type="gramStart"/>
            <w:r w:rsidRPr="00394F1F">
              <w:rPr>
                <w:rFonts w:ascii="Times New Roman" w:hAnsi="Times New Roman" w:cs="Times New Roman"/>
                <w:sz w:val="28"/>
                <w:szCs w:val="28"/>
              </w:rPr>
              <w:t>Производи</w:t>
            </w:r>
            <w:r w:rsidR="00DB2005">
              <w:rPr>
                <w:rFonts w:ascii="Times New Roman" w:hAnsi="Times New Roman" w:cs="Times New Roman"/>
                <w:sz w:val="28"/>
                <w:szCs w:val="28"/>
              </w:rPr>
              <w:t>-</w:t>
            </w:r>
            <w:r w:rsidRPr="00394F1F">
              <w:rPr>
                <w:rFonts w:ascii="Times New Roman" w:hAnsi="Times New Roman" w:cs="Times New Roman"/>
                <w:sz w:val="28"/>
                <w:szCs w:val="28"/>
              </w:rPr>
              <w:t>тельность</w:t>
            </w:r>
            <w:proofErr w:type="spellEnd"/>
            <w:proofErr w:type="gramEnd"/>
            <w:r w:rsidRPr="00394F1F">
              <w:rPr>
                <w:rFonts w:ascii="Times New Roman" w:hAnsi="Times New Roman" w:cs="Times New Roman"/>
                <w:sz w:val="28"/>
                <w:szCs w:val="28"/>
              </w:rPr>
              <w:t xml:space="preserve"> очистных сооружений, тыс. куб. м/</w:t>
            </w:r>
            <w:proofErr w:type="spellStart"/>
            <w:r w:rsidRPr="00394F1F">
              <w:rPr>
                <w:rFonts w:ascii="Times New Roman" w:hAnsi="Times New Roman" w:cs="Times New Roman"/>
                <w:sz w:val="28"/>
                <w:szCs w:val="28"/>
              </w:rPr>
              <w:t>сут</w:t>
            </w:r>
            <w:proofErr w:type="spellEnd"/>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w:t>
            </w:r>
            <w:proofErr w:type="gramStart"/>
            <w:r w:rsidRPr="00394F1F">
              <w:rPr>
                <w:sz w:val="28"/>
                <w:szCs w:val="28"/>
                <w:lang w:val="ru-RU"/>
              </w:rPr>
              <w:t>м</w:t>
            </w:r>
            <w:proofErr w:type="gramEnd"/>
            <w:r w:rsidRPr="00394F1F">
              <w:rPr>
                <w:sz w:val="28"/>
                <w:szCs w:val="28"/>
                <w:lang w:val="ru-RU"/>
              </w:rPr>
              <w:t xml:space="preserve"> </w:t>
            </w:r>
            <w:r w:rsidRPr="00394F1F">
              <w:rPr>
                <w:sz w:val="28"/>
                <w:szCs w:val="28"/>
                <w:lang w:val="ru-RU"/>
              </w:rPr>
              <w:lastRenderedPageBreak/>
              <w:t>/мес.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proofErr w:type="gramStart"/>
            <w:r w:rsidRPr="00394F1F">
              <w:rPr>
                <w:rFonts w:ascii="Times New Roman" w:hAnsi="Times New Roman" w:cs="Times New Roman"/>
                <w:sz w:val="28"/>
                <w:szCs w:val="28"/>
              </w:rPr>
              <w:lastRenderedPageBreak/>
              <w:t>равен</w:t>
            </w:r>
            <w:proofErr w:type="gramEnd"/>
            <w:r w:rsidRPr="00394F1F">
              <w:rPr>
                <w:rFonts w:ascii="Times New Roman" w:hAnsi="Times New Roman" w:cs="Times New Roman"/>
                <w:sz w:val="28"/>
                <w:szCs w:val="28"/>
              </w:rPr>
              <w:t xml:space="preserve">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EE6E1B">
      <w:pPr>
        <w:pStyle w:val="ac"/>
        <w:numPr>
          <w:ilvl w:val="0"/>
          <w:numId w:val="49"/>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Pr="002E5ED5"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062BA2">
        <w:rPr>
          <w:rFonts w:ascii="Times New Roman" w:hAnsi="Times New Roman" w:cs="Times New Roman"/>
          <w:sz w:val="28"/>
          <w:szCs w:val="28"/>
        </w:rPr>
        <w:t>СанПиН</w:t>
      </w:r>
      <w:proofErr w:type="spellEnd"/>
      <w:r w:rsidRPr="00062BA2">
        <w:rPr>
          <w:rFonts w:ascii="Times New Roman" w:hAnsi="Times New Roman" w:cs="Times New Roman"/>
          <w:sz w:val="28"/>
          <w:szCs w:val="28"/>
        </w:rPr>
        <w:t xml:space="preserve">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proofErr w:type="gramStart"/>
            <w:r w:rsidRPr="00062BA2">
              <w:rPr>
                <w:rStyle w:val="grame"/>
                <w:rFonts w:ascii="Times New Roman" w:hAnsi="Times New Roman" w:cs="Times New Roman"/>
                <w:sz w:val="28"/>
                <w:szCs w:val="28"/>
              </w:rPr>
              <w:t>м</w:t>
            </w:r>
            <w:proofErr w:type="gramEnd"/>
            <w:r w:rsidRPr="00062BA2">
              <w:rPr>
                <w:rStyle w:val="grame"/>
                <w:rFonts w:ascii="Times New Roman" w:hAnsi="Times New Roman" w:cs="Times New Roman"/>
                <w:sz w:val="28"/>
                <w:szCs w:val="28"/>
              </w:rPr>
              <w:t>,</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Насосные станции и аварийно-</w:t>
            </w:r>
            <w:r w:rsidRPr="00062BA2">
              <w:rPr>
                <w:rFonts w:ascii="Times New Roman" w:hAnsi="Times New Roman" w:cs="Times New Roman"/>
                <w:sz w:val="28"/>
                <w:szCs w:val="28"/>
              </w:rPr>
              <w:lastRenderedPageBreak/>
              <w:t xml:space="preserve">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lastRenderedPageBreak/>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062BA2">
              <w:rPr>
                <w:rStyle w:val="spelle"/>
                <w:rFonts w:ascii="Times New Roman" w:hAnsi="Times New Roman" w:cs="Times New Roman"/>
                <w:sz w:val="28"/>
                <w:szCs w:val="28"/>
              </w:rPr>
              <w:t>сброженных</w:t>
            </w:r>
            <w:proofErr w:type="spellEnd"/>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xml:space="preserve">. </w:t>
      </w:r>
      <w:proofErr w:type="gramStart"/>
      <w:r w:rsidRPr="00062BA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roofErr w:type="gramEnd"/>
    </w:p>
    <w:p w:rsid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w:t>
      </w:r>
      <w:proofErr w:type="spellStart"/>
      <w:r w:rsidRPr="00062BA2">
        <w:rPr>
          <w:rFonts w:ascii="Times New Roman" w:hAnsi="Times New Roman" w:cs="Times New Roman"/>
          <w:sz w:val="28"/>
          <w:szCs w:val="28"/>
        </w:rPr>
        <w:t>снегосплавных</w:t>
      </w:r>
      <w:proofErr w:type="spellEnd"/>
      <w:r w:rsidRPr="00062BA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BF76E9" w:rsidRPr="00062BA2" w:rsidRDefault="00BF76E9" w:rsidP="00062BA2">
      <w:pPr>
        <w:spacing w:after="0" w:line="240" w:lineRule="auto"/>
        <w:ind w:left="20" w:right="20" w:firstLine="547"/>
        <w:jc w:val="both"/>
        <w:rPr>
          <w:rFonts w:ascii="Times New Roman" w:hAnsi="Times New Roman" w:cs="Times New Roman"/>
          <w:sz w:val="28"/>
          <w:szCs w:val="28"/>
        </w:rPr>
      </w:pPr>
    </w:p>
    <w:p w:rsidR="00A3643D" w:rsidRPr="005B3ED2"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25" w:name="_Toc502048389"/>
      <w:bookmarkStart w:id="26" w:name="_Toc524445405"/>
      <w:r w:rsidRPr="005B3ED2">
        <w:rPr>
          <w:rFonts w:ascii="Times New Roman" w:eastAsia="Times New Roman" w:hAnsi="Times New Roman" w:cs="Times New Roman"/>
          <w:b/>
          <w:bCs/>
          <w:sz w:val="28"/>
          <w:szCs w:val="28"/>
          <w:lang w:eastAsia="ru-RU"/>
        </w:rPr>
        <w:lastRenderedPageBreak/>
        <w:t>Объекты местного значения сельского поселения</w:t>
      </w:r>
      <w:r w:rsidR="005B3ED2" w:rsidRPr="005B3ED2">
        <w:rPr>
          <w:rFonts w:ascii="Times New Roman" w:eastAsia="Times New Roman" w:hAnsi="Times New Roman" w:cs="Times New Roman"/>
          <w:b/>
          <w:bCs/>
          <w:sz w:val="28"/>
          <w:szCs w:val="28"/>
          <w:lang w:eastAsia="ru-RU"/>
        </w:rPr>
        <w:t>,</w:t>
      </w:r>
      <w:r w:rsidRPr="005B3ED2">
        <w:rPr>
          <w:rFonts w:ascii="Times New Roman" w:eastAsia="Times New Roman" w:hAnsi="Times New Roman" w:cs="Times New Roman"/>
          <w:b/>
          <w:bCs/>
          <w:sz w:val="28"/>
          <w:szCs w:val="28"/>
          <w:lang w:eastAsia="ru-RU"/>
        </w:rPr>
        <w:t xml:space="preserve"> </w:t>
      </w:r>
      <w:bookmarkEnd w:id="25"/>
      <w:r w:rsidR="005B3ED2" w:rsidRPr="005B3ED2">
        <w:rPr>
          <w:rFonts w:ascii="Times New Roman" w:eastAsia="Times New Roman" w:hAnsi="Times New Roman" w:cs="Times New Roman"/>
          <w:b/>
          <w:bCs/>
          <w:sz w:val="28"/>
          <w:szCs w:val="28"/>
          <w:lang w:eastAsia="ru-RU"/>
        </w:rPr>
        <w:t>относящиеся к области автомобильных дорог местного значения</w:t>
      </w:r>
      <w:bookmarkEnd w:id="26"/>
      <w:r w:rsidR="005B3ED2" w:rsidRPr="005B3ED2">
        <w:rPr>
          <w:rFonts w:ascii="Times New Roman" w:eastAsia="Times New Roman" w:hAnsi="Times New Roman" w:cs="Times New Roman"/>
          <w:b/>
          <w:bCs/>
          <w:sz w:val="28"/>
          <w:szCs w:val="28"/>
          <w:lang w:eastAsia="ru-RU"/>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p w:rsidR="00603306" w:rsidRDefault="00603306" w:rsidP="00603306">
      <w:pPr>
        <w:spacing w:after="0" w:line="240" w:lineRule="auto"/>
        <w:ind w:left="20" w:right="20" w:firstLine="547"/>
        <w:jc w:val="both"/>
        <w:rPr>
          <w:rFonts w:ascii="Times New Roman" w:hAnsi="Times New Roman" w:cs="Times New Roman"/>
          <w:sz w:val="28"/>
          <w:szCs w:val="28"/>
        </w:rPr>
      </w:pPr>
      <w:r w:rsidRPr="00225744">
        <w:rPr>
          <w:rFonts w:ascii="Times New Roman" w:hAnsi="Times New Roman" w:cs="Times New Roman"/>
          <w:sz w:val="28"/>
          <w:szCs w:val="28"/>
        </w:rPr>
        <w:t>Классификаци</w:t>
      </w:r>
      <w:r w:rsidR="00225744">
        <w:rPr>
          <w:rFonts w:ascii="Times New Roman" w:hAnsi="Times New Roman" w:cs="Times New Roman"/>
          <w:sz w:val="28"/>
          <w:szCs w:val="28"/>
        </w:rPr>
        <w:t>я</w:t>
      </w:r>
      <w:r w:rsidRPr="00225744">
        <w:rPr>
          <w:rFonts w:ascii="Times New Roman" w:hAnsi="Times New Roman" w:cs="Times New Roman"/>
          <w:sz w:val="28"/>
          <w:szCs w:val="28"/>
        </w:rPr>
        <w:t xml:space="preserve"> и расчетные параметры улиц и дорог сельских поселений </w:t>
      </w:r>
      <w:r w:rsidRPr="00603306">
        <w:rPr>
          <w:rFonts w:ascii="Times New Roman" w:hAnsi="Times New Roman" w:cs="Times New Roman"/>
          <w:sz w:val="28"/>
          <w:szCs w:val="28"/>
        </w:rPr>
        <w:t xml:space="preserve"> принимаются в соответствии с таблиц</w:t>
      </w:r>
      <w:r w:rsidR="00225744">
        <w:rPr>
          <w:rFonts w:ascii="Times New Roman" w:hAnsi="Times New Roman" w:cs="Times New Roman"/>
          <w:sz w:val="28"/>
          <w:szCs w:val="28"/>
        </w:rPr>
        <w:t>ами</w:t>
      </w:r>
      <w:r w:rsidRPr="00603306">
        <w:rPr>
          <w:rFonts w:ascii="Times New Roman" w:hAnsi="Times New Roman" w:cs="Times New Roman"/>
          <w:sz w:val="28"/>
          <w:szCs w:val="28"/>
        </w:rPr>
        <w:t xml:space="preserve"> </w:t>
      </w:r>
      <w:r>
        <w:rPr>
          <w:rFonts w:ascii="Times New Roman" w:hAnsi="Times New Roman" w:cs="Times New Roman"/>
          <w:sz w:val="28"/>
          <w:szCs w:val="28"/>
        </w:rPr>
        <w:t>ниже</w:t>
      </w:r>
      <w:r w:rsidRPr="00603306">
        <w:rPr>
          <w:rFonts w:ascii="Times New Roman" w:hAnsi="Times New Roman" w:cs="Times New Roman"/>
          <w:sz w:val="28"/>
          <w:szCs w:val="28"/>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1A1018" w:rsidTr="00225744">
        <w:trPr>
          <w:cantSplit/>
          <w:tblHeader/>
          <w:jc w:val="center"/>
        </w:trPr>
        <w:tc>
          <w:tcPr>
            <w:tcW w:w="4014"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Основное назначение дорог и улиц</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Основные улицы сельского поселения</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улицы</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связь жилой застройки с основными улицами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дороги</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1A1018" w:rsidTr="00427690">
        <w:trPr>
          <w:jc w:val="center"/>
        </w:trPr>
        <w:tc>
          <w:tcPr>
            <w:tcW w:w="4014" w:type="dxa"/>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Проезды</w:t>
            </w:r>
          </w:p>
        </w:tc>
        <w:tc>
          <w:tcPr>
            <w:tcW w:w="10082" w:type="dxa"/>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Default="00286785" w:rsidP="004D163A">
      <w:pPr>
        <w:spacing w:after="0" w:line="240" w:lineRule="auto"/>
        <w:rPr>
          <w:rFonts w:ascii="Times New Roman" w:hAnsi="Times New Roman" w:cs="Times New Roman"/>
          <w:sz w:val="28"/>
          <w:szCs w:val="28"/>
        </w:rPr>
      </w:pPr>
    </w:p>
    <w:p w:rsidR="00225744" w:rsidRDefault="00225744"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1A1018" w:rsidTr="00225744">
        <w:trPr>
          <w:cantSplit/>
          <w:tblHeader/>
          <w:jc w:val="center"/>
        </w:trPr>
        <w:tc>
          <w:tcPr>
            <w:tcW w:w="187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Расчетная скорость движения, </w:t>
            </w:r>
            <w:proofErr w:type="gramStart"/>
            <w:r w:rsidRPr="00225744">
              <w:rPr>
                <w:rFonts w:ascii="Times New Roman" w:hAnsi="Times New Roman" w:cs="Times New Roman"/>
                <w:sz w:val="28"/>
                <w:szCs w:val="28"/>
              </w:rPr>
              <w:t>км</w:t>
            </w:r>
            <w:proofErr w:type="gramEnd"/>
            <w:r w:rsidRPr="00225744">
              <w:rPr>
                <w:rFonts w:ascii="Times New Roman" w:hAnsi="Times New Roman" w:cs="Times New Roman"/>
                <w:sz w:val="28"/>
                <w:szCs w:val="28"/>
              </w:rPr>
              <w:t>/ч</w:t>
            </w:r>
          </w:p>
        </w:tc>
        <w:tc>
          <w:tcPr>
            <w:tcW w:w="170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Ширина полосы движения, </w:t>
            </w:r>
            <w:proofErr w:type="gramStart"/>
            <w:r w:rsidRPr="00225744">
              <w:rPr>
                <w:rFonts w:ascii="Times New Roman" w:hAnsi="Times New Roman" w:cs="Times New Roman"/>
                <w:sz w:val="28"/>
                <w:szCs w:val="28"/>
              </w:rPr>
              <w:t>м</w:t>
            </w:r>
            <w:proofErr w:type="gramEnd"/>
          </w:p>
        </w:tc>
        <w:tc>
          <w:tcPr>
            <w:tcW w:w="1843"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Наименьший радиус кривых в плане без виража, </w:t>
            </w:r>
            <w:proofErr w:type="gramStart"/>
            <w:r w:rsidRPr="00225744">
              <w:rPr>
                <w:rFonts w:ascii="Times New Roman" w:hAnsi="Times New Roman" w:cs="Times New Roman"/>
                <w:sz w:val="28"/>
                <w:szCs w:val="28"/>
              </w:rPr>
              <w:t>м</w:t>
            </w:r>
            <w:proofErr w:type="gramEnd"/>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Наиболь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proofErr w:type="gram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proofErr w:type="gramEnd"/>
            <w:r w:rsidRPr="0022574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 xml:space="preserve">Ширина пешеходной части тротуара, </w:t>
            </w:r>
            <w:proofErr w:type="gramStart"/>
            <w:r w:rsidRPr="00225744">
              <w:rPr>
                <w:rFonts w:ascii="Times New Roman" w:hAnsi="Times New Roman" w:cs="Times New Roman"/>
                <w:sz w:val="28"/>
                <w:szCs w:val="28"/>
              </w:rPr>
              <w:t>м</w:t>
            </w:r>
            <w:proofErr w:type="gramEnd"/>
          </w:p>
        </w:tc>
      </w:tr>
      <w:tr w:rsidR="00225744" w:rsidRPr="001A1018" w:rsidTr="00CD4984">
        <w:trPr>
          <w:jc w:val="center"/>
        </w:trPr>
        <w:tc>
          <w:tcPr>
            <w:tcW w:w="1871" w:type="dxa"/>
            <w:vAlign w:val="center"/>
          </w:tcPr>
          <w:p w:rsidR="00225744" w:rsidRPr="00CD4984" w:rsidRDefault="0022574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Основные улицы сельского поселения</w:t>
            </w:r>
          </w:p>
        </w:tc>
        <w:tc>
          <w:tcPr>
            <w:tcW w:w="1675"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w:t>
            </w:r>
          </w:p>
        </w:tc>
        <w:tc>
          <w:tcPr>
            <w:tcW w:w="170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3,5</w:t>
            </w:r>
          </w:p>
        </w:tc>
        <w:tc>
          <w:tcPr>
            <w:tcW w:w="1843"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2 - 4</w:t>
            </w:r>
          </w:p>
        </w:tc>
        <w:tc>
          <w:tcPr>
            <w:tcW w:w="1699"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220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70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1700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702"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1,5 - 2,25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lastRenderedPageBreak/>
              <w:t>Местные улицы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250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Местные дороги</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2,75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1,0 (допускается устраивать с одной стороны)</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Проезды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w:t>
            </w:r>
          </w:p>
        </w:tc>
      </w:tr>
    </w:tbl>
    <w:p w:rsidR="00225744" w:rsidRDefault="00225744" w:rsidP="004D163A">
      <w:pPr>
        <w:spacing w:after="0" w:line="240" w:lineRule="auto"/>
        <w:rPr>
          <w:rFonts w:ascii="Times New Roman" w:hAnsi="Times New Roman" w:cs="Times New Roman"/>
          <w:sz w:val="28"/>
          <w:szCs w:val="28"/>
        </w:rPr>
      </w:pP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1B22B1">
        <w:rPr>
          <w:rFonts w:ascii="Times New Roman" w:hAnsi="Times New Roman" w:cs="Times New Roman"/>
          <w:sz w:val="28"/>
          <w:szCs w:val="28"/>
        </w:rPr>
        <w:t>планировочного решения</w:t>
      </w:r>
      <w:proofErr w:type="gramEnd"/>
      <w:r w:rsidRPr="001B22B1">
        <w:rPr>
          <w:rFonts w:ascii="Times New Roman" w:hAnsi="Times New Roman" w:cs="Times New Roman"/>
          <w:sz w:val="28"/>
          <w:szCs w:val="28"/>
        </w:rPr>
        <w:t xml:space="preserve"> застройки, как правило, 15-</w:t>
      </w:r>
      <w:smartTag w:uri="urn:schemas-microsoft-com:office:smarttags" w:element="metricconverter">
        <w:smartTagPr>
          <w:attr w:name="ProductID" w:val="25 м"/>
        </w:smartTagPr>
        <w:r w:rsidRPr="001B22B1">
          <w:rPr>
            <w:rFonts w:ascii="Times New Roman" w:hAnsi="Times New Roman" w:cs="Times New Roman"/>
            <w:sz w:val="28"/>
            <w:szCs w:val="28"/>
          </w:rPr>
          <w:t>25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1B22B1">
          <w:rPr>
            <w:rFonts w:ascii="Times New Roman" w:hAnsi="Times New Roman" w:cs="Times New Roman"/>
            <w:sz w:val="28"/>
            <w:szCs w:val="28"/>
          </w:rPr>
          <w:t>150 м</w:t>
        </w:r>
      </w:smartTag>
      <w:r w:rsidRPr="001B22B1">
        <w:rPr>
          <w:rFonts w:ascii="Times New Roman" w:hAnsi="Times New Roman" w:cs="Times New Roman"/>
          <w:sz w:val="28"/>
          <w:szCs w:val="28"/>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1B22B1">
          <w:rPr>
            <w:rFonts w:ascii="Times New Roman" w:hAnsi="Times New Roman" w:cs="Times New Roman"/>
            <w:sz w:val="28"/>
            <w:szCs w:val="28"/>
          </w:rPr>
          <w:t>4,2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Ширина сквозных проездов в красных линиях, по которым не проходят инженерные коммуникации, должна быть не менее </w:t>
      </w:r>
      <w:r w:rsidR="003B402F" w:rsidRPr="003B402F">
        <w:rPr>
          <w:rFonts w:ascii="Times New Roman" w:hAnsi="Times New Roman" w:cs="Times New Roman"/>
          <w:sz w:val="28"/>
          <w:szCs w:val="28"/>
        </w:rPr>
        <w:t xml:space="preserve">                            </w:t>
      </w:r>
      <w:smartTag w:uri="urn:schemas-microsoft-com:office:smarttags" w:element="metricconverter">
        <w:smartTagPr>
          <w:attr w:name="ProductID" w:val="7 м"/>
        </w:smartTagPr>
        <w:r w:rsidRPr="001B22B1">
          <w:rPr>
            <w:rFonts w:ascii="Times New Roman" w:hAnsi="Times New Roman" w:cs="Times New Roman"/>
            <w:sz w:val="28"/>
            <w:szCs w:val="28"/>
          </w:rPr>
          <w:t>7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lastRenderedPageBreak/>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1B22B1">
          <w:rPr>
            <w:rFonts w:ascii="Times New Roman" w:hAnsi="Times New Roman" w:cs="Times New Roman"/>
            <w:sz w:val="28"/>
            <w:szCs w:val="28"/>
          </w:rPr>
          <w:t>200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1B22B1">
        <w:rPr>
          <w:rFonts w:ascii="Times New Roman" w:hAnsi="Times New Roman" w:cs="Times New Roman"/>
          <w:sz w:val="28"/>
          <w:szCs w:val="28"/>
        </w:rPr>
        <w:t>Хозяйственные проезды допускается принимать совмещенными со скотопрогонами.</w:t>
      </w:r>
      <w:proofErr w:type="gramEnd"/>
      <w:r w:rsidRPr="001B22B1">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Default="007D177C" w:rsidP="007D177C">
      <w:pPr>
        <w:spacing w:after="0" w:line="240" w:lineRule="auto"/>
        <w:ind w:left="20" w:right="20" w:firstLine="547"/>
        <w:jc w:val="both"/>
        <w:rPr>
          <w:rFonts w:ascii="Times New Roman" w:hAnsi="Times New Roman" w:cs="Times New Roman"/>
          <w:sz w:val="28"/>
          <w:szCs w:val="28"/>
        </w:rPr>
      </w:pPr>
      <w:r w:rsidRPr="007D177C">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w:t>
      </w:r>
      <w:r>
        <w:rPr>
          <w:rFonts w:ascii="Times New Roman" w:hAnsi="Times New Roman" w:cs="Times New Roman"/>
          <w:sz w:val="28"/>
          <w:szCs w:val="28"/>
        </w:rPr>
        <w:t>ниже</w:t>
      </w:r>
      <w:r w:rsidRPr="007D177C">
        <w:rPr>
          <w:rFonts w:ascii="Times New Roman" w:hAnsi="Times New Roman" w:cs="Times New Roman"/>
          <w:sz w:val="28"/>
          <w:szCs w:val="28"/>
        </w:rPr>
        <w:t>.</w:t>
      </w:r>
    </w:p>
    <w:p w:rsidR="00610F50" w:rsidRPr="007D177C"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1A1018" w:rsidTr="00427690">
        <w:trPr>
          <w:cantSplit/>
          <w:tblHeader/>
          <w:jc w:val="center"/>
        </w:trPr>
        <w:tc>
          <w:tcPr>
            <w:tcW w:w="401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Основное назначение дорог и улиц</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Парковые дороги</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Проезды</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Подъезд транспортных сре</w:t>
            </w:r>
            <w:proofErr w:type="gramStart"/>
            <w:r w:rsidRPr="00610F50">
              <w:rPr>
                <w:rFonts w:ascii="Times New Roman" w:hAnsi="Times New Roman" w:cs="Times New Roman"/>
                <w:sz w:val="28"/>
                <w:szCs w:val="28"/>
              </w:rPr>
              <w:t>дств к ж</w:t>
            </w:r>
            <w:proofErr w:type="gramEnd"/>
            <w:r w:rsidRPr="00610F50">
              <w:rPr>
                <w:rFonts w:ascii="Times New Roman" w:hAnsi="Times New Roman" w:cs="Times New Roman"/>
                <w:sz w:val="28"/>
                <w:szCs w:val="28"/>
              </w:rPr>
              <w:t>илым и общественным зданиям, учреждениям, предприятиям и другим объектам городской застройки внутри районов, микрорайонов (кварталов)</w:t>
            </w:r>
          </w:p>
        </w:tc>
      </w:tr>
      <w:tr w:rsidR="00610F50" w:rsidRPr="001A1018" w:rsidTr="00427690">
        <w:trPr>
          <w:jc w:val="center"/>
        </w:trPr>
        <w:tc>
          <w:tcPr>
            <w:tcW w:w="4014" w:type="dxa"/>
            <w:vAlign w:val="center"/>
          </w:tcPr>
          <w:p w:rsidR="00610F50" w:rsidRPr="00225744" w:rsidRDefault="00610F50" w:rsidP="00610F50">
            <w:pPr>
              <w:spacing w:after="0" w:line="240" w:lineRule="auto"/>
              <w:ind w:left="149"/>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0082" w:type="dxa"/>
            <w:vAlign w:val="center"/>
          </w:tcPr>
          <w:p w:rsidR="00610F50" w:rsidRPr="00225744" w:rsidRDefault="00610F50" w:rsidP="00427690">
            <w:pPr>
              <w:spacing w:after="0" w:line="240" w:lineRule="auto"/>
              <w:ind w:left="104"/>
              <w:rPr>
                <w:rFonts w:ascii="Times New Roman" w:hAnsi="Times New Roman" w:cs="Times New Roman"/>
                <w:sz w:val="28"/>
                <w:szCs w:val="28"/>
              </w:rPr>
            </w:pP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в составе поперечного профиля УДС</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на рекреационных территориях, в жилых зонах и т.п.</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для проезда на велосипедах</w:t>
            </w:r>
          </w:p>
        </w:tc>
      </w:tr>
    </w:tbl>
    <w:p w:rsidR="001B22B1" w:rsidRDefault="001B22B1" w:rsidP="001B22B1">
      <w:pPr>
        <w:spacing w:after="0" w:line="240" w:lineRule="auto"/>
        <w:ind w:left="20" w:right="20" w:firstLine="547"/>
        <w:jc w:val="both"/>
        <w:rPr>
          <w:rFonts w:ascii="Times New Roman" w:hAnsi="Times New Roman" w:cs="Times New Roman"/>
          <w:sz w:val="28"/>
          <w:szCs w:val="28"/>
        </w:rPr>
      </w:pPr>
    </w:p>
    <w:p w:rsidR="001B22B1"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1A1018" w:rsidTr="00610F50">
        <w:trPr>
          <w:cantSplit/>
          <w:tblHeader/>
          <w:jc w:val="center"/>
        </w:trPr>
        <w:tc>
          <w:tcPr>
            <w:tcW w:w="204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Расчетная скорость движения, </w:t>
            </w:r>
            <w:proofErr w:type="gramStart"/>
            <w:r w:rsidRPr="00610F50">
              <w:rPr>
                <w:rFonts w:ascii="Times New Roman" w:hAnsi="Times New Roman" w:cs="Times New Roman"/>
                <w:sz w:val="28"/>
                <w:szCs w:val="28"/>
              </w:rPr>
              <w:t>км</w:t>
            </w:r>
            <w:proofErr w:type="gramEnd"/>
            <w:r w:rsidRPr="00610F50">
              <w:rPr>
                <w:rFonts w:ascii="Times New Roman" w:hAnsi="Times New Roman" w:cs="Times New Roman"/>
                <w:sz w:val="28"/>
                <w:szCs w:val="28"/>
              </w:rPr>
              <w:t>/ч</w:t>
            </w:r>
          </w:p>
        </w:tc>
        <w:tc>
          <w:tcPr>
            <w:tcW w:w="170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полосы движения, </w:t>
            </w:r>
            <w:proofErr w:type="gramStart"/>
            <w:r w:rsidRPr="00610F50">
              <w:rPr>
                <w:rFonts w:ascii="Times New Roman" w:hAnsi="Times New Roman" w:cs="Times New Roman"/>
                <w:sz w:val="28"/>
                <w:szCs w:val="28"/>
              </w:rPr>
              <w:t>м</w:t>
            </w:r>
            <w:proofErr w:type="gramEnd"/>
          </w:p>
        </w:tc>
        <w:tc>
          <w:tcPr>
            <w:tcW w:w="1843"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кривых в плане, </w:t>
            </w:r>
            <w:proofErr w:type="gramStart"/>
            <w:r w:rsidRPr="00610F50">
              <w:rPr>
                <w:rFonts w:ascii="Times New Roman" w:hAnsi="Times New Roman" w:cs="Times New Roman"/>
                <w:sz w:val="28"/>
                <w:szCs w:val="28"/>
              </w:rPr>
              <w:t>м</w:t>
            </w:r>
            <w:proofErr w:type="gramEnd"/>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Наибольший </w:t>
            </w:r>
            <w:proofErr w:type="spellStart"/>
            <w:proofErr w:type="gramStart"/>
            <w:r w:rsidRPr="00610F50">
              <w:rPr>
                <w:rFonts w:ascii="Times New Roman" w:hAnsi="Times New Roman" w:cs="Times New Roman"/>
                <w:sz w:val="28"/>
                <w:szCs w:val="28"/>
              </w:rPr>
              <w:t>продоль</w:t>
            </w:r>
            <w:r>
              <w:rPr>
                <w:rFonts w:ascii="Times New Roman" w:hAnsi="Times New Roman" w:cs="Times New Roman"/>
                <w:sz w:val="28"/>
                <w:szCs w:val="28"/>
              </w:rPr>
              <w:t>-</w:t>
            </w:r>
            <w:r w:rsidRPr="00610F50">
              <w:rPr>
                <w:rFonts w:ascii="Times New Roman" w:hAnsi="Times New Roman" w:cs="Times New Roman"/>
                <w:sz w:val="28"/>
                <w:szCs w:val="28"/>
              </w:rPr>
              <w:t>ный</w:t>
            </w:r>
            <w:proofErr w:type="spellEnd"/>
            <w:proofErr w:type="gramEnd"/>
            <w:r w:rsidRPr="00610F50">
              <w:rPr>
                <w:rFonts w:ascii="Times New Roman" w:hAnsi="Times New Roman" w:cs="Times New Roman"/>
                <w:sz w:val="28"/>
                <w:szCs w:val="28"/>
              </w:rPr>
              <w:t xml:space="preserve"> уклон, ‰</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proofErr w:type="spellStart"/>
            <w:proofErr w:type="gramStart"/>
            <w:r w:rsidRPr="00610F50">
              <w:rPr>
                <w:rFonts w:ascii="Times New Roman" w:hAnsi="Times New Roman" w:cs="Times New Roman"/>
                <w:sz w:val="28"/>
                <w:szCs w:val="28"/>
              </w:rPr>
              <w:t>Наимень</w:t>
            </w:r>
            <w:r>
              <w:rPr>
                <w:rFonts w:ascii="Times New Roman" w:hAnsi="Times New Roman" w:cs="Times New Roman"/>
                <w:sz w:val="28"/>
                <w:szCs w:val="28"/>
              </w:rPr>
              <w:t>-</w:t>
            </w:r>
            <w:r w:rsidRPr="00610F50">
              <w:rPr>
                <w:rFonts w:ascii="Times New Roman" w:hAnsi="Times New Roman" w:cs="Times New Roman"/>
                <w:sz w:val="28"/>
                <w:szCs w:val="28"/>
              </w:rPr>
              <w:t>ший</w:t>
            </w:r>
            <w:proofErr w:type="spellEnd"/>
            <w:proofErr w:type="gramEnd"/>
            <w:r w:rsidRPr="00610F50">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w:t>
            </w:r>
            <w:proofErr w:type="spellStart"/>
            <w:proofErr w:type="gramStart"/>
            <w:r w:rsidRPr="00610F50">
              <w:rPr>
                <w:rFonts w:ascii="Times New Roman" w:hAnsi="Times New Roman" w:cs="Times New Roman"/>
                <w:sz w:val="28"/>
                <w:szCs w:val="28"/>
              </w:rPr>
              <w:t>вертикаль</w:t>
            </w:r>
            <w:r>
              <w:rPr>
                <w:rFonts w:ascii="Times New Roman" w:hAnsi="Times New Roman" w:cs="Times New Roman"/>
                <w:sz w:val="28"/>
                <w:szCs w:val="28"/>
              </w:rPr>
              <w:t>-</w:t>
            </w:r>
            <w:r w:rsidRPr="00610F50">
              <w:rPr>
                <w:rFonts w:ascii="Times New Roman" w:hAnsi="Times New Roman" w:cs="Times New Roman"/>
                <w:sz w:val="28"/>
                <w:szCs w:val="28"/>
              </w:rPr>
              <w:t>ной</w:t>
            </w:r>
            <w:proofErr w:type="spellEnd"/>
            <w:proofErr w:type="gramEnd"/>
            <w:r w:rsidRPr="00610F50">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пешеходной части тротуара, </w:t>
            </w:r>
            <w:proofErr w:type="gramStart"/>
            <w:r w:rsidRPr="00610F50">
              <w:rPr>
                <w:rFonts w:ascii="Times New Roman" w:hAnsi="Times New Roman" w:cs="Times New Roman"/>
                <w:sz w:val="28"/>
                <w:szCs w:val="28"/>
              </w:rPr>
              <w:t>м</w:t>
            </w:r>
            <w:proofErr w:type="gramEnd"/>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Парковые дороги</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Align w:val="center"/>
          </w:tcPr>
          <w:p w:rsidR="00610F50" w:rsidRPr="00CD4984" w:rsidRDefault="00610F50" w:rsidP="0042769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Проезды:</w:t>
            </w:r>
          </w:p>
        </w:tc>
        <w:tc>
          <w:tcPr>
            <w:tcW w:w="150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основные</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50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xml:space="preserve">- </w:t>
            </w:r>
            <w:proofErr w:type="spellStart"/>
            <w:proofErr w:type="gramStart"/>
            <w:r w:rsidRPr="00610F50">
              <w:rPr>
                <w:rFonts w:ascii="Times New Roman" w:hAnsi="Times New Roman" w:cs="Times New Roman"/>
                <w:sz w:val="28"/>
                <w:szCs w:val="28"/>
              </w:rPr>
              <w:t>второсте</w:t>
            </w:r>
            <w:r>
              <w:rPr>
                <w:rFonts w:ascii="Times New Roman" w:hAnsi="Times New Roman" w:cs="Times New Roman"/>
                <w:sz w:val="28"/>
                <w:szCs w:val="28"/>
              </w:rPr>
              <w:t>-</w:t>
            </w:r>
            <w:r w:rsidRPr="00610F50">
              <w:rPr>
                <w:rFonts w:ascii="Times New Roman" w:hAnsi="Times New Roman" w:cs="Times New Roman"/>
                <w:sz w:val="28"/>
                <w:szCs w:val="28"/>
              </w:rPr>
              <w:t>пенные</w:t>
            </w:r>
            <w:proofErr w:type="spellEnd"/>
            <w:proofErr w:type="gramEnd"/>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3,5</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0,75</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50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70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843"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99"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53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45"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в составе поперечного профиля УДС</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Pr="00610F50"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Default="00610F50">
            <w:pPr>
              <w:pStyle w:val="aff0"/>
              <w:spacing w:before="120" w:beforeAutospacing="0" w:after="120" w:afterAutospacing="0"/>
              <w:rPr>
                <w:rFonts w:ascii="Helvetica" w:hAnsi="Helvetica"/>
                <w:color w:val="3B3B3B"/>
                <w:sz w:val="18"/>
                <w:szCs w:val="1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bl>
    <w:p w:rsidR="00E213DB" w:rsidRDefault="00EA0D13" w:rsidP="00E213DB">
      <w:pPr>
        <w:spacing w:after="0" w:line="240" w:lineRule="auto"/>
        <w:ind w:left="20" w:right="20" w:firstLine="547"/>
        <w:jc w:val="both"/>
        <w:rPr>
          <w:rFonts w:ascii="Times New Roman" w:hAnsi="Times New Roman" w:cs="Times New Roman"/>
        </w:rPr>
      </w:pPr>
      <w:r w:rsidRPr="00EA0D13">
        <w:rPr>
          <w:rFonts w:ascii="Times New Roman" w:hAnsi="Times New Roman" w:cs="Times New Roman"/>
        </w:rPr>
        <w:t>____________</w:t>
      </w:r>
      <w:r w:rsidRPr="00EA0D13">
        <w:rPr>
          <w:rFonts w:ascii="Times New Roman" w:hAnsi="Times New Roman" w:cs="Times New Roman"/>
        </w:rPr>
        <w:br/>
      </w:r>
      <w:r w:rsidR="00E213DB">
        <w:rPr>
          <w:rFonts w:ascii="Times New Roman" w:hAnsi="Times New Roman" w:cs="Times New Roman"/>
        </w:rPr>
        <w:t xml:space="preserve">  </w:t>
      </w:r>
      <w:r w:rsidRPr="00EA0D13">
        <w:rPr>
          <w:rFonts w:ascii="Times New Roman" w:hAnsi="Times New Roman" w:cs="Times New Roman"/>
        </w:rPr>
        <w:t>* При движении в одном направлении.</w:t>
      </w:r>
    </w:p>
    <w:p w:rsidR="001B22B1" w:rsidRPr="00EA0D13" w:rsidRDefault="00EA0D13" w:rsidP="00E213DB">
      <w:pPr>
        <w:spacing w:after="0" w:line="240" w:lineRule="auto"/>
        <w:ind w:right="20"/>
        <w:jc w:val="both"/>
        <w:rPr>
          <w:rFonts w:ascii="Times New Roman" w:hAnsi="Times New Roman" w:cs="Times New Roman"/>
        </w:rPr>
      </w:pPr>
      <w:r w:rsidRPr="00EA0D13">
        <w:rPr>
          <w:rFonts w:ascii="Times New Roman" w:hAnsi="Times New Roman" w:cs="Times New Roman"/>
        </w:rPr>
        <w:t>** При движении в двух направлениях.</w:t>
      </w:r>
    </w:p>
    <w:p w:rsidR="00E62B70" w:rsidRPr="00046CE9" w:rsidRDefault="00E62B70" w:rsidP="001B22B1">
      <w:pPr>
        <w:spacing w:after="0" w:line="240" w:lineRule="auto"/>
        <w:ind w:left="20" w:right="20" w:firstLine="547"/>
        <w:jc w:val="both"/>
        <w:rPr>
          <w:rFonts w:ascii="Times New Roman" w:hAnsi="Times New Roman" w:cs="Times New Roman"/>
          <w:sz w:val="28"/>
          <w:szCs w:val="28"/>
        </w:rPr>
      </w:pPr>
    </w:p>
    <w:p w:rsidR="00E62B70" w:rsidRPr="00E62B70" w:rsidRDefault="00E62B70" w:rsidP="00E62B70">
      <w:pPr>
        <w:spacing w:after="0" w:line="240" w:lineRule="auto"/>
        <w:ind w:left="20" w:right="20" w:firstLine="547"/>
        <w:jc w:val="both"/>
        <w:rPr>
          <w:rFonts w:ascii="Times New Roman" w:hAnsi="Times New Roman" w:cs="Times New Roman"/>
          <w:sz w:val="28"/>
          <w:szCs w:val="28"/>
        </w:rPr>
      </w:pPr>
      <w:r w:rsidRPr="00E62B70">
        <w:rPr>
          <w:rFonts w:ascii="Times New Roman" w:hAnsi="Times New Roman" w:cs="Times New Roman"/>
          <w:sz w:val="28"/>
          <w:szCs w:val="28"/>
        </w:rPr>
        <w:t>Поперечные уклоны элементов поперечного профиля следует принимать:</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lastRenderedPageBreak/>
        <w:t xml:space="preserve">для проезжей части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- 10‰, максимальный - 30‰;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тротуара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- 20‰;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велодорожек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- 30‰.</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3B402F">
        <w:rPr>
          <w:rFonts w:ascii="Times New Roman" w:hAnsi="Times New Roman" w:cs="Times New Roman"/>
          <w:sz w:val="28"/>
          <w:szCs w:val="28"/>
        </w:rPr>
        <w:t>шумозащитных</w:t>
      </w:r>
      <w:proofErr w:type="spellEnd"/>
      <w:r w:rsidRPr="003B402F">
        <w:rPr>
          <w:rFonts w:ascii="Times New Roman" w:hAnsi="Times New Roman" w:cs="Times New Roman"/>
          <w:sz w:val="28"/>
          <w:szCs w:val="28"/>
        </w:rPr>
        <w:t xml:space="preserve"> сооружений, обеспечивающих требования СП 51.13330 - не менее 25 м.</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Ширину боковых проездов следует принимать:</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192288">
          <w:rPr>
            <w:rFonts w:ascii="Times New Roman" w:hAnsi="Times New Roman" w:cs="Times New Roman"/>
            <w:sz w:val="28"/>
            <w:szCs w:val="28"/>
          </w:rPr>
          <w:t>7,0 м</w:t>
        </w:r>
      </w:smartTag>
      <w:r w:rsidRPr="00192288">
        <w:rPr>
          <w:rFonts w:ascii="Times New Roman" w:hAnsi="Times New Roman" w:cs="Times New Roman"/>
          <w:sz w:val="28"/>
          <w:szCs w:val="28"/>
        </w:rPr>
        <w:t>;</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r>
        <w:rPr>
          <w:rFonts w:ascii="Times New Roman" w:hAnsi="Times New Roman" w:cs="Times New Roman"/>
          <w:sz w:val="28"/>
          <w:szCs w:val="28"/>
        </w:rPr>
        <w:t xml:space="preserve">                             </w:t>
      </w:r>
      <w:smartTag w:uri="urn:schemas-microsoft-com:office:smarttags" w:element="metricconverter">
        <w:smartTagPr>
          <w:attr w:name="ProductID" w:val="10,5 м"/>
        </w:smartTagPr>
        <w:r w:rsidRPr="00192288">
          <w:rPr>
            <w:rFonts w:ascii="Times New Roman" w:hAnsi="Times New Roman" w:cs="Times New Roman"/>
            <w:sz w:val="28"/>
            <w:szCs w:val="28"/>
          </w:rPr>
          <w:t>10,5 м</w:t>
        </w:r>
      </w:smartTag>
      <w:r w:rsidRPr="00192288">
        <w:rPr>
          <w:rFonts w:ascii="Times New Roman" w:hAnsi="Times New Roman" w:cs="Times New Roman"/>
          <w:sz w:val="28"/>
          <w:szCs w:val="28"/>
        </w:rPr>
        <w:t>;</w:t>
      </w:r>
    </w:p>
    <w:p w:rsidR="00E62B70" w:rsidRPr="005E0F9D" w:rsidRDefault="00370251" w:rsidP="00370251">
      <w:pPr>
        <w:spacing w:after="0" w:line="240" w:lineRule="auto"/>
        <w:ind w:left="20" w:right="20" w:firstLine="547"/>
        <w:jc w:val="both"/>
        <w:rPr>
          <w:rFonts w:ascii="Times New Roman" w:hAnsi="Times New Roman" w:cs="Times New Roman"/>
          <w:sz w:val="28"/>
          <w:szCs w:val="28"/>
        </w:rPr>
      </w:pPr>
      <w:r w:rsidRPr="00192288">
        <w:rPr>
          <w:rFonts w:ascii="Times New Roman" w:hAnsi="Times New Roman" w:cs="Times New Roman"/>
          <w:sz w:val="28"/>
          <w:szCs w:val="28"/>
        </w:rPr>
        <w:t xml:space="preserve">- при двустороннем движении и организации движения массового пассажирского транспорта – </w:t>
      </w:r>
      <w:smartTag w:uri="urn:schemas-microsoft-com:office:smarttags" w:element="metricconverter">
        <w:smartTagPr>
          <w:attr w:name="ProductID" w:val="11,25 м"/>
        </w:smartTagPr>
        <w:r w:rsidRPr="00192288">
          <w:rPr>
            <w:rFonts w:ascii="Times New Roman" w:hAnsi="Times New Roman" w:cs="Times New Roman"/>
            <w:sz w:val="28"/>
            <w:szCs w:val="28"/>
          </w:rPr>
          <w:t>11,25 м</w:t>
        </w:r>
      </w:smartTag>
      <w:r w:rsidR="003B402F" w:rsidRPr="003B402F">
        <w:rPr>
          <w:rFonts w:ascii="Times New Roman" w:hAnsi="Times New Roman" w:cs="Times New Roman"/>
          <w:sz w:val="28"/>
          <w:szCs w:val="28"/>
        </w:rPr>
        <w:t>.</w:t>
      </w:r>
    </w:p>
    <w:p w:rsidR="00E62B70" w:rsidRPr="00046CE9"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3B402F">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3B402F">
        <w:rPr>
          <w:rFonts w:ascii="Times New Roman" w:hAnsi="Times New Roman" w:cs="Times New Roman"/>
          <w:sz w:val="28"/>
          <w:szCs w:val="28"/>
        </w:rPr>
        <w:t>пешеходно-транспортных</w:t>
      </w:r>
      <w:proofErr w:type="spellEnd"/>
      <w:r w:rsidRPr="003B402F">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3B402F">
        <w:rPr>
          <w:rFonts w:ascii="Times New Roman" w:hAnsi="Times New Roman" w:cs="Times New Roman"/>
          <w:sz w:val="28"/>
          <w:szCs w:val="28"/>
        </w:rPr>
        <w:t xml:space="preserve"> и не менее 150 м друг от друга.</w:t>
      </w:r>
    </w:p>
    <w:p w:rsidR="003B402F" w:rsidRPr="00046CE9" w:rsidRDefault="00046CE9" w:rsidP="001B22B1">
      <w:pPr>
        <w:spacing w:after="0" w:line="240" w:lineRule="auto"/>
        <w:ind w:left="20" w:right="20" w:firstLine="547"/>
        <w:jc w:val="both"/>
        <w:rPr>
          <w:rFonts w:ascii="Times New Roman" w:hAnsi="Times New Roman" w:cs="Times New Roman"/>
          <w:sz w:val="28"/>
          <w:szCs w:val="28"/>
        </w:rPr>
      </w:pPr>
      <w:r w:rsidRPr="00046CE9">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046CE9">
        <w:rPr>
          <w:rFonts w:ascii="Times New Roman" w:hAnsi="Times New Roman" w:cs="Times New Roman"/>
          <w:sz w:val="28"/>
          <w:szCs w:val="28"/>
        </w:rPr>
        <w:t>пешеходно-транспортных</w:t>
      </w:r>
      <w:proofErr w:type="spellEnd"/>
      <w:r w:rsidRPr="00046CE9">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b/>
          <w:sz w:val="28"/>
          <w:szCs w:val="28"/>
        </w:rPr>
        <w:lastRenderedPageBreak/>
        <w:t>Внутрихозяйственные автомобильные дороги</w:t>
      </w:r>
      <w:r w:rsidRPr="001B22B1">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Pr>
          <w:rFonts w:ascii="Times New Roman" w:hAnsi="Times New Roman" w:cs="Times New Roman"/>
          <w:sz w:val="28"/>
          <w:szCs w:val="28"/>
        </w:rPr>
        <w:t>ниже</w:t>
      </w:r>
      <w:r w:rsidRPr="001B22B1">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046CE9" w:rsidTr="00046CE9">
        <w:trPr>
          <w:cantSplit/>
          <w:tblHeader/>
          <w:jc w:val="center"/>
        </w:trPr>
        <w:tc>
          <w:tcPr>
            <w:tcW w:w="8912" w:type="dxa"/>
            <w:shd w:val="clear" w:color="auto" w:fill="CCFFCC"/>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046CE9">
              <w:rPr>
                <w:rFonts w:ascii="Times New Roman" w:hAnsi="Times New Roman" w:cs="Times New Roman"/>
                <w:sz w:val="28"/>
                <w:szCs w:val="28"/>
              </w:rPr>
              <w:t>Назначение внутрихозяйственных дорог</w:t>
            </w:r>
          </w:p>
        </w:tc>
        <w:tc>
          <w:tcPr>
            <w:tcW w:w="2471" w:type="dxa"/>
            <w:shd w:val="clear" w:color="auto" w:fill="CCFFCC"/>
            <w:vAlign w:val="center"/>
          </w:tcPr>
          <w:p w:rsidR="001B22B1" w:rsidRPr="00046CE9"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046CE9">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046CE9"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046CE9">
              <w:rPr>
                <w:rFonts w:ascii="Times New Roman" w:hAnsi="Times New Roman" w:cs="Times New Roman"/>
                <w:sz w:val="28"/>
                <w:szCs w:val="28"/>
              </w:rPr>
              <w:t>Категория дороги</w:t>
            </w:r>
          </w:p>
        </w:tc>
      </w:tr>
      <w:tr w:rsidR="001B22B1" w:rsidRPr="00046CE9" w:rsidTr="00046CE9">
        <w:trPr>
          <w:trHeight w:val="1001"/>
          <w:jc w:val="center"/>
        </w:trPr>
        <w:tc>
          <w:tcPr>
            <w:tcW w:w="8912" w:type="dxa"/>
            <w:vMerge w:val="restart"/>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свыше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I-с</w:t>
            </w:r>
          </w:p>
        </w:tc>
      </w:tr>
      <w:tr w:rsidR="001B22B1" w:rsidRPr="00046CE9" w:rsidTr="00046CE9">
        <w:trPr>
          <w:trHeight w:val="1002"/>
          <w:jc w:val="center"/>
        </w:trPr>
        <w:tc>
          <w:tcPr>
            <w:tcW w:w="8912" w:type="dxa"/>
            <w:vMerge/>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до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II-с</w:t>
            </w:r>
          </w:p>
        </w:tc>
      </w:tr>
      <w:tr w:rsidR="001B22B1" w:rsidRPr="00046CE9" w:rsidTr="00046CE9">
        <w:trPr>
          <w:jc w:val="center"/>
        </w:trPr>
        <w:tc>
          <w:tcPr>
            <w:tcW w:w="8912" w:type="dxa"/>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III-с</w:t>
            </w:r>
          </w:p>
        </w:tc>
      </w:tr>
    </w:tbl>
    <w:p w:rsidR="001B22B1" w:rsidRPr="001A1018" w:rsidRDefault="001B22B1" w:rsidP="001B22B1">
      <w:pPr>
        <w:spacing w:line="239" w:lineRule="auto"/>
        <w:ind w:firstLine="709"/>
        <w:rPr>
          <w:rFonts w:ascii="Times New Roman" w:hAnsi="Times New Roman" w:cs="Times New Roman"/>
          <w:b/>
          <w:bCs/>
          <w:sz w:val="24"/>
          <w:szCs w:val="24"/>
        </w:rPr>
      </w:pP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7D5E64">
          <w:rPr>
            <w:rFonts w:ascii="Times New Roman" w:hAnsi="Times New Roman" w:cs="Times New Roman"/>
            <w:sz w:val="28"/>
            <w:szCs w:val="28"/>
          </w:rPr>
          <w:t>1 м</w:t>
        </w:r>
      </w:smartTag>
      <w:r w:rsidRPr="007D5E64">
        <w:rPr>
          <w:rFonts w:ascii="Times New Roman" w:hAnsi="Times New Roman" w:cs="Times New Roman"/>
          <w:sz w:val="28"/>
          <w:szCs w:val="28"/>
        </w:rPr>
        <w:t xml:space="preserve"> с </w:t>
      </w:r>
      <w:r w:rsidRPr="007D5E64">
        <w:rPr>
          <w:rFonts w:ascii="Times New Roman" w:hAnsi="Times New Roman" w:cs="Times New Roman"/>
          <w:sz w:val="28"/>
          <w:szCs w:val="28"/>
        </w:rPr>
        <w:lastRenderedPageBreak/>
        <w:t>каждой стороны дороги, откладываемых от подошвы насыпи или бровки выемки, либо от внешней кромки откоса водоотводной канавы.</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7D5E64">
        <w:rPr>
          <w:rFonts w:ascii="Times New Roman" w:hAnsi="Times New Roman" w:cs="Times New Roman"/>
          <w:sz w:val="28"/>
          <w:szCs w:val="28"/>
        </w:rPr>
        <w:t>части</w:t>
      </w:r>
      <w:proofErr w:type="gramEnd"/>
      <w:r w:rsidRPr="007D5E64">
        <w:rPr>
          <w:rFonts w:ascii="Times New Roman" w:hAnsi="Times New Roman" w:cs="Times New Roman"/>
          <w:sz w:val="28"/>
          <w:szCs w:val="28"/>
        </w:rPr>
        <w:t xml:space="preserve"> внутрихозяйственных дорог следует принимать по таблице </w:t>
      </w:r>
      <w:r w:rsidR="007D5E64" w:rsidRPr="007D5E64">
        <w:rPr>
          <w:rFonts w:ascii="Times New Roman" w:hAnsi="Times New Roman" w:cs="Times New Roman"/>
          <w:sz w:val="28"/>
          <w:szCs w:val="28"/>
        </w:rPr>
        <w:t>ниже</w:t>
      </w:r>
      <w:r w:rsidRPr="007D5E64">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7D5E64" w:rsidTr="007D5E64">
        <w:trPr>
          <w:cantSplit/>
          <w:tblHeader/>
          <w:jc w:val="center"/>
        </w:trPr>
        <w:tc>
          <w:tcPr>
            <w:tcW w:w="2205" w:type="pct"/>
            <w:vMerge w:val="restart"/>
            <w:shd w:val="clear" w:color="auto" w:fill="CCFFCC"/>
            <w:vAlign w:val="center"/>
          </w:tcPr>
          <w:p w:rsidR="001B22B1" w:rsidRPr="007D5E6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Параметры поперечного профиля</w:t>
            </w:r>
          </w:p>
        </w:tc>
        <w:tc>
          <w:tcPr>
            <w:tcW w:w="2795" w:type="pct"/>
            <w:gridSpan w:val="3"/>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Значения параметров для дорог категорий</w:t>
            </w:r>
          </w:p>
        </w:tc>
      </w:tr>
      <w:tr w:rsidR="001B22B1" w:rsidRPr="007D5E64" w:rsidTr="00427690">
        <w:trPr>
          <w:cantSplit/>
          <w:tblHeader/>
          <w:jc w:val="center"/>
        </w:trPr>
        <w:tc>
          <w:tcPr>
            <w:tcW w:w="2205"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1"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roofErr w:type="spellStart"/>
            <w:r w:rsidRPr="007D5E64">
              <w:rPr>
                <w:rFonts w:ascii="Times New Roman" w:hAnsi="Times New Roman" w:cs="Times New Roman"/>
                <w:sz w:val="28"/>
                <w:szCs w:val="28"/>
              </w:rPr>
              <w:t>III-c</w:t>
            </w:r>
            <w:proofErr w:type="spellEnd"/>
          </w:p>
        </w:tc>
      </w:tr>
      <w:tr w:rsidR="001B22B1" w:rsidRPr="007D5E64" w:rsidTr="00427690">
        <w:trPr>
          <w:jc w:val="center"/>
        </w:trPr>
        <w:tc>
          <w:tcPr>
            <w:tcW w:w="2205"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Число полос движения</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c>
          <w:tcPr>
            <w:tcW w:w="93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r>
      <w:tr w:rsidR="001B22B1" w:rsidRPr="007D5E64" w:rsidTr="00427690">
        <w:trPr>
          <w:jc w:val="center"/>
        </w:trPr>
        <w:tc>
          <w:tcPr>
            <w:tcW w:w="2205"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 xml:space="preserve">Ширина,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1"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полосы движения</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проезжей части</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земляного полотна</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8</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обочины</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1,75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1,5</w:t>
            </w:r>
          </w:p>
        </w:tc>
      </w:tr>
      <w:tr w:rsidR="001B22B1" w:rsidRPr="007D5E64" w:rsidTr="00427690">
        <w:trPr>
          <w:jc w:val="center"/>
        </w:trPr>
        <w:tc>
          <w:tcPr>
            <w:tcW w:w="2205" w:type="pct"/>
            <w:tcBorders>
              <w:top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укрепления обочин</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c>
          <w:tcPr>
            <w:tcW w:w="931"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7D5E64">
        <w:rPr>
          <w:rFonts w:ascii="Times New Roman" w:hAnsi="Times New Roman" w:cs="Times New Roman"/>
          <w:i/>
          <w:iCs/>
          <w:spacing w:val="40"/>
          <w:sz w:val="28"/>
          <w:szCs w:val="28"/>
        </w:rPr>
        <w:t>Примечания:</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1. Для дорог </w:t>
      </w:r>
      <w:proofErr w:type="spellStart"/>
      <w:r w:rsidRPr="007D5E64">
        <w:rPr>
          <w:rFonts w:ascii="Times New Roman" w:hAnsi="Times New Roman" w:cs="Times New Roman"/>
          <w:sz w:val="28"/>
          <w:szCs w:val="28"/>
        </w:rPr>
        <w:t>II-c</w:t>
      </w:r>
      <w:proofErr w:type="spellEnd"/>
      <w:r w:rsidRPr="007D5E64">
        <w:rPr>
          <w:rFonts w:ascii="Times New Roman" w:hAnsi="Times New Roman" w:cs="Times New Roman"/>
          <w:sz w:val="28"/>
          <w:szCs w:val="28"/>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7D5E64">
          <w:rPr>
            <w:rFonts w:ascii="Times New Roman" w:hAnsi="Times New Roman" w:cs="Times New Roman"/>
            <w:sz w:val="28"/>
            <w:szCs w:val="28"/>
          </w:rPr>
          <w:t>3,5 м</w:t>
        </w:r>
      </w:smartTag>
      <w:r w:rsidRPr="007D5E6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7D5E64">
          <w:rPr>
            <w:rFonts w:ascii="Times New Roman" w:hAnsi="Times New Roman" w:cs="Times New Roman"/>
            <w:sz w:val="28"/>
            <w:szCs w:val="28"/>
          </w:rPr>
          <w:t>2,25 м</w:t>
        </w:r>
      </w:smartTag>
      <w:r w:rsidRPr="007D5E6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7D5E64">
          <w:rPr>
            <w:rFonts w:ascii="Times New Roman" w:hAnsi="Times New Roman" w:cs="Times New Roman"/>
            <w:sz w:val="28"/>
            <w:szCs w:val="28"/>
          </w:rPr>
          <w:t>1,25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7D5E64">
          <w:rPr>
            <w:rFonts w:ascii="Times New Roman" w:hAnsi="Times New Roman" w:cs="Times New Roman"/>
            <w:sz w:val="28"/>
            <w:szCs w:val="28"/>
          </w:rPr>
          <w:t>5 м</w:t>
        </w:r>
      </w:smartTag>
      <w:r w:rsidRPr="007D5E64">
        <w:rPr>
          <w:rFonts w:ascii="Times New Roman" w:hAnsi="Times New Roman" w:cs="Times New Roman"/>
          <w:sz w:val="28"/>
          <w:szCs w:val="28"/>
        </w:rPr>
        <w:t>) ширина земляного полотна должна быть увеличена (за счет уширения обочин).</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3. Ширину земляного полотна, возводимого на ценных сельскохозяйственных угодьях, допускается принимать,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lastRenderedPageBreak/>
        <w:t xml:space="preserve">- 8 – для дорог </w:t>
      </w:r>
      <w:proofErr w:type="spellStart"/>
      <w:r w:rsidRPr="007D5E64">
        <w:rPr>
          <w:rFonts w:ascii="Times New Roman" w:hAnsi="Times New Roman" w:cs="Times New Roman"/>
          <w:sz w:val="28"/>
          <w:szCs w:val="28"/>
        </w:rPr>
        <w:t>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- 7 – для дорог II-с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- 5,5 – для дорог </w:t>
      </w:r>
      <w:proofErr w:type="spellStart"/>
      <w:r w:rsidRPr="007D5E64">
        <w:rPr>
          <w:rFonts w:ascii="Times New Roman" w:hAnsi="Times New Roman" w:cs="Times New Roman"/>
          <w:sz w:val="28"/>
          <w:szCs w:val="28"/>
        </w:rPr>
        <w:t>III-c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1A1018">
        <w:rPr>
          <w:rFonts w:ascii="Times New Roman" w:hAnsi="Times New Roman" w:cs="Times New Roman"/>
          <w:sz w:val="24"/>
          <w:szCs w:val="24"/>
        </w:rPr>
        <w:t xml:space="preserve"> </w:t>
      </w:r>
      <w:r w:rsidRPr="007D5E6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7D5E64">
        <w:rPr>
          <w:rFonts w:ascii="Times New Roman" w:hAnsi="Times New Roman" w:cs="Times New Roman"/>
          <w:sz w:val="28"/>
          <w:szCs w:val="28"/>
        </w:rPr>
        <w:t>принятому</w:t>
      </w:r>
      <w:proofErr w:type="gramEnd"/>
      <w:r w:rsidRPr="007D5E6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7D5E64">
          <w:rPr>
            <w:rFonts w:ascii="Times New Roman" w:hAnsi="Times New Roman" w:cs="Times New Roman"/>
            <w:sz w:val="28"/>
            <w:szCs w:val="28"/>
          </w:rPr>
          <w:t>0,5 км</w:t>
        </w:r>
      </w:smartTag>
      <w:r w:rsidRPr="007D5E6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proofErr w:type="gramStart"/>
      <w:r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7D5E64">
          <w:rPr>
            <w:rFonts w:ascii="Times New Roman" w:hAnsi="Times New Roman" w:cs="Times New Roman"/>
            <w:sz w:val="28"/>
            <w:szCs w:val="28"/>
          </w:rPr>
          <w:t>13 м</w:t>
        </w:r>
      </w:smartTag>
      <w:r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7D5E64">
          <w:rPr>
            <w:rFonts w:ascii="Times New Roman" w:hAnsi="Times New Roman" w:cs="Times New Roman"/>
            <w:sz w:val="28"/>
            <w:szCs w:val="28"/>
          </w:rPr>
          <w:t>3 м</w:t>
        </w:r>
      </w:smartTag>
      <w:r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7D5E64">
          <w:rPr>
            <w:rFonts w:ascii="Times New Roman" w:hAnsi="Times New Roman" w:cs="Times New Roman"/>
            <w:sz w:val="28"/>
            <w:szCs w:val="28"/>
          </w:rPr>
          <w:t>6 м</w:t>
        </w:r>
      </w:smartTag>
      <w:r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7D5E64">
          <w:rPr>
            <w:rFonts w:ascii="Times New Roman" w:hAnsi="Times New Roman" w:cs="Times New Roman"/>
            <w:sz w:val="28"/>
            <w:szCs w:val="28"/>
          </w:rPr>
          <w:t>8 м</w:t>
        </w:r>
      </w:smartTag>
      <w:r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Участки перехода от однополосной</w:t>
      </w:r>
      <w:proofErr w:type="gramEnd"/>
      <w:r w:rsidRPr="007D5E6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а для </w:t>
      </w:r>
      <w:proofErr w:type="spellStart"/>
      <w:r w:rsidRPr="007D5E64">
        <w:rPr>
          <w:rFonts w:ascii="Times New Roman" w:hAnsi="Times New Roman" w:cs="Times New Roman"/>
          <w:sz w:val="28"/>
          <w:szCs w:val="28"/>
        </w:rPr>
        <w:t>двухполосной</w:t>
      </w:r>
      <w:proofErr w:type="spellEnd"/>
      <w:r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7D5E64">
          <w:rPr>
            <w:rFonts w:ascii="Times New Roman" w:hAnsi="Times New Roman" w:cs="Times New Roman"/>
            <w:sz w:val="28"/>
            <w:szCs w:val="28"/>
          </w:rPr>
          <w:t>10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Поперечные уклоны одно- и двухскатных профилей дорог следует принимать в соответствии со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b/>
          <w:sz w:val="28"/>
          <w:szCs w:val="28"/>
        </w:rPr>
        <w:t>Внутриплощадочные дороги</w:t>
      </w:r>
      <w:r w:rsidRPr="007D5E6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7D5E64">
        <w:rPr>
          <w:rFonts w:ascii="Times New Roman" w:hAnsi="Times New Roman" w:cs="Times New Roman"/>
          <w:sz w:val="28"/>
          <w:szCs w:val="28"/>
        </w:rPr>
        <w:t>на</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1.2.4.15. Ширину проезжей части и </w:t>
      </w:r>
      <w:proofErr w:type="gramStart"/>
      <w:r w:rsidRPr="007D5E64">
        <w:rPr>
          <w:rFonts w:ascii="Times New Roman" w:hAnsi="Times New Roman" w:cs="Times New Roman"/>
          <w:sz w:val="28"/>
          <w:szCs w:val="28"/>
        </w:rPr>
        <w:t>обочин</w:t>
      </w:r>
      <w:proofErr w:type="gramEnd"/>
      <w:r w:rsidRPr="007D5E6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w:t>
      </w:r>
    </w:p>
    <w:p w:rsidR="00370251" w:rsidRPr="007D5E64" w:rsidRDefault="00370251" w:rsidP="007D5E64">
      <w:pPr>
        <w:spacing w:line="240" w:lineRule="auto"/>
        <w:ind w:firstLine="709"/>
        <w:contextualSpacing/>
        <w:jc w:val="both"/>
        <w:rPr>
          <w:rFonts w:ascii="Times New Roman" w:hAnsi="Times New Roman" w:cs="Times New Roman"/>
          <w:sz w:val="28"/>
          <w:szCs w:val="28"/>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7D5E64" w:rsidTr="00427690">
        <w:trPr>
          <w:cantSplit/>
          <w:tblHeader/>
          <w:jc w:val="center"/>
        </w:trPr>
        <w:tc>
          <w:tcPr>
            <w:tcW w:w="2460" w:type="pct"/>
            <w:vMerge w:val="restar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lastRenderedPageBreak/>
              <w:t>Параметры</w:t>
            </w:r>
          </w:p>
        </w:tc>
        <w:tc>
          <w:tcPr>
            <w:tcW w:w="2540" w:type="pct"/>
            <w:gridSpan w:val="2"/>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Значение параметров,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 для дорог</w:t>
            </w:r>
          </w:p>
        </w:tc>
      </w:tr>
      <w:tr w:rsidR="001B22B1" w:rsidRPr="007D5E64" w:rsidTr="00427690">
        <w:trPr>
          <w:cantSplit/>
          <w:trHeight w:val="227"/>
          <w:tblHeader/>
          <w:jc w:val="center"/>
        </w:trPr>
        <w:tc>
          <w:tcPr>
            <w:tcW w:w="2460"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производственных</w:t>
            </w: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вспомогательных</w:t>
            </w:r>
          </w:p>
        </w:tc>
      </w:tr>
      <w:tr w:rsidR="001B22B1" w:rsidRPr="007D5E64" w:rsidTr="00427690">
        <w:trPr>
          <w:trHeight w:val="397"/>
          <w:jc w:val="center"/>
        </w:trPr>
        <w:tc>
          <w:tcPr>
            <w:tcW w:w="2460"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7D5E64" w:rsidTr="00427690">
        <w:trPr>
          <w:jc w:val="center"/>
        </w:trPr>
        <w:tc>
          <w:tcPr>
            <w:tcW w:w="2460" w:type="pct"/>
            <w:tcBorders>
              <w:top w:val="nil"/>
              <w:bottom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6,0</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460" w:type="pct"/>
            <w:tcBorders>
              <w:top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одностороннем</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укрепления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7D5E64">
        <w:rPr>
          <w:rFonts w:ascii="Times New Roman" w:hAnsi="Times New Roman" w:cs="Times New Roman"/>
          <w:sz w:val="28"/>
          <w:szCs w:val="28"/>
        </w:rPr>
        <w:t>м</w:t>
      </w:r>
      <w:proofErr w:type="gramEnd"/>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- 3,5 с обочинами, укрепленными на полную ширину, –</w:t>
      </w:r>
      <w:r w:rsidR="007D5E64" w:rsidRPr="007D5E64">
        <w:rPr>
          <w:rFonts w:ascii="Times New Roman" w:hAnsi="Times New Roman" w:cs="Times New Roman"/>
          <w:sz w:val="28"/>
          <w:szCs w:val="28"/>
        </w:rPr>
        <w:t xml:space="preserve"> в стесненных условиях существу</w:t>
      </w:r>
      <w:r w:rsidRPr="007D5E64">
        <w:rPr>
          <w:rFonts w:ascii="Times New Roman" w:hAnsi="Times New Roman" w:cs="Times New Roman"/>
          <w:sz w:val="28"/>
          <w:szCs w:val="28"/>
        </w:rPr>
        <w:t>ющей застройки;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- 3,5 с обочинами, укрепленными согласно таблице </w:t>
      </w:r>
      <w:r w:rsidR="007D5E64" w:rsidRPr="007D5E64">
        <w:rPr>
          <w:rFonts w:ascii="Times New Roman" w:hAnsi="Times New Roman" w:cs="Times New Roman"/>
          <w:sz w:val="28"/>
          <w:szCs w:val="28"/>
        </w:rPr>
        <w:t>выше</w:t>
      </w:r>
      <w:r w:rsidRPr="007D5E6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7D5E64">
          <w:rPr>
            <w:rFonts w:ascii="Times New Roman" w:hAnsi="Times New Roman" w:cs="Times New Roman"/>
            <w:sz w:val="28"/>
            <w:szCs w:val="28"/>
          </w:rPr>
          <w:t>0,5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 xml:space="preserve"> в зависимости от ширины колеи обращающегося подвижного состава.  </w:t>
      </w:r>
    </w:p>
    <w:p w:rsidR="007A133D" w:rsidRPr="007D5E64" w:rsidRDefault="007A133D" w:rsidP="007D5E64">
      <w:pPr>
        <w:spacing w:line="240" w:lineRule="auto"/>
        <w:ind w:firstLine="709"/>
        <w:contextualSpacing/>
        <w:jc w:val="both"/>
        <w:rPr>
          <w:rFonts w:ascii="Times New Roman" w:hAnsi="Times New Roman" w:cs="Times New Roman"/>
          <w:sz w:val="28"/>
          <w:szCs w:val="28"/>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7D5E64" w:rsidTr="00427690">
        <w:trPr>
          <w:cantSplit/>
          <w:tblHeader/>
          <w:jc w:val="center"/>
        </w:trPr>
        <w:tc>
          <w:tcPr>
            <w:tcW w:w="2499" w:type="pct"/>
            <w:shd w:val="clear" w:color="auto" w:fill="CCFFCC"/>
            <w:vAlign w:val="center"/>
          </w:tcPr>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lastRenderedPageBreak/>
              <w:t>Ширина колеи транспортных средств,</w:t>
            </w:r>
          </w:p>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t xml:space="preserve">самоходных и прицепных машин, </w:t>
            </w:r>
            <w:proofErr w:type="gramStart"/>
            <w:r w:rsidRPr="00577262">
              <w:rPr>
                <w:rFonts w:ascii="Times New Roman" w:hAnsi="Times New Roman" w:cs="Times New Roman"/>
                <w:sz w:val="28"/>
                <w:szCs w:val="28"/>
              </w:rPr>
              <w:t>м</w:t>
            </w:r>
            <w:proofErr w:type="gramEnd"/>
          </w:p>
        </w:tc>
        <w:tc>
          <w:tcPr>
            <w:tcW w:w="1250" w:type="pct"/>
            <w:shd w:val="clear" w:color="auto" w:fill="CCFFCC"/>
            <w:vAlign w:val="center"/>
          </w:tcPr>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полосы </w:t>
            </w:r>
          </w:p>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движения, </w:t>
            </w:r>
            <w:proofErr w:type="gramStart"/>
            <w:r w:rsidRPr="007D5E64">
              <w:rPr>
                <w:rFonts w:ascii="Times New Roman" w:hAnsi="Times New Roman" w:cs="Times New Roman"/>
                <w:sz w:val="28"/>
                <w:szCs w:val="28"/>
              </w:rPr>
              <w:t>м</w:t>
            </w:r>
            <w:proofErr w:type="gramEnd"/>
          </w:p>
        </w:tc>
        <w:tc>
          <w:tcPr>
            <w:tcW w:w="1251"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земляного полотна, </w:t>
            </w:r>
            <w:proofErr w:type="gramStart"/>
            <w:r w:rsidRPr="007D5E64">
              <w:rPr>
                <w:rFonts w:ascii="Times New Roman" w:hAnsi="Times New Roman" w:cs="Times New Roman"/>
                <w:sz w:val="28"/>
                <w:szCs w:val="28"/>
              </w:rPr>
              <w:t>м</w:t>
            </w:r>
            <w:proofErr w:type="gramEnd"/>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2,7 и менее</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2,7 до 3,1</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3,1 до 3,6</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3,6 до 5</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bl>
    <w:p w:rsidR="001B22B1" w:rsidRPr="001A1018" w:rsidRDefault="001B22B1" w:rsidP="001B22B1">
      <w:pPr>
        <w:spacing w:line="240" w:lineRule="auto"/>
        <w:ind w:firstLine="709"/>
        <w:rPr>
          <w:rFonts w:ascii="Times New Roman" w:hAnsi="Times New Roman" w:cs="Times New Roman"/>
          <w:b/>
          <w:bCs/>
          <w:sz w:val="24"/>
          <w:szCs w:val="24"/>
        </w:rPr>
      </w:pPr>
    </w:p>
    <w:p w:rsidR="007D5E64"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7D5E64">
        <w:rPr>
          <w:rFonts w:ascii="Times New Roman" w:hAnsi="Times New Roman" w:cs="Times New Roman"/>
          <w:sz w:val="28"/>
          <w:szCs w:val="28"/>
        </w:rPr>
        <w:t xml:space="preserve">. </w:t>
      </w:r>
      <w:proofErr w:type="gramStart"/>
      <w:r w:rsidR="007D5E64"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7D5E64">
          <w:rPr>
            <w:rFonts w:ascii="Times New Roman" w:hAnsi="Times New Roman" w:cs="Times New Roman"/>
            <w:sz w:val="28"/>
            <w:szCs w:val="28"/>
          </w:rPr>
          <w:t>13 м</w:t>
        </w:r>
      </w:smartTag>
      <w:r w:rsidR="007D5E64"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7D5E64">
          <w:rPr>
            <w:rFonts w:ascii="Times New Roman" w:hAnsi="Times New Roman" w:cs="Times New Roman"/>
            <w:sz w:val="28"/>
            <w:szCs w:val="28"/>
          </w:rPr>
          <w:t>3 м</w:t>
        </w:r>
      </w:smartTag>
      <w:r w:rsidR="007D5E64"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7D5E64">
          <w:rPr>
            <w:rFonts w:ascii="Times New Roman" w:hAnsi="Times New Roman" w:cs="Times New Roman"/>
            <w:sz w:val="28"/>
            <w:szCs w:val="28"/>
          </w:rPr>
          <w:t>6 м</w:t>
        </w:r>
      </w:smartTag>
      <w:r w:rsidR="007D5E64"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7D5E64">
          <w:rPr>
            <w:rFonts w:ascii="Times New Roman" w:hAnsi="Times New Roman" w:cs="Times New Roman"/>
            <w:sz w:val="28"/>
            <w:szCs w:val="28"/>
          </w:rPr>
          <w:t>8 м</w:t>
        </w:r>
      </w:smartTag>
      <w:r w:rsidR="007D5E64"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Участки перехода от однополосной</w:t>
      </w:r>
      <w:proofErr w:type="gramEnd"/>
      <w:r w:rsidR="007D5E64" w:rsidRPr="007D5E6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а для </w:t>
      </w:r>
      <w:proofErr w:type="spellStart"/>
      <w:r w:rsidR="007D5E64" w:rsidRPr="007D5E64">
        <w:rPr>
          <w:rFonts w:ascii="Times New Roman" w:hAnsi="Times New Roman" w:cs="Times New Roman"/>
          <w:sz w:val="28"/>
          <w:szCs w:val="28"/>
        </w:rPr>
        <w:t>двухполосной</w:t>
      </w:r>
      <w:proofErr w:type="spellEnd"/>
      <w:r w:rsidR="007D5E64"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7D5E64">
          <w:rPr>
            <w:rFonts w:ascii="Times New Roman" w:hAnsi="Times New Roman" w:cs="Times New Roman"/>
            <w:sz w:val="28"/>
            <w:szCs w:val="28"/>
          </w:rPr>
          <w:t>10 м</w:t>
        </w:r>
      </w:smartTag>
      <w:r w:rsidR="007D5E64" w:rsidRPr="007D5E64">
        <w:rPr>
          <w:rFonts w:ascii="Times New Roman" w:hAnsi="Times New Roman" w:cs="Times New Roman"/>
          <w:sz w:val="28"/>
          <w:szCs w:val="28"/>
        </w:rPr>
        <w:t>.</w:t>
      </w:r>
    </w:p>
    <w:p w:rsidR="001B22B1" w:rsidRPr="007D5E64" w:rsidRDefault="001B22B1" w:rsidP="001B22B1">
      <w:pPr>
        <w:spacing w:line="240" w:lineRule="auto"/>
        <w:ind w:firstLine="709"/>
        <w:rPr>
          <w:rFonts w:ascii="Times New Roman" w:hAnsi="Times New Roman" w:cs="Times New Roman"/>
          <w:sz w:val="28"/>
          <w:szCs w:val="28"/>
        </w:rPr>
      </w:pPr>
      <w:r w:rsidRPr="007D5E6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C0B05" w:rsidRPr="001C3C6B" w:rsidRDefault="001C0B05" w:rsidP="001C0B05">
      <w:pPr>
        <w:spacing w:line="240" w:lineRule="auto"/>
        <w:contextualSpacing/>
        <w:jc w:val="center"/>
        <w:rPr>
          <w:rFonts w:ascii="Times New Roman" w:hAnsi="Times New Roman" w:cs="Times New Roman"/>
          <w:b/>
          <w:i/>
          <w:sz w:val="28"/>
          <w:szCs w:val="28"/>
        </w:rPr>
      </w:pPr>
      <w:r w:rsidRPr="001C3C6B">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394F1F" w:rsidTr="00427690">
        <w:trPr>
          <w:tblHeader/>
        </w:trPr>
        <w:tc>
          <w:tcPr>
            <w:tcW w:w="708"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4536" w:type="dxa"/>
            <w:gridSpan w:val="2"/>
          </w:tcPr>
          <w:p w:rsidR="000D475B" w:rsidRPr="00E115C7" w:rsidRDefault="00E115C7" w:rsidP="000D475B">
            <w:pPr>
              <w:jc w:val="center"/>
              <w:rPr>
                <w:rFonts w:ascii="Times New Roman" w:hAnsi="Times New Roman" w:cs="Times New Roman"/>
                <w:sz w:val="28"/>
                <w:szCs w:val="28"/>
              </w:rPr>
            </w:pPr>
            <w:r>
              <w:rPr>
                <w:rFonts w:ascii="Times New Roman" w:hAnsi="Times New Roman" w:cs="Times New Roman"/>
                <w:sz w:val="28"/>
                <w:szCs w:val="28"/>
              </w:rPr>
              <w:t>300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jc w:val="both"/>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Места для временного хранения </w:t>
            </w:r>
            <w:r w:rsidRPr="00394F1F">
              <w:rPr>
                <w:rFonts w:ascii="Times New Roman" w:hAnsi="Times New Roman" w:cs="Times New Roman"/>
                <w:sz w:val="28"/>
                <w:szCs w:val="28"/>
              </w:rPr>
              <w:lastRenderedPageBreak/>
              <w:t>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lastRenderedPageBreak/>
              <w:t xml:space="preserve">Количество мест хранения </w:t>
            </w:r>
            <w:r w:rsidRPr="00394F1F">
              <w:rPr>
                <w:rFonts w:ascii="Times New Roman" w:hAnsi="Times New Roman" w:cs="Times New Roman"/>
                <w:sz w:val="28"/>
                <w:szCs w:val="28"/>
              </w:rPr>
              <w:lastRenderedPageBreak/>
              <w:t xml:space="preserve">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228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lastRenderedPageBreak/>
              <w:t>жилые районы</w:t>
            </w:r>
          </w:p>
        </w:tc>
        <w:tc>
          <w:tcPr>
            <w:tcW w:w="2256"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до входов в жилые дома,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0D475B" w:rsidRPr="00394F1F" w:rsidRDefault="000D475B" w:rsidP="000D475B">
      <w:pPr>
        <w:pStyle w:val="TableParagraph"/>
        <w:ind w:right="884"/>
        <w:rPr>
          <w:sz w:val="28"/>
          <w:szCs w:val="28"/>
          <w:lang w:val="ru-RU"/>
        </w:rPr>
      </w:pPr>
    </w:p>
    <w:p w:rsidR="000D475B" w:rsidRPr="00394F1F" w:rsidRDefault="000D475B" w:rsidP="000D475B">
      <w:pPr>
        <w:pStyle w:val="TableParagraph"/>
        <w:ind w:left="0" w:right="884" w:firstLine="709"/>
        <w:jc w:val="both"/>
        <w:rPr>
          <w:sz w:val="28"/>
          <w:szCs w:val="28"/>
          <w:lang w:val="ru-RU"/>
        </w:rPr>
      </w:pPr>
      <w:r w:rsidRPr="00394F1F">
        <w:rPr>
          <w:sz w:val="28"/>
          <w:szCs w:val="28"/>
          <w:lang w:val="ru-RU"/>
        </w:rPr>
        <w:t>Примечание:</w:t>
      </w:r>
    </w:p>
    <w:p w:rsidR="000D475B" w:rsidRPr="00394F1F" w:rsidRDefault="000D475B" w:rsidP="001C0B05">
      <w:pPr>
        <w:pStyle w:val="TableParagraph"/>
        <w:ind w:left="0" w:right="111" w:firstLine="709"/>
        <w:jc w:val="both"/>
        <w:rPr>
          <w:sz w:val="28"/>
          <w:szCs w:val="28"/>
          <w:lang w:val="ru-RU"/>
        </w:rPr>
      </w:pPr>
      <w:r w:rsidRPr="00394F1F">
        <w:rPr>
          <w:sz w:val="28"/>
          <w:szCs w:val="28"/>
          <w:lang w:val="ru-RU"/>
        </w:rPr>
        <w:t xml:space="preserve">[1] Для многоквартирных жилых домов, одноквартирных жилых домов без </w:t>
      </w:r>
      <w:proofErr w:type="spellStart"/>
      <w:r w:rsidRPr="00394F1F">
        <w:rPr>
          <w:sz w:val="28"/>
          <w:szCs w:val="28"/>
          <w:lang w:val="ru-RU"/>
        </w:rPr>
        <w:t>приквартирных</w:t>
      </w:r>
      <w:proofErr w:type="spellEnd"/>
      <w:r w:rsidRPr="00394F1F">
        <w:rPr>
          <w:sz w:val="28"/>
          <w:szCs w:val="28"/>
          <w:lang w:val="ru-RU"/>
        </w:rPr>
        <w:t xml:space="preserve"> участков.</w:t>
      </w:r>
    </w:p>
    <w:p w:rsidR="000D475B" w:rsidRDefault="000D475B" w:rsidP="00892E8C">
      <w:pPr>
        <w:pStyle w:val="afd"/>
        <w:spacing w:after="0"/>
        <w:ind w:right="111" w:firstLine="709"/>
        <w:jc w:val="both"/>
        <w:rPr>
          <w:sz w:val="28"/>
          <w:szCs w:val="28"/>
        </w:rPr>
      </w:pPr>
      <w:r w:rsidRPr="00394F1F">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94F1F">
        <w:rPr>
          <w:sz w:val="28"/>
          <w:szCs w:val="28"/>
        </w:rPr>
        <w:t>машино-местами</w:t>
      </w:r>
      <w:proofErr w:type="spellEnd"/>
      <w:r w:rsidRPr="00394F1F">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Default="00427690" w:rsidP="00C56010">
      <w:pPr>
        <w:spacing w:line="240" w:lineRule="auto"/>
        <w:ind w:firstLine="720"/>
        <w:contextualSpacing/>
        <w:jc w:val="both"/>
        <w:rPr>
          <w:rFonts w:ascii="Times New Roman" w:eastAsia="Times New Roman" w:hAnsi="Times New Roman" w:cs="Times New Roman"/>
          <w:sz w:val="28"/>
          <w:szCs w:val="28"/>
          <w:lang w:eastAsia="ru-RU"/>
        </w:rPr>
      </w:pPr>
      <w:r w:rsidRPr="001C0B05">
        <w:rPr>
          <w:sz w:val="28"/>
          <w:szCs w:val="28"/>
        </w:rPr>
        <w:t xml:space="preserve">В </w:t>
      </w:r>
      <w:r w:rsidRPr="00892E8C">
        <w:rPr>
          <w:rFonts w:ascii="Times New Roman" w:eastAsia="Times New Roman" w:hAnsi="Times New Roman" w:cs="Times New Roman"/>
          <w:sz w:val="28"/>
          <w:szCs w:val="28"/>
          <w:lang w:eastAsia="ru-RU"/>
        </w:rPr>
        <w:t xml:space="preserve">населенных пунктах </w:t>
      </w:r>
      <w:r w:rsidR="00423CE7" w:rsidRPr="00892E8C">
        <w:rPr>
          <w:rFonts w:ascii="Times New Roman" w:eastAsia="Times New Roman" w:hAnsi="Times New Roman" w:cs="Times New Roman"/>
          <w:sz w:val="28"/>
          <w:szCs w:val="28"/>
          <w:lang w:eastAsia="ru-RU"/>
        </w:rPr>
        <w:t>Брянской</w:t>
      </w:r>
      <w:r w:rsidRPr="00892E8C">
        <w:rPr>
          <w:rFonts w:ascii="Times New Roman" w:eastAsia="Times New Roman" w:hAnsi="Times New Roman" w:cs="Times New Roman"/>
          <w:sz w:val="28"/>
          <w:szCs w:val="28"/>
          <w:lang w:eastAsia="ru-RU"/>
        </w:rPr>
        <w:t xml:space="preserve"> области должны быть предусмотрены территории для постоянного, временного хранения и технического обслуживания легковых автомобилей всех категорий</w:t>
      </w:r>
      <w:r w:rsidR="0020038D">
        <w:rPr>
          <w:rFonts w:ascii="Times New Roman" w:eastAsia="Times New Roman" w:hAnsi="Times New Roman" w:cs="Times New Roman"/>
          <w:sz w:val="28"/>
          <w:szCs w:val="28"/>
          <w:lang w:eastAsia="ru-RU"/>
        </w:rPr>
        <w:t xml:space="preserve">, </w:t>
      </w:r>
      <w:r w:rsidR="0020038D" w:rsidRPr="0020038D">
        <w:rPr>
          <w:rFonts w:ascii="Times New Roman" w:eastAsia="Times New Roman" w:hAnsi="Times New Roman" w:cs="Times New Roman"/>
          <w:sz w:val="28"/>
          <w:szCs w:val="28"/>
          <w:lang w:eastAsia="ru-RU"/>
        </w:rPr>
        <w:t>исходя из уровня автомобилизации в соответствии с требованиями данного раздела</w:t>
      </w:r>
      <w:r w:rsidR="00E115C7">
        <w:rPr>
          <w:rFonts w:ascii="Times New Roman" w:eastAsia="Times New Roman" w:hAnsi="Times New Roman" w:cs="Times New Roman"/>
          <w:sz w:val="28"/>
          <w:szCs w:val="28"/>
          <w:lang w:eastAsia="ru-RU"/>
        </w:rPr>
        <w:t>.</w:t>
      </w:r>
      <w:r w:rsidR="00892E8C" w:rsidRPr="00892E8C">
        <w:rPr>
          <w:rFonts w:ascii="Times New Roman" w:eastAsia="Times New Roman" w:hAnsi="Times New Roman" w:cs="Times New Roman"/>
          <w:sz w:val="28"/>
          <w:szCs w:val="28"/>
          <w:lang w:eastAsia="ru-RU"/>
        </w:rPr>
        <w:t xml:space="preserve"> </w:t>
      </w:r>
    </w:p>
    <w:p w:rsidR="00892E8C" w:rsidRPr="00892E8C" w:rsidRDefault="00892E8C" w:rsidP="00892E8C">
      <w:pPr>
        <w:pStyle w:val="afd"/>
        <w:spacing w:after="0"/>
        <w:ind w:right="111" w:firstLine="709"/>
        <w:jc w:val="both"/>
        <w:rPr>
          <w:sz w:val="28"/>
          <w:szCs w:val="28"/>
        </w:rPr>
      </w:pPr>
      <w:r w:rsidRPr="00892E8C">
        <w:rPr>
          <w:sz w:val="28"/>
          <w:szCs w:val="28"/>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Противопожарные расстояния от автостоянок открытого и закрытого типа до соседних объектов следует определять в соответствии с требованиями Федерального закона от 22.07.2008 № 123-ФЗ «Технический регламент о требованиях пожарной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Общая обеспеченность закрытыми и открытыми автостоянками для постоянного хранения автомобилей должна быть не менее 90 % расчетного количества индивидуальных легковых автомобилей.</w:t>
      </w:r>
    </w:p>
    <w:p w:rsidR="00892E8C" w:rsidRPr="00892E8C" w:rsidRDefault="00892E8C" w:rsidP="00892E8C">
      <w:pPr>
        <w:pStyle w:val="afd"/>
        <w:spacing w:after="0"/>
        <w:ind w:right="111" w:firstLine="709"/>
        <w:jc w:val="both"/>
        <w:rPr>
          <w:sz w:val="28"/>
          <w:szCs w:val="28"/>
        </w:rPr>
      </w:pPr>
      <w:r w:rsidRPr="00892E8C">
        <w:rPr>
          <w:sz w:val="28"/>
          <w:szCs w:val="28"/>
        </w:rPr>
        <w:t>Допускается предусматривать сезонное хранение 10 % парка легковых автомобилей на автостоянках открытого и закрытого типа, расположенных за пределами территорий жилых и общественно-деловых зон.</w:t>
      </w:r>
    </w:p>
    <w:p w:rsidR="00892E8C" w:rsidRPr="00892E8C" w:rsidRDefault="00892E8C" w:rsidP="00892E8C">
      <w:pPr>
        <w:pStyle w:val="afd"/>
        <w:spacing w:after="0"/>
        <w:ind w:right="111" w:firstLine="709"/>
        <w:jc w:val="both"/>
        <w:rPr>
          <w:sz w:val="28"/>
          <w:szCs w:val="28"/>
        </w:rPr>
      </w:pPr>
      <w:r w:rsidRPr="00892E8C">
        <w:rPr>
          <w:sz w:val="28"/>
          <w:szCs w:val="28"/>
        </w:rPr>
        <w:lastRenderedPageBreak/>
        <w:t xml:space="preserve">Требуемое количество </w:t>
      </w:r>
      <w:proofErr w:type="spellStart"/>
      <w:r w:rsidRPr="00892E8C">
        <w:rPr>
          <w:sz w:val="28"/>
          <w:szCs w:val="28"/>
        </w:rPr>
        <w:t>машино-мест</w:t>
      </w:r>
      <w:proofErr w:type="spellEnd"/>
      <w:r w:rsidRPr="00892E8C">
        <w:rPr>
          <w:sz w:val="28"/>
          <w:szCs w:val="28"/>
        </w:rPr>
        <w:t xml:space="preserve"> в местах организованного хранения (временного – до 12 часов и постоянного – более 12 часов) автотранспортных сре</w:t>
      </w:r>
      <w:proofErr w:type="gramStart"/>
      <w:r w:rsidRPr="00892E8C">
        <w:rPr>
          <w:sz w:val="28"/>
          <w:szCs w:val="28"/>
        </w:rPr>
        <w:t>дств сл</w:t>
      </w:r>
      <w:proofErr w:type="gramEnd"/>
      <w:r w:rsidRPr="00892E8C">
        <w:rPr>
          <w:sz w:val="28"/>
          <w:szCs w:val="28"/>
        </w:rPr>
        <w:t>едует определять из расчета на 1000 жителей:</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 частной собственности – 200 на среднесрочную перспективу и 300 </w:t>
      </w:r>
      <w:r w:rsidR="0020038D">
        <w:rPr>
          <w:sz w:val="28"/>
          <w:szCs w:val="28"/>
        </w:rPr>
        <w:t xml:space="preserve">- </w:t>
      </w:r>
      <w:r w:rsidRPr="00892E8C">
        <w:rPr>
          <w:sz w:val="28"/>
          <w:szCs w:val="28"/>
        </w:rPr>
        <w:t>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ведомственной принадлежности – </w:t>
      </w:r>
      <w:r>
        <w:rPr>
          <w:sz w:val="28"/>
          <w:szCs w:val="28"/>
        </w:rPr>
        <w:t xml:space="preserve">5 на среднесрочную перспективу </w:t>
      </w:r>
      <w:r w:rsidRPr="00892E8C">
        <w:rPr>
          <w:sz w:val="28"/>
          <w:szCs w:val="28"/>
        </w:rPr>
        <w:t>и 7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таксомоторного парка – 4 на среднесрочную перспективу </w:t>
      </w:r>
      <w:r>
        <w:rPr>
          <w:sz w:val="28"/>
          <w:szCs w:val="28"/>
        </w:rPr>
        <w:t>и 5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с колясками, мотоколяски – 0,5;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без колясок – 0,25; </w:t>
      </w:r>
    </w:p>
    <w:p w:rsidR="00892E8C" w:rsidRPr="00892E8C" w:rsidRDefault="00892E8C" w:rsidP="00892E8C">
      <w:pPr>
        <w:pStyle w:val="afd"/>
        <w:spacing w:after="0"/>
        <w:ind w:right="111" w:firstLine="709"/>
        <w:jc w:val="both"/>
        <w:rPr>
          <w:sz w:val="28"/>
          <w:szCs w:val="28"/>
        </w:rPr>
      </w:pPr>
      <w:r w:rsidRPr="00892E8C">
        <w:rPr>
          <w:sz w:val="28"/>
          <w:szCs w:val="28"/>
        </w:rPr>
        <w:t>мопеды и велосипеды – 0,1.</w:t>
      </w:r>
    </w:p>
    <w:p w:rsidR="00892E8C" w:rsidRPr="00F135D1" w:rsidRDefault="00892E8C" w:rsidP="00892E8C">
      <w:pPr>
        <w:pStyle w:val="afd"/>
        <w:spacing w:after="0"/>
        <w:ind w:right="111" w:firstLine="709"/>
        <w:jc w:val="both"/>
        <w:rPr>
          <w:sz w:val="28"/>
          <w:szCs w:val="28"/>
        </w:rPr>
      </w:pPr>
      <w:r w:rsidRPr="00F135D1">
        <w:rPr>
          <w:sz w:val="28"/>
          <w:szCs w:val="28"/>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135D1">
          <w:rPr>
            <w:sz w:val="28"/>
            <w:szCs w:val="28"/>
          </w:rPr>
          <w:t>800 м</w:t>
        </w:r>
      </w:smartTag>
      <w:r w:rsidRPr="00F135D1">
        <w:rPr>
          <w:sz w:val="28"/>
          <w:szCs w:val="2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135D1">
          <w:rPr>
            <w:sz w:val="28"/>
            <w:szCs w:val="28"/>
          </w:rPr>
          <w:t>1500 м</w:t>
        </w:r>
      </w:smartTag>
      <w:r w:rsidRPr="00F135D1">
        <w:rPr>
          <w:sz w:val="28"/>
          <w:szCs w:val="28"/>
        </w:rPr>
        <w:t xml:space="preserve">. </w:t>
      </w:r>
    </w:p>
    <w:p w:rsidR="00892E8C" w:rsidRPr="00F135D1" w:rsidRDefault="00892E8C" w:rsidP="00892E8C">
      <w:pPr>
        <w:pStyle w:val="afd"/>
        <w:spacing w:after="0"/>
        <w:ind w:right="111" w:firstLine="709"/>
        <w:jc w:val="both"/>
        <w:rPr>
          <w:sz w:val="28"/>
          <w:szCs w:val="28"/>
        </w:rPr>
      </w:pPr>
      <w:r w:rsidRPr="00F135D1">
        <w:rPr>
          <w:sz w:val="28"/>
          <w:szCs w:val="28"/>
        </w:rPr>
        <w:t>Сооружения для постоянного хранения легковых автомобилей всех категорий следует проектировать:</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жилых районов и кварталов (микрорайонов).</w:t>
      </w:r>
    </w:p>
    <w:p w:rsidR="00892E8C" w:rsidRPr="00892E8C" w:rsidRDefault="00892E8C" w:rsidP="00892E8C">
      <w:pPr>
        <w:pStyle w:val="afd"/>
        <w:spacing w:after="0"/>
        <w:ind w:right="111" w:firstLine="709"/>
        <w:jc w:val="both"/>
        <w:rPr>
          <w:sz w:val="28"/>
          <w:szCs w:val="28"/>
        </w:rPr>
      </w:pPr>
      <w:r w:rsidRPr="00892E8C">
        <w:rPr>
          <w:sz w:val="28"/>
          <w:szCs w:val="28"/>
        </w:rPr>
        <w:t>При проектировании сооружений для постоянного хранения легковых автомобилей удельный показатель территории, требуемой для них, следует принимать 3,4 м</w:t>
      </w:r>
      <w:proofErr w:type="gramStart"/>
      <w:r w:rsidRPr="00892E8C">
        <w:rPr>
          <w:sz w:val="28"/>
          <w:szCs w:val="28"/>
          <w:vertAlign w:val="superscript"/>
        </w:rPr>
        <w:t>2</w:t>
      </w:r>
      <w:proofErr w:type="gramEnd"/>
      <w:r w:rsidRPr="00892E8C">
        <w:rPr>
          <w:sz w:val="28"/>
          <w:szCs w:val="28"/>
        </w:rPr>
        <w:t xml:space="preserve">/чел. на среднесрочную перспективу и 5,5 </w:t>
      </w:r>
      <w:r w:rsidRPr="00892E8C">
        <w:rPr>
          <w:sz w:val="28"/>
          <w:szCs w:val="28"/>
          <w:vertAlign w:val="superscript"/>
        </w:rPr>
        <w:t>м2</w:t>
      </w:r>
      <w:r w:rsidRPr="00892E8C">
        <w:rPr>
          <w:sz w:val="28"/>
          <w:szCs w:val="28"/>
        </w:rPr>
        <w:t>/чел. на расчетный срок.</w:t>
      </w:r>
    </w:p>
    <w:p w:rsidR="00427690" w:rsidRDefault="00892E8C" w:rsidP="00892E8C">
      <w:pPr>
        <w:pStyle w:val="afd"/>
        <w:spacing w:after="0"/>
        <w:ind w:right="111" w:firstLine="709"/>
        <w:jc w:val="both"/>
        <w:rPr>
          <w:sz w:val="28"/>
          <w:szCs w:val="28"/>
        </w:rPr>
      </w:pPr>
      <w:r w:rsidRPr="00892E8C">
        <w:rPr>
          <w:sz w:val="28"/>
          <w:szCs w:val="28"/>
        </w:rPr>
        <w:t xml:space="preserve">При подготовке генеральных планов городских округов и поселений общее расчетное количество </w:t>
      </w:r>
      <w:proofErr w:type="spellStart"/>
      <w:r w:rsidRPr="00892E8C">
        <w:rPr>
          <w:sz w:val="28"/>
          <w:szCs w:val="28"/>
        </w:rPr>
        <w:t>машино-мест</w:t>
      </w:r>
      <w:proofErr w:type="spellEnd"/>
      <w:r w:rsidRPr="00892E8C">
        <w:rPr>
          <w:sz w:val="28"/>
          <w:szCs w:val="28"/>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с учетом удельных показателей, приведенных </w:t>
      </w:r>
      <w:r w:rsidR="007C1A5A">
        <w:rPr>
          <w:sz w:val="28"/>
          <w:szCs w:val="28"/>
        </w:rPr>
        <w:t>выше,</w:t>
      </w:r>
      <w:r w:rsidRPr="00892E8C">
        <w:rPr>
          <w:sz w:val="28"/>
          <w:szCs w:val="28"/>
        </w:rPr>
        <w:t xml:space="preserve"> и в соответствии с таблицей</w:t>
      </w:r>
      <w:r>
        <w:rPr>
          <w:sz w:val="28"/>
          <w:szCs w:val="28"/>
        </w:rPr>
        <w:t xml:space="preserve"> </w:t>
      </w:r>
      <w:r w:rsidR="001C0B05">
        <w:rPr>
          <w:sz w:val="28"/>
          <w:szCs w:val="28"/>
        </w:rPr>
        <w:t>ниже</w:t>
      </w:r>
      <w:r w:rsidR="00427690" w:rsidRPr="001C0B05">
        <w:rPr>
          <w:sz w:val="28"/>
          <w:szCs w:val="28"/>
        </w:rPr>
        <w:t>.</w:t>
      </w:r>
    </w:p>
    <w:p w:rsidR="00370251" w:rsidRDefault="00370251" w:rsidP="00892E8C">
      <w:pPr>
        <w:pStyle w:val="afd"/>
        <w:spacing w:after="0"/>
        <w:ind w:right="111" w:firstLine="709"/>
        <w:jc w:val="both"/>
        <w:rPr>
          <w:sz w:val="28"/>
          <w:szCs w:val="28"/>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1C0B05" w:rsidTr="00427690">
        <w:trPr>
          <w:cantSplit/>
          <w:tblHeader/>
          <w:jc w:val="center"/>
        </w:trPr>
        <w:tc>
          <w:tcPr>
            <w:tcW w:w="23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lastRenderedPageBreak/>
              <w:t>Тип жилого дома по уровню комфорта</w:t>
            </w:r>
          </w:p>
        </w:tc>
        <w:tc>
          <w:tcPr>
            <w:tcW w:w="26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1C0B05">
              <w:rPr>
                <w:rFonts w:ascii="Times New Roman" w:hAnsi="Times New Roman" w:cs="Times New Roman"/>
                <w:b/>
                <w:bCs/>
                <w:sz w:val="28"/>
                <w:szCs w:val="28"/>
              </w:rPr>
              <w:t>машино-мест</w:t>
            </w:r>
            <w:proofErr w:type="spellEnd"/>
            <w:r w:rsidRPr="001C0B05">
              <w:rPr>
                <w:rFonts w:ascii="Times New Roman" w:hAnsi="Times New Roman" w:cs="Times New Roman"/>
                <w:b/>
                <w:bCs/>
                <w:sz w:val="28"/>
                <w:szCs w:val="28"/>
              </w:rPr>
              <w:t xml:space="preserve"> на 1 квартиру</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Престижный </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2,0</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Массовый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1,5</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Социальный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0,8</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Специализированный,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в том </w:t>
            </w:r>
            <w:proofErr w:type="gramStart"/>
            <w:r w:rsidRPr="001C0B05">
              <w:rPr>
                <w:rFonts w:ascii="Times New Roman" w:hAnsi="Times New Roman" w:cs="Times New Roman"/>
                <w:sz w:val="28"/>
                <w:szCs w:val="28"/>
              </w:rPr>
              <w:t>числе</w:t>
            </w:r>
            <w:proofErr w:type="gramEnd"/>
            <w:r w:rsidRPr="001C0B05">
              <w:rPr>
                <w:rFonts w:ascii="Times New Roman" w:hAnsi="Times New Roman" w:cs="Times New Roman"/>
                <w:sz w:val="28"/>
                <w:szCs w:val="28"/>
              </w:rPr>
              <w:t xml:space="preserve"> временный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0,5</w:t>
            </w:r>
          </w:p>
        </w:tc>
      </w:tr>
    </w:tbl>
    <w:p w:rsidR="00BF76E9" w:rsidRDefault="00BF76E9" w:rsidP="00452ABE">
      <w:pPr>
        <w:pStyle w:val="TableParagraph"/>
        <w:ind w:left="0" w:right="111" w:firstLine="709"/>
        <w:jc w:val="both"/>
        <w:rPr>
          <w:sz w:val="28"/>
          <w:szCs w:val="28"/>
          <w:lang w:val="ru-RU"/>
        </w:rPr>
      </w:pPr>
    </w:p>
    <w:p w:rsidR="00427690" w:rsidRPr="00452ABE" w:rsidRDefault="00427690" w:rsidP="00452ABE">
      <w:pPr>
        <w:pStyle w:val="TableParagraph"/>
        <w:ind w:left="0" w:right="111" w:firstLine="709"/>
        <w:jc w:val="both"/>
        <w:rPr>
          <w:sz w:val="28"/>
          <w:szCs w:val="28"/>
          <w:lang w:val="ru-RU"/>
        </w:rPr>
      </w:pPr>
      <w:proofErr w:type="gramStart"/>
      <w:r w:rsidRPr="00452ABE">
        <w:rPr>
          <w:sz w:val="28"/>
          <w:szCs w:val="28"/>
          <w:lang w:val="ru-RU"/>
        </w:rPr>
        <w:t>Автостоянки могут размещаться ниже и/или выше уровня земли, состоять из подземной и/или надземной частей.</w:t>
      </w:r>
      <w:proofErr w:type="gramEnd"/>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452ABE" w:rsidRDefault="00427690" w:rsidP="00452ABE">
      <w:pPr>
        <w:pStyle w:val="TableParagraph"/>
        <w:ind w:left="0" w:right="111" w:firstLine="709"/>
        <w:jc w:val="both"/>
        <w:rPr>
          <w:sz w:val="28"/>
          <w:szCs w:val="28"/>
          <w:lang w:val="ru-RU"/>
        </w:rPr>
      </w:pPr>
      <w:r w:rsidRPr="00452ABE">
        <w:rPr>
          <w:b/>
          <w:sz w:val="28"/>
          <w:szCs w:val="28"/>
          <w:lang w:val="ru-RU"/>
        </w:rPr>
        <w:t>Автостоянки открытого типа (открытые площадки) для хранения легковых автомобилей</w:t>
      </w:r>
      <w:r w:rsidRPr="00452ABE">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 xml:space="preserve">Наземные автостоянки вместимостью более 500 </w:t>
      </w:r>
      <w:proofErr w:type="spellStart"/>
      <w:r w:rsidRPr="00452ABE">
        <w:rPr>
          <w:sz w:val="28"/>
          <w:szCs w:val="28"/>
          <w:lang w:val="ru-RU"/>
        </w:rPr>
        <w:t>машино-мест</w:t>
      </w:r>
      <w:proofErr w:type="spellEnd"/>
      <w:r w:rsidRPr="00452ABE">
        <w:rPr>
          <w:sz w:val="28"/>
          <w:szCs w:val="28"/>
          <w:lang w:val="ru-RU"/>
        </w:rPr>
        <w:t xml:space="preserve"> следует размещать на территориях производственных и коммунально-складских зон.</w:t>
      </w:r>
    </w:p>
    <w:p w:rsidR="00427690" w:rsidRDefault="00427690" w:rsidP="00452ABE">
      <w:pPr>
        <w:pStyle w:val="TableParagraph"/>
        <w:ind w:left="0" w:right="111" w:firstLine="709"/>
        <w:jc w:val="both"/>
        <w:rPr>
          <w:sz w:val="28"/>
          <w:szCs w:val="28"/>
          <w:lang w:val="ru-RU"/>
        </w:rPr>
      </w:pPr>
      <w:r w:rsidRPr="00452ABE">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452ABE">
        <w:rPr>
          <w:sz w:val="28"/>
          <w:szCs w:val="28"/>
          <w:lang w:val="ru-RU"/>
        </w:rPr>
        <w:t>СанПиН</w:t>
      </w:r>
      <w:proofErr w:type="spellEnd"/>
      <w:r w:rsidRPr="00452ABE">
        <w:rPr>
          <w:sz w:val="28"/>
          <w:szCs w:val="28"/>
          <w:lang w:val="ru-RU"/>
        </w:rPr>
        <w:t xml:space="preserve"> 2.2.1/2.1.1.1200-03) от автостоянок до объектов, указанных в таблице </w:t>
      </w:r>
      <w:r w:rsidR="00452ABE">
        <w:rPr>
          <w:sz w:val="28"/>
          <w:szCs w:val="28"/>
          <w:lang w:val="ru-RU"/>
        </w:rPr>
        <w:t>ниже</w:t>
      </w:r>
      <w:r w:rsidRPr="00452ABE">
        <w:rPr>
          <w:sz w:val="28"/>
          <w:szCs w:val="28"/>
          <w:lang w:val="ru-RU"/>
        </w:rPr>
        <w:t xml:space="preserve">. </w:t>
      </w:r>
    </w:p>
    <w:p w:rsidR="00BF76E9" w:rsidRDefault="00BF76E9"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452ABE" w:rsidTr="00452ABE">
        <w:trPr>
          <w:cantSplit/>
          <w:trHeight w:val="184"/>
          <w:tblHeader/>
          <w:jc w:val="center"/>
        </w:trPr>
        <w:tc>
          <w:tcPr>
            <w:tcW w:w="7184" w:type="dxa"/>
            <w:vMerge w:val="restart"/>
            <w:shd w:val="clear" w:color="auto" w:fill="CCFFCC"/>
            <w:vAlign w:val="center"/>
          </w:tcPr>
          <w:p w:rsidR="00427690" w:rsidRPr="0020038D" w:rsidRDefault="00427690" w:rsidP="0020038D">
            <w:pPr>
              <w:pStyle w:val="S6"/>
              <w:widowControl w:val="0"/>
              <w:rPr>
                <w:rFonts w:ascii="Times New Roman" w:hAnsi="Times New Roman" w:cs="Times New Roman"/>
                <w:bCs/>
                <w:sz w:val="28"/>
                <w:szCs w:val="28"/>
              </w:rPr>
            </w:pPr>
            <w:r w:rsidRPr="0020038D">
              <w:rPr>
                <w:rFonts w:ascii="Times New Roman" w:hAnsi="Times New Roman" w:cs="Times New Roman"/>
                <w:bCs/>
                <w:sz w:val="28"/>
                <w:szCs w:val="28"/>
              </w:rPr>
              <w:lastRenderedPageBreak/>
              <w:t xml:space="preserve">Объекты, </w:t>
            </w:r>
          </w:p>
          <w:p w:rsidR="00427690" w:rsidRPr="0020038D" w:rsidRDefault="00427690" w:rsidP="0020038D">
            <w:pPr>
              <w:pStyle w:val="S6"/>
              <w:widowControl w:val="0"/>
              <w:rPr>
                <w:rFonts w:ascii="Times New Roman" w:hAnsi="Times New Roman" w:cs="Times New Roman"/>
                <w:b/>
                <w:bCs/>
                <w:sz w:val="28"/>
                <w:szCs w:val="28"/>
              </w:rPr>
            </w:pPr>
            <w:r w:rsidRPr="0020038D">
              <w:rPr>
                <w:rFonts w:ascii="Times New Roman" w:hAnsi="Times New Roman" w:cs="Times New Roman"/>
                <w:bCs/>
                <w:sz w:val="28"/>
                <w:szCs w:val="28"/>
              </w:rPr>
              <w:t xml:space="preserve">до </w:t>
            </w:r>
            <w:proofErr w:type="gramStart"/>
            <w:r w:rsidRPr="0020038D">
              <w:rPr>
                <w:rFonts w:ascii="Times New Roman" w:hAnsi="Times New Roman" w:cs="Times New Roman"/>
                <w:bCs/>
                <w:sz w:val="28"/>
                <w:szCs w:val="28"/>
              </w:rPr>
              <w:t>которых</w:t>
            </w:r>
            <w:proofErr w:type="gramEnd"/>
            <w:r w:rsidRPr="0020038D">
              <w:rPr>
                <w:rFonts w:ascii="Times New Roman" w:hAnsi="Times New Roman" w:cs="Times New Roman"/>
                <w:bCs/>
                <w:sz w:val="28"/>
                <w:szCs w:val="28"/>
              </w:rPr>
              <w:t xml:space="preserve"> определяется разрыв</w:t>
            </w:r>
          </w:p>
        </w:tc>
        <w:tc>
          <w:tcPr>
            <w:tcW w:w="5008" w:type="dxa"/>
            <w:gridSpan w:val="5"/>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sz w:val="28"/>
                <w:szCs w:val="28"/>
              </w:rPr>
            </w:pPr>
            <w:r w:rsidRPr="00452ABE">
              <w:rPr>
                <w:rFonts w:ascii="Times New Roman" w:hAnsi="Times New Roman" w:cs="Times New Roman"/>
                <w:sz w:val="28"/>
                <w:szCs w:val="28"/>
              </w:rPr>
              <w:t xml:space="preserve">Расстояние, </w:t>
            </w:r>
            <w:proofErr w:type="gramStart"/>
            <w:r w:rsidRPr="00452ABE">
              <w:rPr>
                <w:rStyle w:val="grame"/>
                <w:rFonts w:ascii="Times New Roman" w:hAnsi="Times New Roman" w:cs="Times New Roman"/>
                <w:sz w:val="28"/>
                <w:szCs w:val="28"/>
              </w:rPr>
              <w:t>м</w:t>
            </w:r>
            <w:proofErr w:type="gramEnd"/>
            <w:r w:rsidRPr="00452ABE">
              <w:rPr>
                <w:rFonts w:ascii="Times New Roman" w:hAnsi="Times New Roman" w:cs="Times New Roman"/>
                <w:sz w:val="28"/>
                <w:szCs w:val="28"/>
              </w:rPr>
              <w:t>, не менее</w:t>
            </w:r>
          </w:p>
        </w:tc>
      </w:tr>
      <w:tr w:rsidR="00427690" w:rsidRPr="00452ABE" w:rsidTr="00452ABE">
        <w:trPr>
          <w:cantSplit/>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5008" w:type="dxa"/>
            <w:gridSpan w:val="5"/>
            <w:shd w:val="clear" w:color="auto" w:fill="CCFFCC"/>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Открытые автостоянки и паркинги вместимостью, </w:t>
            </w:r>
            <w:proofErr w:type="spellStart"/>
            <w:r w:rsidRPr="00452ABE">
              <w:rPr>
                <w:rStyle w:val="spelle"/>
                <w:rFonts w:ascii="Times New Roman" w:hAnsi="Times New Roman" w:cs="Times New Roman"/>
                <w:sz w:val="28"/>
                <w:szCs w:val="28"/>
              </w:rPr>
              <w:t>машино-мест</w:t>
            </w:r>
            <w:proofErr w:type="spellEnd"/>
          </w:p>
        </w:tc>
      </w:tr>
      <w:tr w:rsidR="00427690" w:rsidRPr="00452ABE" w:rsidTr="00452ABE">
        <w:trPr>
          <w:cantSplit/>
          <w:trHeight w:val="227"/>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1194"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10 и менее</w:t>
            </w:r>
          </w:p>
        </w:tc>
        <w:tc>
          <w:tcPr>
            <w:tcW w:w="725"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11-50</w:t>
            </w:r>
          </w:p>
        </w:tc>
        <w:tc>
          <w:tcPr>
            <w:tcW w:w="946"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51-100</w:t>
            </w:r>
          </w:p>
        </w:tc>
        <w:tc>
          <w:tcPr>
            <w:tcW w:w="967"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101-300</w:t>
            </w:r>
          </w:p>
        </w:tc>
        <w:tc>
          <w:tcPr>
            <w:tcW w:w="1176"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свыше 300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Фасады жилых зданий и торцы с окнами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Торцы жилых зданий без окон</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r>
      <w:tr w:rsidR="00427690" w:rsidRPr="00452ABE" w:rsidTr="00452ABE">
        <w:trPr>
          <w:jc w:val="center"/>
        </w:trPr>
        <w:tc>
          <w:tcPr>
            <w:tcW w:w="7184" w:type="dxa"/>
          </w:tcPr>
          <w:p w:rsidR="00427690" w:rsidRPr="00452ABE" w:rsidRDefault="00452ABE" w:rsidP="00452ABE">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ind w:right="-57"/>
              <w:rPr>
                <w:rFonts w:ascii="Times New Roman" w:hAnsi="Times New Roman" w:cs="Times New Roman"/>
                <w:b/>
                <w:bCs/>
                <w:sz w:val="28"/>
                <w:szCs w:val="28"/>
              </w:rPr>
            </w:pPr>
            <w:r w:rsidRPr="00452ABE">
              <w:rPr>
                <w:rFonts w:ascii="Times New Roman" w:hAnsi="Times New Roman" w:cs="Times New Roman"/>
                <w:sz w:val="28"/>
                <w:szCs w:val="28"/>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по </w:t>
            </w:r>
          </w:p>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расчету</w:t>
            </w:r>
          </w:p>
        </w:tc>
      </w:tr>
    </w:tbl>
    <w:p w:rsidR="00427690" w:rsidRPr="00452ABE" w:rsidRDefault="00427690" w:rsidP="00427690">
      <w:pPr>
        <w:pStyle w:val="aff0"/>
        <w:widowControl w:val="0"/>
        <w:spacing w:beforeAutospacing="0" w:after="0" w:afterAutospacing="0" w:line="239" w:lineRule="auto"/>
        <w:ind w:firstLine="709"/>
        <w:jc w:val="both"/>
        <w:rPr>
          <w:i/>
          <w:iCs/>
          <w:spacing w:val="40"/>
        </w:rPr>
      </w:pPr>
      <w:r w:rsidRPr="00452ABE">
        <w:rPr>
          <w:i/>
          <w:iCs/>
          <w:spacing w:val="40"/>
        </w:rPr>
        <w:t xml:space="preserve">Примечания: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2. </w:t>
      </w:r>
      <w:proofErr w:type="gramStart"/>
      <w:r w:rsidRPr="00452ABE">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452ABE">
          <w:t>25 м</w:t>
        </w:r>
      </w:smartTag>
      <w:r w:rsidRPr="00452ABE">
        <w:t xml:space="preserve">, расстояние от этих автостоянок до жилых домов и других зданий следует принимать с учетом общего количества </w:t>
      </w:r>
      <w:proofErr w:type="spellStart"/>
      <w:r w:rsidRPr="00452ABE">
        <w:t>машино-мест</w:t>
      </w:r>
      <w:proofErr w:type="spellEnd"/>
      <w:r w:rsidRPr="00452ABE">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452ABE">
        <w:t>машино-мест</w:t>
      </w:r>
      <w:proofErr w:type="spellEnd"/>
      <w:r w:rsidRPr="00452ABE">
        <w:t xml:space="preserve">. </w:t>
      </w:r>
      <w:proofErr w:type="gramEnd"/>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3. Разрывы, приведенные в таблице </w:t>
      </w:r>
      <w:r w:rsidR="00452ABE" w:rsidRPr="00452ABE">
        <w:t>выше</w:t>
      </w:r>
      <w:r w:rsidRPr="00452ABE">
        <w:t>, могут приниматься с учетом интерполяции.</w:t>
      </w:r>
    </w:p>
    <w:p w:rsidR="00BF76E9" w:rsidRDefault="00BF76E9" w:rsidP="00452ABE">
      <w:pPr>
        <w:spacing w:line="239" w:lineRule="auto"/>
        <w:ind w:firstLine="720"/>
        <w:jc w:val="both"/>
        <w:rPr>
          <w:rFonts w:ascii="Times New Roman" w:eastAsia="Times New Roman" w:hAnsi="Times New Roman" w:cs="Times New Roman"/>
          <w:sz w:val="28"/>
          <w:szCs w:val="28"/>
        </w:rPr>
      </w:pP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b/>
          <w:sz w:val="28"/>
          <w:szCs w:val="28"/>
        </w:rPr>
        <w:t>Отдельно стоящие автостоянки закрытого типа (боксового типа)</w:t>
      </w:r>
      <w:r w:rsidRPr="00452ABE">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452ABE">
        <w:rPr>
          <w:rFonts w:ascii="Times New Roman" w:eastAsia="Times New Roman" w:hAnsi="Times New Roman" w:cs="Times New Roman"/>
          <w:sz w:val="28"/>
          <w:szCs w:val="28"/>
        </w:rPr>
        <w:t>маломобильных</w:t>
      </w:r>
      <w:proofErr w:type="spellEnd"/>
      <w:r w:rsidRPr="00452ABE">
        <w:rPr>
          <w:rFonts w:ascii="Times New Roman" w:eastAsia="Times New Roman" w:hAnsi="Times New Roman" w:cs="Times New Roman"/>
          <w:sz w:val="28"/>
          <w:szCs w:val="28"/>
        </w:rPr>
        <w:t xml:space="preserve"> групп населения.</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Проектирование </w:t>
      </w:r>
      <w:r w:rsidRPr="00641622">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452ABE">
        <w:rPr>
          <w:rFonts w:ascii="Times New Roman" w:eastAsia="Times New Roman" w:hAnsi="Times New Roman" w:cs="Times New Roman"/>
          <w:sz w:val="28"/>
          <w:szCs w:val="28"/>
        </w:rPr>
        <w:t>следует осуществлять в соответствии с требованиями СП 54.13330.201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55.13330.201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118.13330.2012, СП 113.13330.201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xml:space="preserve"> и настоящих нормативов.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452ABE">
        <w:rPr>
          <w:rFonts w:ascii="Times New Roman" w:eastAsia="Times New Roman" w:hAnsi="Times New Roman" w:cs="Times New Roman"/>
          <w:sz w:val="28"/>
          <w:szCs w:val="28"/>
        </w:rPr>
        <w:t xml:space="preserve"> А</w:t>
      </w:r>
      <w:proofErr w:type="gramEnd"/>
      <w:r w:rsidRPr="00452ABE">
        <w:rPr>
          <w:rFonts w:ascii="Times New Roman" w:eastAsia="Times New Roman" w:hAnsi="Times New Roman" w:cs="Times New Roman"/>
          <w:sz w:val="28"/>
          <w:szCs w:val="28"/>
        </w:rPr>
        <w:t xml:space="preserve"> и Б.</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452ABE">
        <w:rPr>
          <w:rFonts w:ascii="Times New Roman" w:eastAsia="Times New Roman" w:hAnsi="Times New Roman" w:cs="Times New Roman"/>
          <w:sz w:val="28"/>
          <w:szCs w:val="28"/>
        </w:rPr>
        <w:t xml:space="preserve">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w:t>
      </w:r>
      <w:r w:rsidR="00452ABE" w:rsidRPr="00452ABE">
        <w:rPr>
          <w:rFonts w:ascii="Times New Roman" w:eastAsia="Times New Roman" w:hAnsi="Times New Roman" w:cs="Times New Roman"/>
          <w:sz w:val="28"/>
          <w:szCs w:val="28"/>
        </w:rPr>
        <w:lastRenderedPageBreak/>
        <w:t>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452ABE">
        <w:rPr>
          <w:rFonts w:ascii="Times New Roman" w:eastAsia="Times New Roman" w:hAnsi="Times New Roman" w:cs="Times New Roman"/>
          <w:sz w:val="28"/>
          <w:szCs w:val="28"/>
        </w:rPr>
        <w:t xml:space="preserve"> А</w:t>
      </w:r>
      <w:proofErr w:type="gramEnd"/>
      <w:r w:rsidR="00452ABE" w:rsidRPr="00452ABE">
        <w:rPr>
          <w:rFonts w:ascii="Times New Roman" w:eastAsia="Times New Roman" w:hAnsi="Times New Roman" w:cs="Times New Roman"/>
          <w:sz w:val="28"/>
          <w:szCs w:val="28"/>
        </w:rPr>
        <w:t xml:space="preserve"> и Б</w:t>
      </w:r>
      <w:r w:rsidRPr="00452ABE">
        <w:rPr>
          <w:rFonts w:ascii="Times New Roman" w:eastAsia="Times New Roman" w:hAnsi="Times New Roman" w:cs="Times New Roman"/>
          <w:sz w:val="28"/>
          <w:szCs w:val="28"/>
        </w:rPr>
        <w:t>.</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w:t>
      </w:r>
      <w:proofErr w:type="gramStart"/>
      <w:r w:rsidRPr="00452ABE">
        <w:rPr>
          <w:rFonts w:ascii="Times New Roman" w:eastAsia="Times New Roman" w:hAnsi="Times New Roman" w:cs="Times New Roman"/>
          <w:sz w:val="28"/>
          <w:szCs w:val="28"/>
        </w:rPr>
        <w:t>встроенными</w:t>
      </w:r>
      <w:proofErr w:type="gramEnd"/>
      <w:r w:rsidRPr="00452ABE">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641622">
        <w:rPr>
          <w:b/>
          <w:sz w:val="28"/>
          <w:szCs w:val="28"/>
          <w:lang w:eastAsia="en-US"/>
        </w:rPr>
        <w:t>Подземные автостоянки</w:t>
      </w:r>
      <w:r w:rsidRPr="00452ABE">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452ABE" w:rsidRDefault="00427690" w:rsidP="00452ABE">
      <w:pPr>
        <w:pStyle w:val="aff0"/>
        <w:widowControl w:val="0"/>
        <w:spacing w:beforeAutospacing="0" w:afterAutospacing="0"/>
        <w:ind w:firstLine="709"/>
        <w:jc w:val="both"/>
        <w:rPr>
          <w:sz w:val="28"/>
          <w:szCs w:val="28"/>
          <w:lang w:eastAsia="en-US"/>
        </w:rPr>
      </w:pPr>
      <w:r w:rsidRPr="00452ABE">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641622" w:rsidRDefault="00427690" w:rsidP="00452ABE">
      <w:pPr>
        <w:pStyle w:val="aff0"/>
        <w:widowControl w:val="0"/>
        <w:spacing w:before="0" w:beforeAutospacing="0" w:after="0" w:afterAutospacing="0" w:line="239" w:lineRule="auto"/>
        <w:ind w:firstLine="709"/>
        <w:jc w:val="both"/>
        <w:rPr>
          <w:sz w:val="28"/>
          <w:szCs w:val="28"/>
          <w:lang w:eastAsia="en-US"/>
        </w:rPr>
      </w:pPr>
      <w:r w:rsidRPr="00641622">
        <w:rPr>
          <w:sz w:val="28"/>
          <w:szCs w:val="28"/>
          <w:lang w:eastAsia="en-US"/>
        </w:rPr>
        <w:t xml:space="preserve">Расстояние от въезда-выезда и вентиляционных шахт подземных, полуподземных и обвалованных автостоянок до </w:t>
      </w:r>
      <w:r w:rsidRPr="00641622">
        <w:rPr>
          <w:sz w:val="28"/>
          <w:szCs w:val="28"/>
          <w:lang w:eastAsia="en-US"/>
        </w:rPr>
        <w:lastRenderedPageBreak/>
        <w:t xml:space="preserve">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641622">
          <w:rPr>
            <w:sz w:val="28"/>
            <w:szCs w:val="28"/>
            <w:lang w:eastAsia="en-US"/>
          </w:rPr>
          <w:t>15 м</w:t>
        </w:r>
      </w:smartTag>
      <w:r w:rsidRPr="00641622">
        <w:rPr>
          <w:sz w:val="28"/>
          <w:szCs w:val="28"/>
          <w:lang w:eastAsia="en-US"/>
        </w:rPr>
        <w:t>.</w:t>
      </w:r>
    </w:p>
    <w:p w:rsidR="00427690" w:rsidRPr="00641622" w:rsidRDefault="00427690" w:rsidP="00452ABE">
      <w:pPr>
        <w:adjustRightInd w:val="0"/>
        <w:spacing w:line="239" w:lineRule="auto"/>
        <w:ind w:firstLine="709"/>
        <w:jc w:val="both"/>
        <w:rPr>
          <w:rFonts w:ascii="Times New Roman" w:eastAsia="Times New Roman" w:hAnsi="Times New Roman" w:cs="Times New Roman"/>
          <w:sz w:val="28"/>
          <w:szCs w:val="28"/>
        </w:rPr>
      </w:pPr>
      <w:r w:rsidRPr="00641622">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641622">
        <w:rPr>
          <w:rFonts w:ascii="Times New Roman" w:eastAsia="Times New Roman" w:hAnsi="Times New Roman" w:cs="Times New Roman"/>
          <w:sz w:val="28"/>
          <w:szCs w:val="28"/>
        </w:rPr>
        <w:t>Вентвыбросы</w:t>
      </w:r>
      <w:proofErr w:type="spellEnd"/>
      <w:r w:rsidRPr="00641622">
        <w:rPr>
          <w:rFonts w:ascii="Times New Roman" w:eastAsia="Times New Roman" w:hAnsi="Times New Roman" w:cs="Times New Roman"/>
          <w:sz w:val="28"/>
          <w:szCs w:val="28"/>
        </w:rPr>
        <w:t xml:space="preserve"> от подземных</w:t>
      </w:r>
      <w:r w:rsidRPr="00452ABE">
        <w:rPr>
          <w:rFonts w:ascii="Times New Roman" w:eastAsia="Times New Roman" w:hAnsi="Times New Roman" w:cs="Times New Roman"/>
          <w:sz w:val="28"/>
          <w:szCs w:val="28"/>
        </w:rPr>
        <w:t xml:space="preserve">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 xml:space="preserve"> выше конька крыши самой высокой части здания.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452ABE">
          <w:rPr>
            <w:sz w:val="28"/>
            <w:szCs w:val="28"/>
            <w:lang w:eastAsia="en-US"/>
          </w:rPr>
          <w:t>15 м</w:t>
        </w:r>
      </w:smartTag>
      <w:r w:rsidRPr="00452ABE">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Многоэтажные автостоянки</w:t>
      </w:r>
      <w:r w:rsidRPr="00452ABE">
        <w:rPr>
          <w:rFonts w:ascii="Times New Roman" w:eastAsia="Times New Roman" w:hAnsi="Times New Roman" w:cs="Times New Roman"/>
          <w:sz w:val="28"/>
          <w:szCs w:val="28"/>
        </w:rPr>
        <w:t xml:space="preserve"> могут проектироваться двух типов:</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452ABE">
        <w:rPr>
          <w:rFonts w:ascii="Times New Roman" w:eastAsia="Times New Roman" w:hAnsi="Times New Roman" w:cs="Times New Roman"/>
          <w:sz w:val="28"/>
          <w:szCs w:val="28"/>
        </w:rPr>
        <w:t>рамповые</w:t>
      </w:r>
      <w:proofErr w:type="gramEnd"/>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452ABE">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452ABE">
        <w:rPr>
          <w:rFonts w:ascii="Times New Roman" w:eastAsia="Times New Roman" w:hAnsi="Times New Roman" w:cs="Times New Roman"/>
          <w:sz w:val="28"/>
          <w:szCs w:val="28"/>
        </w:rPr>
        <w:t>полурампами</w:t>
      </w:r>
      <w:proofErr w:type="spellEnd"/>
      <w:r w:rsidRPr="00452ABE">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По характеру ограждающих конструкций сооружения со стенами и без ограждающих стен (гаражи и автостоянки-этажерки).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452ABE">
        <w:rPr>
          <w:rFonts w:ascii="Times New Roman" w:eastAsia="Times New Roman" w:hAnsi="Times New Roman" w:cs="Times New Roman"/>
          <w:sz w:val="28"/>
          <w:szCs w:val="28"/>
        </w:rPr>
        <w:t>на</w:t>
      </w:r>
      <w:proofErr w:type="gramEnd"/>
      <w:r w:rsidRPr="00452ABE">
        <w:rPr>
          <w:rFonts w:ascii="Times New Roman" w:eastAsia="Times New Roman" w:hAnsi="Times New Roman" w:cs="Times New Roman"/>
          <w:sz w:val="28"/>
          <w:szCs w:val="28"/>
        </w:rPr>
        <w:t xml:space="preserve">: </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малой вместимости (до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средней вместимости (от 50 до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большой вместимости (более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452ABE">
          <w:rPr>
            <w:rFonts w:ascii="Times New Roman" w:eastAsia="Times New Roman" w:hAnsi="Times New Roman" w:cs="Times New Roman"/>
            <w:sz w:val="28"/>
            <w:szCs w:val="28"/>
          </w:rPr>
          <w:t>2,3 м</w:t>
        </w:r>
      </w:smartTag>
      <w:r w:rsidRPr="00452ABE">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452ABE">
          <w:rPr>
            <w:rFonts w:ascii="Times New Roman" w:eastAsia="Times New Roman" w:hAnsi="Times New Roman" w:cs="Times New Roman"/>
            <w:sz w:val="28"/>
            <w:szCs w:val="28"/>
          </w:rPr>
          <w:t>3,5 м</w:t>
        </w:r>
      </w:smartTag>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452ABE">
          <w:rPr>
            <w:rFonts w:ascii="Times New Roman" w:eastAsia="Times New Roman" w:hAnsi="Times New Roman" w:cs="Times New Roman"/>
            <w:sz w:val="28"/>
            <w:szCs w:val="28"/>
          </w:rPr>
          <w:t>0,5 м</w:t>
        </w:r>
      </w:smartTag>
      <w:r w:rsidRPr="00452ABE">
        <w:rPr>
          <w:rFonts w:ascii="Times New Roman" w:eastAsia="Times New Roman" w:hAnsi="Times New Roman" w:cs="Times New Roman"/>
          <w:sz w:val="28"/>
          <w:szCs w:val="28"/>
        </w:rPr>
        <w:t>.</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452ABE">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устраивать отдельно стоящими;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452ABE">
        <w:rPr>
          <w:sz w:val="28"/>
          <w:szCs w:val="28"/>
          <w:lang w:eastAsia="en-US"/>
        </w:rPr>
        <w:t>шум</w:t>
      </w:r>
      <w:proofErr w:type="gramStart"/>
      <w:r w:rsidRPr="00452ABE">
        <w:rPr>
          <w:sz w:val="28"/>
          <w:szCs w:val="28"/>
          <w:lang w:eastAsia="en-US"/>
        </w:rPr>
        <w:t>о</w:t>
      </w:r>
      <w:proofErr w:type="spellEnd"/>
      <w:r w:rsidRPr="00452ABE">
        <w:rPr>
          <w:sz w:val="28"/>
          <w:szCs w:val="28"/>
          <w:lang w:eastAsia="en-US"/>
        </w:rPr>
        <w:t>-</w:t>
      </w:r>
      <w:proofErr w:type="gramEnd"/>
      <w:r w:rsidRPr="00452ABE">
        <w:rPr>
          <w:sz w:val="28"/>
          <w:szCs w:val="28"/>
          <w:lang w:eastAsia="en-US"/>
        </w:rPr>
        <w:t xml:space="preserve"> и </w:t>
      </w:r>
      <w:proofErr w:type="spellStart"/>
      <w:r w:rsidRPr="00452ABE">
        <w:rPr>
          <w:sz w:val="28"/>
          <w:szCs w:val="28"/>
          <w:lang w:eastAsia="en-US"/>
        </w:rPr>
        <w:t>виброзащиты</w:t>
      </w:r>
      <w:proofErr w:type="spellEnd"/>
      <w:r w:rsidRPr="00452ABE">
        <w:rPr>
          <w:sz w:val="28"/>
          <w:szCs w:val="28"/>
          <w:lang w:eastAsia="en-US"/>
        </w:rPr>
        <w:t xml:space="preserve">, обеспечением рассеивания выбросов вредных веществ в атмосферном воздухе до ПДК на территории </w:t>
      </w:r>
      <w:r w:rsidRPr="00452ABE">
        <w:rPr>
          <w:sz w:val="28"/>
          <w:szCs w:val="28"/>
          <w:lang w:eastAsia="en-US"/>
        </w:rPr>
        <w:lastRenderedPageBreak/>
        <w:t xml:space="preserve">жилой застройки.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452ABE">
        <w:rPr>
          <w:sz w:val="28"/>
          <w:szCs w:val="28"/>
          <w:lang w:eastAsia="en-US"/>
        </w:rPr>
        <w:t>районов</w:t>
      </w:r>
      <w:proofErr w:type="gramEnd"/>
      <w:r w:rsidRPr="00452ABE">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452ABE">
          <w:rPr>
            <w:sz w:val="28"/>
            <w:szCs w:val="28"/>
            <w:lang w:eastAsia="en-US"/>
          </w:rPr>
          <w:t>0,5 м</w:t>
        </w:r>
      </w:smartTag>
      <w:r w:rsidRPr="00452ABE">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452ABE">
          <w:rPr>
            <w:sz w:val="28"/>
            <w:szCs w:val="28"/>
            <w:lang w:eastAsia="en-US"/>
          </w:rPr>
          <w:t>0,7 м</w:t>
        </w:r>
      </w:smartTag>
      <w:r w:rsidRPr="00452ABE">
        <w:rPr>
          <w:sz w:val="28"/>
          <w:szCs w:val="28"/>
          <w:lang w:eastAsia="en-US"/>
        </w:rPr>
        <w:t>.</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Проектирование автостоянок всех типов под эстакадами должно соответствовать требованиям санитарного, пожарного, </w:t>
      </w:r>
      <w:r w:rsidRPr="00452ABE">
        <w:rPr>
          <w:sz w:val="28"/>
          <w:szCs w:val="28"/>
          <w:lang w:eastAsia="en-US"/>
        </w:rPr>
        <w:lastRenderedPageBreak/>
        <w:t>экологического законодательства.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641622">
        <w:rPr>
          <w:sz w:val="28"/>
          <w:szCs w:val="28"/>
          <w:vertAlign w:val="superscript"/>
          <w:lang w:eastAsia="en-US"/>
        </w:rPr>
        <w:t>2</w:t>
      </w:r>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 для: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одноэтажных – 30;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двухэтажных – 20;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трехэтажных – 14;</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четырехэтажных – 12;</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пятиэтажных – 10.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452ABE">
          <w:rPr>
            <w:sz w:val="28"/>
            <w:szCs w:val="28"/>
            <w:lang w:eastAsia="en-US"/>
          </w:rPr>
          <w:t>25 м</w:t>
        </w:r>
        <w:proofErr w:type="gramStart"/>
        <w:r w:rsidRPr="00112F90">
          <w:rPr>
            <w:sz w:val="28"/>
            <w:szCs w:val="28"/>
            <w:vertAlign w:val="superscript"/>
            <w:lang w:eastAsia="en-US"/>
          </w:rPr>
          <w:t>2</w:t>
        </w:r>
      </w:smartTag>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Выезды-въезды из закрытых отдельно стоящих, </w:t>
      </w:r>
      <w:r w:rsidR="00641622">
        <w:rPr>
          <w:rFonts w:ascii="Times New Roman" w:eastAsia="Times New Roman" w:hAnsi="Times New Roman" w:cs="Times New Roman"/>
          <w:sz w:val="28"/>
          <w:szCs w:val="28"/>
        </w:rPr>
        <w:t>встроенных, встроенно-пристроен</w:t>
      </w:r>
      <w:r w:rsidRPr="00452ABE">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Выезды-</w:t>
      </w:r>
      <w:r w:rsidRPr="00641622">
        <w:rPr>
          <w:rFonts w:ascii="Times New Roman" w:eastAsia="Times New Roman" w:hAnsi="Times New Roman" w:cs="Times New Roman"/>
          <w:sz w:val="28"/>
          <w:szCs w:val="28"/>
        </w:rPr>
        <w:t xml:space="preserve">въезды из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641622">
        <w:rPr>
          <w:rFonts w:ascii="Times New Roman" w:eastAsia="Times New Roman" w:hAnsi="Times New Roman" w:cs="Times New Roman"/>
          <w:sz w:val="28"/>
          <w:szCs w:val="28"/>
        </w:rPr>
        <w:t>внутридворовым</w:t>
      </w:r>
      <w:proofErr w:type="spellEnd"/>
      <w:r w:rsidRPr="00641622">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следует предусматривать</w:t>
      </w:r>
      <w:r w:rsidRPr="00452ABE">
        <w:rPr>
          <w:rFonts w:ascii="Times New Roman" w:eastAsia="Times New Roman" w:hAnsi="Times New Roman" w:cs="Times New Roman"/>
          <w:sz w:val="28"/>
          <w:szCs w:val="28"/>
        </w:rPr>
        <w:t xml:space="preserve"> не менее двух въездов-выездов.</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452ABE">
          <w:rPr>
            <w:rFonts w:ascii="Times New Roman" w:eastAsia="Times New Roman" w:hAnsi="Times New Roman" w:cs="Times New Roman"/>
            <w:sz w:val="28"/>
            <w:szCs w:val="28"/>
          </w:rPr>
          <w:t>20 м</w:t>
        </w:r>
      </w:smartTag>
      <w:r w:rsidRPr="00452ABE">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452ABE">
          <w:rPr>
            <w:rFonts w:ascii="Times New Roman" w:eastAsia="Times New Roman" w:hAnsi="Times New Roman" w:cs="Times New Roman"/>
            <w:sz w:val="28"/>
            <w:szCs w:val="28"/>
          </w:rPr>
          <w:t>30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452ABE">
          <w:rPr>
            <w:rFonts w:ascii="Times New Roman" w:eastAsia="Times New Roman" w:hAnsi="Times New Roman" w:cs="Times New Roman"/>
            <w:sz w:val="28"/>
            <w:szCs w:val="28"/>
          </w:rPr>
          <w:t>7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641622">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452ABE">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Расчетное количество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Pr>
          <w:rFonts w:ascii="Times New Roman" w:eastAsia="Times New Roman" w:hAnsi="Times New Roman" w:cs="Times New Roman"/>
          <w:sz w:val="28"/>
          <w:szCs w:val="28"/>
        </w:rPr>
        <w:t>ниже</w:t>
      </w:r>
      <w:r w:rsidRPr="00452ABE">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641622" w:rsidTr="00427690">
        <w:trPr>
          <w:cantSplit/>
          <w:tblHeader/>
          <w:jc w:val="center"/>
        </w:trPr>
        <w:tc>
          <w:tcPr>
            <w:tcW w:w="3608"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Тип жилого дома </w:t>
            </w:r>
          </w:p>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по уровню комфортности</w:t>
            </w:r>
          </w:p>
        </w:tc>
        <w:tc>
          <w:tcPr>
            <w:tcW w:w="6380"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Количество мест для временного хранения автотранспорта, </w:t>
            </w:r>
            <w:proofErr w:type="spellStart"/>
            <w:r w:rsidRPr="00641622">
              <w:rPr>
                <w:rFonts w:ascii="Times New Roman" w:hAnsi="Times New Roman" w:cs="Times New Roman"/>
                <w:spacing w:val="-2"/>
                <w:sz w:val="28"/>
                <w:szCs w:val="28"/>
              </w:rPr>
              <w:t>машино-мест</w:t>
            </w:r>
            <w:proofErr w:type="spellEnd"/>
            <w:r w:rsidRPr="00641622">
              <w:rPr>
                <w:rFonts w:ascii="Times New Roman" w:hAnsi="Times New Roman" w:cs="Times New Roman"/>
                <w:spacing w:val="-2"/>
                <w:sz w:val="28"/>
                <w:szCs w:val="28"/>
              </w:rPr>
              <w:t xml:space="preserve"> на 1 квартиру</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Престижный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0,50</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Массовый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0,35</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Социальный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0,16</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4"/>
                <w:sz w:val="28"/>
                <w:szCs w:val="28"/>
              </w:rPr>
            </w:pPr>
            <w:r w:rsidRPr="00641622">
              <w:rPr>
                <w:rFonts w:ascii="Times New Roman" w:hAnsi="Times New Roman" w:cs="Times New Roman"/>
                <w:spacing w:val="-4"/>
                <w:sz w:val="28"/>
                <w:szCs w:val="28"/>
              </w:rPr>
              <w:t>Специализированный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0,25</w:t>
            </w:r>
          </w:p>
        </w:tc>
      </w:tr>
    </w:tbl>
    <w:p w:rsidR="00427690" w:rsidRPr="00641622" w:rsidRDefault="00427690" w:rsidP="00427690">
      <w:pPr>
        <w:spacing w:line="239" w:lineRule="auto"/>
        <w:ind w:firstLine="709"/>
        <w:rPr>
          <w:rFonts w:ascii="Times New Roman" w:hAnsi="Times New Roman" w:cs="Times New Roman"/>
          <w:b/>
          <w:bCs/>
          <w:sz w:val="28"/>
          <w:szCs w:val="28"/>
        </w:rPr>
      </w:pP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641622">
        <w:rPr>
          <w:rStyle w:val="spelle"/>
          <w:rFonts w:ascii="Times New Roman" w:hAnsi="Times New Roman" w:cs="Times New Roman"/>
          <w:sz w:val="28"/>
          <w:szCs w:val="28"/>
        </w:rPr>
        <w:t>машино-мест</w:t>
      </w:r>
      <w:proofErr w:type="spellEnd"/>
      <w:r w:rsidRPr="00641622">
        <w:rPr>
          <w:rFonts w:ascii="Times New Roman" w:hAnsi="Times New Roman" w:cs="Times New Roman"/>
          <w:sz w:val="28"/>
          <w:szCs w:val="28"/>
        </w:rPr>
        <w:t>.</w:t>
      </w: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b/>
          <w:spacing w:val="-4"/>
          <w:sz w:val="28"/>
          <w:szCs w:val="28"/>
        </w:rPr>
        <w:lastRenderedPageBreak/>
        <w:t>Открытые автостоянки для временного хранения легковых</w:t>
      </w:r>
      <w:r w:rsidRPr="00641622">
        <w:rPr>
          <w:rFonts w:ascii="Times New Roman" w:hAnsi="Times New Roman" w:cs="Times New Roman"/>
          <w:b/>
          <w:sz w:val="28"/>
          <w:szCs w:val="28"/>
        </w:rPr>
        <w:t xml:space="preserve"> автомобилей</w:t>
      </w:r>
      <w:r w:rsidRPr="00641622">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641622">
        <w:rPr>
          <w:rFonts w:ascii="Times New Roman" w:hAnsi="Times New Roman" w:cs="Times New Roman"/>
          <w:sz w:val="28"/>
          <w:szCs w:val="28"/>
        </w:rPr>
        <w:t>, %:</w:t>
      </w:r>
      <w:proofErr w:type="gramEnd"/>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жилые районы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производственные и коммунально-складские зоны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общегородские и специализированные центры – 5;</w:t>
      </w:r>
    </w:p>
    <w:p w:rsidR="00427690" w:rsidRPr="00641622" w:rsidRDefault="00427690" w:rsidP="00641622">
      <w:pPr>
        <w:pStyle w:val="aff0"/>
        <w:widowControl w:val="0"/>
        <w:spacing w:before="0" w:beforeAutospacing="0" w:after="0" w:afterAutospacing="0" w:line="239" w:lineRule="auto"/>
        <w:ind w:firstLine="709"/>
        <w:jc w:val="both"/>
        <w:rPr>
          <w:sz w:val="28"/>
          <w:szCs w:val="28"/>
        </w:rPr>
      </w:pPr>
      <w:r w:rsidRPr="00641622">
        <w:rPr>
          <w:sz w:val="28"/>
          <w:szCs w:val="28"/>
        </w:rPr>
        <w:t>- зоны массового кратковременного отдыха – 15.</w:t>
      </w:r>
    </w:p>
    <w:p w:rsidR="00A32B0E"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641622" w:rsidRDefault="00427690" w:rsidP="00641622">
      <w:pPr>
        <w:pStyle w:val="aff0"/>
        <w:widowControl w:val="0"/>
        <w:spacing w:before="0" w:beforeAutospacing="0" w:after="0" w:afterAutospacing="0" w:line="239" w:lineRule="auto"/>
        <w:ind w:firstLine="709"/>
        <w:jc w:val="both"/>
        <w:rPr>
          <w:spacing w:val="-2"/>
          <w:sz w:val="28"/>
          <w:szCs w:val="28"/>
        </w:rPr>
      </w:pPr>
      <w:r w:rsidRPr="00641622">
        <w:rPr>
          <w:spacing w:val="-2"/>
          <w:sz w:val="28"/>
          <w:szCs w:val="28"/>
        </w:rPr>
        <w:t xml:space="preserve">Требуемое расчетное количество </w:t>
      </w:r>
      <w:proofErr w:type="spellStart"/>
      <w:r w:rsidRPr="00641622">
        <w:rPr>
          <w:spacing w:val="-2"/>
          <w:sz w:val="28"/>
          <w:szCs w:val="28"/>
        </w:rPr>
        <w:t>машино-мест</w:t>
      </w:r>
      <w:proofErr w:type="spellEnd"/>
      <w:r w:rsidRPr="00641622">
        <w:rPr>
          <w:spacing w:val="-2"/>
          <w:sz w:val="28"/>
          <w:szCs w:val="28"/>
        </w:rPr>
        <w:t xml:space="preserve"> для временного хранения легковых автомобилей на </w:t>
      </w:r>
      <w:proofErr w:type="spellStart"/>
      <w:r w:rsidRPr="00641622">
        <w:rPr>
          <w:spacing w:val="-2"/>
          <w:sz w:val="28"/>
          <w:szCs w:val="28"/>
        </w:rPr>
        <w:t>приобъектных</w:t>
      </w:r>
      <w:proofErr w:type="spellEnd"/>
      <w:r w:rsidRPr="00641622">
        <w:rPr>
          <w:spacing w:val="-2"/>
          <w:sz w:val="28"/>
          <w:szCs w:val="28"/>
        </w:rPr>
        <w:t xml:space="preserve"> стоянках у общественных зданий, учреждений, предприятий, вокзалов, на рекреационных территориях допускается определять в соответ</w:t>
      </w:r>
      <w:r w:rsidR="00807954">
        <w:rPr>
          <w:spacing w:val="-2"/>
          <w:sz w:val="28"/>
          <w:szCs w:val="28"/>
        </w:rPr>
        <w:t>ствии с рекомендуемой таблицей ниже</w:t>
      </w:r>
      <w:r w:rsidRPr="00641622">
        <w:rPr>
          <w:spacing w:val="-2"/>
          <w:sz w:val="28"/>
          <w:szCs w:val="28"/>
        </w:rPr>
        <w:t xml:space="preserve">. </w:t>
      </w:r>
    </w:p>
    <w:p w:rsidR="00427690" w:rsidRPr="001A1018" w:rsidRDefault="00427690" w:rsidP="00427690">
      <w:pPr>
        <w:pStyle w:val="aff0"/>
        <w:widowControl w:val="0"/>
        <w:spacing w:before="0" w:beforeAutospacing="0" w:after="0" w:afterAutospacing="0" w:line="239" w:lineRule="auto"/>
        <w:ind w:firstLine="709"/>
        <w:jc w:val="both"/>
        <w:rPr>
          <w:sz w:val="20"/>
          <w:szCs w:val="20"/>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796"/>
        <w:gridCol w:w="2681"/>
        <w:gridCol w:w="1363"/>
        <w:gridCol w:w="1363"/>
      </w:tblGrid>
      <w:tr w:rsidR="007C1A5A" w:rsidRPr="007C1A5A" w:rsidTr="00D94421">
        <w:trPr>
          <w:trHeight w:val="380"/>
          <w:jc w:val="center"/>
        </w:trPr>
        <w:tc>
          <w:tcPr>
            <w:tcW w:w="4796" w:type="dxa"/>
            <w:vMerge w:val="restart"/>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Здания и сооружения,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рекреационные территории и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объекты отдыха</w:t>
            </w:r>
          </w:p>
        </w:tc>
        <w:tc>
          <w:tcPr>
            <w:tcW w:w="2681" w:type="dxa"/>
            <w:vMerge w:val="restart"/>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Расчетная единица</w:t>
            </w:r>
          </w:p>
        </w:tc>
        <w:tc>
          <w:tcPr>
            <w:tcW w:w="2726" w:type="dxa"/>
            <w:gridSpan w:val="2"/>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 xml:space="preserve">Количество </w:t>
            </w:r>
            <w:proofErr w:type="spellStart"/>
            <w:r w:rsidRPr="007C1A5A">
              <w:rPr>
                <w:rFonts w:ascii="Times New Roman" w:hAnsi="Times New Roman" w:cs="Times New Roman"/>
                <w:sz w:val="28"/>
                <w:szCs w:val="28"/>
              </w:rPr>
              <w:t>машино-мест</w:t>
            </w:r>
            <w:proofErr w:type="spellEnd"/>
            <w:r w:rsidRPr="007C1A5A">
              <w:rPr>
                <w:rFonts w:ascii="Times New Roman" w:hAnsi="Times New Roman" w:cs="Times New Roman"/>
                <w:sz w:val="28"/>
                <w:szCs w:val="28"/>
              </w:rPr>
              <w:t xml:space="preserve"> на расчетную единицу</w:t>
            </w:r>
          </w:p>
        </w:tc>
      </w:tr>
      <w:tr w:rsidR="007C1A5A" w:rsidRPr="007C1A5A" w:rsidTr="00D94421">
        <w:trPr>
          <w:trHeight w:val="128"/>
          <w:jc w:val="center"/>
        </w:trPr>
        <w:tc>
          <w:tcPr>
            <w:tcW w:w="4796" w:type="dxa"/>
            <w:vMerge/>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p>
        </w:tc>
        <w:tc>
          <w:tcPr>
            <w:tcW w:w="2681" w:type="dxa"/>
            <w:vMerge/>
            <w:vAlign w:val="center"/>
          </w:tcPr>
          <w:p w:rsidR="007C1A5A" w:rsidRPr="007C1A5A" w:rsidRDefault="007C1A5A" w:rsidP="00D94421">
            <w:pPr>
              <w:spacing w:line="240" w:lineRule="auto"/>
              <w:jc w:val="center"/>
              <w:rPr>
                <w:rFonts w:ascii="Times New Roman" w:hAnsi="Times New Roman" w:cs="Times New Roman"/>
                <w:sz w:val="28"/>
                <w:szCs w:val="28"/>
              </w:rPr>
            </w:pP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2020 год</w:t>
            </w: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2030 год</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Здания и сооружения</w:t>
            </w:r>
          </w:p>
        </w:tc>
      </w:tr>
      <w:tr w:rsidR="007C1A5A" w:rsidRPr="007C1A5A" w:rsidTr="00D94421">
        <w:trPr>
          <w:trHeight w:val="170"/>
          <w:jc w:val="center"/>
        </w:trPr>
        <w:tc>
          <w:tcPr>
            <w:tcW w:w="4796" w:type="dxa"/>
            <w:tcBorders>
              <w:bottom w:val="nil"/>
            </w:tcBorders>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Учреждения управления, кредитно-финансовые и юридические учреждения </w:t>
            </w:r>
          </w:p>
        </w:tc>
        <w:tc>
          <w:tcPr>
            <w:tcW w:w="2681" w:type="dxa"/>
            <w:tcBorders>
              <w:bottom w:val="nil"/>
            </w:tcBorders>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w:t>
            </w: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r>
      <w:tr w:rsidR="007C1A5A" w:rsidRPr="007C1A5A" w:rsidTr="00D94421">
        <w:trPr>
          <w:trHeight w:val="170"/>
          <w:jc w:val="center"/>
        </w:trPr>
        <w:tc>
          <w:tcPr>
            <w:tcW w:w="4796" w:type="dxa"/>
            <w:tcBorders>
              <w:top w:val="nil"/>
              <w:bottom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регионального значения</w:t>
            </w:r>
          </w:p>
        </w:tc>
        <w:tc>
          <w:tcPr>
            <w:tcW w:w="2681" w:type="dxa"/>
            <w:tcBorders>
              <w:top w:val="nil"/>
              <w:bottom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Borders>
              <w:top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местного значения</w:t>
            </w:r>
          </w:p>
        </w:tc>
        <w:tc>
          <w:tcPr>
            <w:tcW w:w="2681" w:type="dxa"/>
            <w:tcBorders>
              <w:top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 xml:space="preserve">Научные и проектные организации, высшие и средние специальные </w:t>
            </w:r>
            <w:r w:rsidRPr="007C1A5A">
              <w:rPr>
                <w:rFonts w:ascii="Times New Roman" w:hAnsi="Times New Roman" w:cs="Times New Roman"/>
                <w:bCs/>
                <w:sz w:val="28"/>
                <w:szCs w:val="28"/>
              </w:rPr>
              <w:lastRenderedPageBreak/>
              <w:t>учебные заведения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lastRenderedPageBreak/>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Промышленные предприятия</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 в двух смежных сменах</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Дошкольные организации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Общеобразовательные учреждения </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Больницы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коек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Поликлиники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посещений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бытового обслуживания</w:t>
            </w:r>
          </w:p>
        </w:tc>
        <w:tc>
          <w:tcPr>
            <w:tcW w:w="2681" w:type="dxa"/>
          </w:tcPr>
          <w:p w:rsidR="007C1A5A" w:rsidRPr="007C1A5A" w:rsidRDefault="007C1A5A" w:rsidP="00D94421">
            <w:pPr>
              <w:spacing w:line="240" w:lineRule="auto"/>
              <w:ind w:left="-567" w:right="-567"/>
              <w:jc w:val="center"/>
              <w:rPr>
                <w:rFonts w:ascii="Times New Roman" w:hAnsi="Times New Roman" w:cs="Times New Roman"/>
                <w:bCs/>
                <w:sz w:val="28"/>
                <w:szCs w:val="28"/>
              </w:rPr>
            </w:pPr>
            <w:smartTag w:uri="urn:schemas-microsoft-com:office:smarttags" w:element="metricconverter">
              <w:smartTagPr>
                <w:attr w:name="ProductID" w:val="30 м2"/>
              </w:smartTagPr>
              <w:r w:rsidRPr="007C1A5A">
                <w:rPr>
                  <w:rFonts w:ascii="Times New Roman" w:hAnsi="Times New Roman" w:cs="Times New Roman"/>
                  <w:bCs/>
                  <w:sz w:val="28"/>
                  <w:szCs w:val="28"/>
                </w:rPr>
                <w:t>30 м</w:t>
              </w:r>
              <w:proofErr w:type="gramStart"/>
              <w:r w:rsidRPr="007C1A5A">
                <w:rPr>
                  <w:rFonts w:ascii="Times New Roman" w:hAnsi="Times New Roman" w:cs="Times New Roman"/>
                  <w:bCs/>
                  <w:sz w:val="28"/>
                  <w:szCs w:val="28"/>
                  <w:vertAlign w:val="superscript"/>
                </w:rPr>
                <w:t>2</w:t>
              </w:r>
            </w:smartTag>
            <w:proofErr w:type="gramEnd"/>
            <w:r w:rsidRPr="007C1A5A">
              <w:rPr>
                <w:rFonts w:ascii="Times New Roman" w:hAnsi="Times New Roman" w:cs="Times New Roman"/>
                <w:bCs/>
                <w:sz w:val="28"/>
                <w:szCs w:val="28"/>
              </w:rPr>
              <w:t xml:space="preserve"> общей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Спортивные здания и сооружения с трибунами вместимостью более 500 зрителей</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Театры, цирки, кинотеатры, концертные залы, музеи, выставки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мест или единовременных 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Парки культуры и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proofErr w:type="gramStart"/>
              <w:r w:rsidRPr="007C1A5A">
                <w:rPr>
                  <w:rFonts w:ascii="Times New Roman" w:hAnsi="Times New Roman" w:cs="Times New Roman"/>
                  <w:bCs/>
                  <w:sz w:val="28"/>
                  <w:szCs w:val="28"/>
                  <w:vertAlign w:val="superscript"/>
                </w:rPr>
                <w:t>2</w:t>
              </w:r>
            </w:smartTag>
            <w:proofErr w:type="gramEnd"/>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100 м2"/>
              </w:smartTagPr>
              <w:r w:rsidRPr="007C1A5A">
                <w:rPr>
                  <w:rFonts w:ascii="Times New Roman" w:hAnsi="Times New Roman" w:cs="Times New Roman"/>
                  <w:bCs/>
                  <w:sz w:val="28"/>
                  <w:szCs w:val="28"/>
                </w:rPr>
                <w:t>100 м</w:t>
              </w:r>
              <w:proofErr w:type="gramStart"/>
              <w:r w:rsidRPr="007C1A5A">
                <w:rPr>
                  <w:rFonts w:ascii="Times New Roman" w:hAnsi="Times New Roman" w:cs="Times New Roman"/>
                  <w:bCs/>
                  <w:sz w:val="28"/>
                  <w:szCs w:val="28"/>
                  <w:vertAlign w:val="superscript"/>
                </w:rPr>
                <w:t>2</w:t>
              </w:r>
            </w:smartTag>
            <w:proofErr w:type="gramEnd"/>
            <w:r w:rsidRPr="007C1A5A">
              <w:rPr>
                <w:rFonts w:ascii="Times New Roman" w:hAnsi="Times New Roman" w:cs="Times New Roman"/>
                <w:bCs/>
                <w:sz w:val="28"/>
                <w:szCs w:val="28"/>
              </w:rPr>
              <w:t xml:space="preserve"> торговой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Магазины с площадью торговых залов менее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proofErr w:type="gramStart"/>
              <w:r w:rsidRPr="007C1A5A">
                <w:rPr>
                  <w:rFonts w:ascii="Times New Roman" w:hAnsi="Times New Roman" w:cs="Times New Roman"/>
                  <w:bCs/>
                  <w:sz w:val="28"/>
                  <w:szCs w:val="28"/>
                  <w:vertAlign w:val="superscript"/>
                </w:rPr>
                <w:t>2</w:t>
              </w:r>
            </w:smartTag>
            <w:proofErr w:type="gramEnd"/>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2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Рынки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50 торговых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Рестораны и кафе общегородского значения, клубы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высшего разряда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Прочие гостиницы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6</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8</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Вокзалы всех видов транспорта</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пассажиров дальнего и местного сообщений, прибывающих в час «пик»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Рекреационные территории и объекты отдыха</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Пляжи и парки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Лесопарки и заповедники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Базы кратковременного отдыха </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Береговые базы маломерного флота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Дома отдыха и санатории, санатории-профилактории, базы отдыха предприятий и туристские базы</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отдыхающих и обслуживающего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(туристские и курортные)</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Мотели и кемпинги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 расчетной вместимости</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общественного питания, торговли и коммунально-бытового обслуживания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 в залах или единовременных посетителей и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Садоводческие, огороднические, дачные объединения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 участков</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bl>
    <w:p w:rsidR="003379AB" w:rsidRDefault="003379AB" w:rsidP="00BF76E9">
      <w:pPr>
        <w:spacing w:before="120" w:line="240" w:lineRule="auto"/>
        <w:ind w:firstLine="720"/>
        <w:contextualSpacing/>
        <w:rPr>
          <w:rFonts w:ascii="Times New Roman" w:hAnsi="Times New Roman" w:cs="Times New Roman"/>
          <w:i/>
          <w:iCs/>
          <w:spacing w:val="40"/>
          <w:sz w:val="24"/>
          <w:szCs w:val="24"/>
        </w:rPr>
      </w:pP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Примечания:</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1.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и разгрузочно-погрузочной зоны в соответствии с назначением объекта.</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2. Для зданий с помещениями различного функционального назначения требуемое количество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следует определять раздельно для каждого вида помещений, а затем суммировать.</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3.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по каждому объекту в отдельности на 10-15 %.</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4. </w:t>
      </w:r>
      <w:proofErr w:type="spellStart"/>
      <w:r w:rsidRPr="00ED6873">
        <w:rPr>
          <w:rFonts w:ascii="Times New Roman" w:hAnsi="Times New Roman" w:cs="Times New Roman"/>
        </w:rPr>
        <w:t>Приобъектные</w:t>
      </w:r>
      <w:proofErr w:type="spellEnd"/>
      <w:r w:rsidRPr="00ED6873">
        <w:rPr>
          <w:rFonts w:ascii="Times New Roman" w:hAnsi="Times New Roman" w:cs="Times New Roman"/>
        </w:rPr>
        <w:t xml:space="preserve"> стоянки дошкольных организаций и школ проектируются </w:t>
      </w:r>
      <w:proofErr w:type="gramStart"/>
      <w:r w:rsidRPr="00ED6873">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ED6873">
        <w:rPr>
          <w:rFonts w:ascii="Times New Roman" w:hAnsi="Times New Roman" w:cs="Times New Roman"/>
        </w:rPr>
        <w:t xml:space="preserve"> таблицы 100настоящих нормативов исходя из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lastRenderedPageBreak/>
        <w:t xml:space="preserve">5. Расчет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6.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D6873">
          <w:rPr>
            <w:rFonts w:ascii="Times New Roman" w:hAnsi="Times New Roman" w:cs="Times New Roman"/>
          </w:rPr>
          <w:t>1000 м</w:t>
        </w:r>
      </w:smartTag>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7.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D6873">
          <w:rPr>
            <w:rFonts w:ascii="Times New Roman" w:hAnsi="Times New Roman" w:cs="Times New Roman"/>
          </w:rPr>
          <w:t>500 м</w:t>
        </w:r>
      </w:smartTag>
      <w:r w:rsidRPr="00ED6873">
        <w:rPr>
          <w:rFonts w:ascii="Times New Roman" w:hAnsi="Times New Roman" w:cs="Times New Roman"/>
        </w:rPr>
        <w:t xml:space="preserve"> от них и не нарушать целостный характер исторической среды. </w:t>
      </w:r>
    </w:p>
    <w:p w:rsidR="00D638B3" w:rsidRPr="00ED6873" w:rsidRDefault="00D638B3" w:rsidP="00ED6873">
      <w:pPr>
        <w:spacing w:line="240" w:lineRule="auto"/>
        <w:ind w:firstLine="709"/>
        <w:contextualSpacing/>
        <w:jc w:val="both"/>
        <w:rPr>
          <w:rFonts w:ascii="Times New Roman" w:hAnsi="Times New Roman" w:cs="Times New Roman"/>
          <w:i/>
        </w:rPr>
      </w:pPr>
      <w:r w:rsidRPr="00ED6873">
        <w:rPr>
          <w:rFonts w:ascii="Times New Roman" w:hAnsi="Times New Roman" w:cs="Times New Roman"/>
          <w:i/>
        </w:rPr>
        <w:t xml:space="preserve">8. Требуемое число </w:t>
      </w:r>
      <w:proofErr w:type="spellStart"/>
      <w:r w:rsidRPr="00ED6873">
        <w:rPr>
          <w:rFonts w:ascii="Times New Roman" w:hAnsi="Times New Roman" w:cs="Times New Roman"/>
          <w:i/>
        </w:rPr>
        <w:t>машино-мест</w:t>
      </w:r>
      <w:proofErr w:type="spellEnd"/>
      <w:r w:rsidRPr="00ED6873">
        <w:rPr>
          <w:rFonts w:ascii="Times New Roman" w:hAnsi="Times New Roman" w:cs="Times New Roman"/>
          <w:i/>
        </w:rPr>
        <w:t xml:space="preserve"> для хранения и паркования легковых автомобилей на расчетный срок реализации при разработке документов территориального планирования допускается принимать в соответствии с приложением</w:t>
      </w:r>
      <w:proofErr w:type="gramStart"/>
      <w:r w:rsidRPr="00ED6873">
        <w:rPr>
          <w:rFonts w:ascii="Times New Roman" w:hAnsi="Times New Roman" w:cs="Times New Roman"/>
          <w:i/>
        </w:rPr>
        <w:t xml:space="preserve"> Ж</w:t>
      </w:r>
      <w:proofErr w:type="gramEnd"/>
      <w:r w:rsidRPr="00ED6873">
        <w:rPr>
          <w:rFonts w:ascii="Times New Roman" w:hAnsi="Times New Roman" w:cs="Times New Roman"/>
          <w:i/>
        </w:rPr>
        <w:t xml:space="preserve"> СП 42.13330.2016</w:t>
      </w:r>
    </w:p>
    <w:p w:rsidR="00BF76E9" w:rsidRPr="00BF76E9" w:rsidRDefault="00BF76E9" w:rsidP="00BF76E9">
      <w:pPr>
        <w:spacing w:line="240" w:lineRule="auto"/>
        <w:contextualSpacing/>
        <w:rPr>
          <w:rFonts w:ascii="Times New Roman" w:hAnsi="Times New Roman" w:cs="Times New Roman"/>
          <w:b/>
          <w:bCs/>
          <w:sz w:val="24"/>
          <w:szCs w:val="24"/>
        </w:rPr>
      </w:pP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BF76E9">
        <w:rPr>
          <w:rFonts w:ascii="Times New Roman" w:hAnsi="Times New Roman" w:cs="Times New Roman"/>
          <w:spacing w:val="-4"/>
          <w:sz w:val="28"/>
          <w:szCs w:val="28"/>
        </w:rPr>
        <w:t>занимаемой одним автомобилем, с учетом ширины разрывов и проездов</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BF76E9">
        <w:rPr>
          <w:rFonts w:ascii="Times New Roman" w:hAnsi="Times New Roman" w:cs="Times New Roman"/>
          <w:sz w:val="28"/>
          <w:szCs w:val="28"/>
        </w:rPr>
        <w:t>машино-место</w:t>
      </w:r>
      <w:proofErr w:type="spellEnd"/>
      <w:r w:rsidRPr="00BF76E9">
        <w:rPr>
          <w:rFonts w:ascii="Times New Roman" w:hAnsi="Times New Roman" w:cs="Times New Roman"/>
          <w:sz w:val="28"/>
          <w:szCs w:val="28"/>
        </w:rPr>
        <w:t>, м</w:t>
      </w:r>
      <w:proofErr w:type="gramStart"/>
      <w:r w:rsidRPr="00BF76E9">
        <w:rPr>
          <w:rFonts w:ascii="Times New Roman" w:hAnsi="Times New Roman" w:cs="Times New Roman"/>
          <w:sz w:val="28"/>
          <w:szCs w:val="28"/>
          <w:vertAlign w:val="superscript"/>
        </w:rPr>
        <w:t>2</w:t>
      </w:r>
      <w:proofErr w:type="gramEnd"/>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легковых автомобилей – 25 (22,5)*;</w:t>
      </w:r>
    </w:p>
    <w:p w:rsidR="00427690" w:rsidRPr="003379AB"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грузовых автомобилей – 40;</w:t>
      </w:r>
    </w:p>
    <w:p w:rsidR="00427690" w:rsidRPr="00BF76E9" w:rsidRDefault="00427690" w:rsidP="00E7735D">
      <w:pPr>
        <w:spacing w:line="240" w:lineRule="auto"/>
        <w:ind w:firstLine="709"/>
        <w:contextualSpacing/>
        <w:jc w:val="both"/>
        <w:rPr>
          <w:rFonts w:ascii="Times New Roman" w:hAnsi="Times New Roman" w:cs="Times New Roman"/>
          <w:b/>
          <w:bCs/>
          <w:i/>
          <w:iCs/>
          <w:sz w:val="28"/>
          <w:szCs w:val="28"/>
        </w:rPr>
      </w:pPr>
      <w:r w:rsidRPr="00BF76E9">
        <w:rPr>
          <w:rFonts w:ascii="Times New Roman" w:hAnsi="Times New Roman" w:cs="Times New Roman"/>
          <w:sz w:val="28"/>
          <w:szCs w:val="28"/>
        </w:rPr>
        <w:t xml:space="preserve">- автобусов – 40;      </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велосипедов – 0,9.</w:t>
      </w:r>
    </w:p>
    <w:p w:rsidR="00427690" w:rsidRPr="00BF76E9" w:rsidRDefault="00427690" w:rsidP="00E7735D">
      <w:pPr>
        <w:spacing w:before="120" w:after="120"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pacing w:val="-2"/>
          <w:sz w:val="28"/>
          <w:szCs w:val="28"/>
        </w:rPr>
        <w:t>Открытые наземные автостоянки проектируются в виде дополнительных полос</w:t>
      </w:r>
      <w:r w:rsidRPr="00BF76E9">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lastRenderedPageBreak/>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BF76E9">
          <w:rPr>
            <w:rFonts w:ascii="Times New Roman" w:hAnsi="Times New Roman" w:cs="Times New Roman"/>
            <w:sz w:val="28"/>
            <w:szCs w:val="28"/>
          </w:rPr>
          <w:t>1 м</w:t>
        </w:r>
      </w:smartTag>
      <w:r w:rsidRPr="00BF76E9">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BF76E9">
          <w:rPr>
            <w:rFonts w:ascii="Times New Roman" w:hAnsi="Times New Roman" w:cs="Times New Roman"/>
            <w:sz w:val="28"/>
            <w:szCs w:val="28"/>
          </w:rPr>
          <w:t>6 м</w:t>
        </w:r>
      </w:smartTag>
      <w:r w:rsidRPr="00BF76E9">
        <w:rPr>
          <w:rFonts w:ascii="Times New Roman" w:hAnsi="Times New Roman" w:cs="Times New Roman"/>
          <w:sz w:val="28"/>
          <w:szCs w:val="28"/>
        </w:rPr>
        <w:t xml:space="preserve">, при одностороннем – не менее </w:t>
      </w:r>
      <w:r w:rsidR="00C87EFA">
        <w:rPr>
          <w:rFonts w:ascii="Times New Roman" w:hAnsi="Times New Roman" w:cs="Times New Roman"/>
          <w:sz w:val="28"/>
          <w:szCs w:val="28"/>
        </w:rPr>
        <w:t xml:space="preserve">                </w:t>
      </w:r>
      <w:smartTag w:uri="urn:schemas-microsoft-com:office:smarttags" w:element="metricconverter">
        <w:smartTagPr>
          <w:attr w:name="ProductID" w:val="3 м"/>
        </w:smartTagPr>
        <w:r w:rsidRPr="00BF76E9">
          <w:rPr>
            <w:rFonts w:ascii="Times New Roman" w:hAnsi="Times New Roman" w:cs="Times New Roman"/>
            <w:sz w:val="28"/>
            <w:szCs w:val="28"/>
          </w:rPr>
          <w:t>3 м</w:t>
        </w:r>
      </w:smartTag>
      <w:r w:rsidRPr="00BF76E9">
        <w:rPr>
          <w:rFonts w:ascii="Times New Roman" w:hAnsi="Times New Roman" w:cs="Times New Roman"/>
          <w:sz w:val="28"/>
          <w:szCs w:val="28"/>
        </w:rPr>
        <w:t>.</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BF76E9">
        <w:rPr>
          <w:rFonts w:ascii="Times New Roman" w:hAnsi="Times New Roman" w:cs="Times New Roman"/>
          <w:sz w:val="28"/>
          <w:szCs w:val="28"/>
        </w:rPr>
        <w:t>м</w:t>
      </w:r>
      <w:proofErr w:type="gramEnd"/>
      <w:r w:rsidRPr="00BF76E9">
        <w:rPr>
          <w:rFonts w:ascii="Times New Roman" w:hAnsi="Times New Roman" w:cs="Times New Roman"/>
          <w:sz w:val="28"/>
          <w:szCs w:val="28"/>
        </w:rPr>
        <w:t>, не более:</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входов в жилые здания – 100;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BF76E9" w:rsidRDefault="00427690" w:rsidP="00E7735D">
      <w:pPr>
        <w:spacing w:line="239" w:lineRule="auto"/>
        <w:ind w:firstLine="720"/>
        <w:jc w:val="both"/>
        <w:rPr>
          <w:rFonts w:ascii="Times New Roman" w:hAnsi="Times New Roman" w:cs="Times New Roman"/>
          <w:b/>
          <w:bCs/>
          <w:sz w:val="28"/>
          <w:szCs w:val="28"/>
        </w:rPr>
      </w:pPr>
      <w:r w:rsidRPr="00BF76E9">
        <w:rPr>
          <w:rFonts w:ascii="Times New Roman" w:hAnsi="Times New Roman" w:cs="Times New Roman"/>
          <w:sz w:val="28"/>
          <w:szCs w:val="28"/>
        </w:rPr>
        <w:t>- до входов в парки, на выставки и стадионы – 400.</w:t>
      </w:r>
    </w:p>
    <w:p w:rsidR="00427690" w:rsidRPr="00BF76E9" w:rsidRDefault="00427690" w:rsidP="00E7735D">
      <w:pPr>
        <w:tabs>
          <w:tab w:val="left" w:pos="6663"/>
        </w:tabs>
        <w:spacing w:line="239" w:lineRule="auto"/>
        <w:ind w:firstLine="709"/>
        <w:jc w:val="both"/>
        <w:rPr>
          <w:rFonts w:ascii="Times New Roman" w:hAnsi="Times New Roman" w:cs="Times New Roman"/>
          <w:b/>
          <w:bCs/>
          <w:sz w:val="28"/>
          <w:szCs w:val="28"/>
        </w:rPr>
      </w:pPr>
      <w:r w:rsidRPr="00722955">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BF76E9">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Pr>
          <w:rFonts w:ascii="Times New Roman" w:hAnsi="Times New Roman" w:cs="Times New Roman"/>
          <w:sz w:val="28"/>
          <w:szCs w:val="28"/>
        </w:rPr>
        <w:t>ниже</w:t>
      </w:r>
      <w:r w:rsidRPr="00BF76E9">
        <w:rPr>
          <w:rFonts w:ascii="Times New Roman" w:hAnsi="Times New Roman" w:cs="Times New Roman"/>
          <w:sz w:val="28"/>
          <w:szCs w:val="28"/>
        </w:rPr>
        <w:t>.</w:t>
      </w:r>
    </w:p>
    <w:p w:rsidR="00427690" w:rsidRPr="001A1018" w:rsidRDefault="00427690" w:rsidP="00427690">
      <w:pPr>
        <w:spacing w:line="239" w:lineRule="auto"/>
        <w:ind w:firstLine="709"/>
        <w:rPr>
          <w:rFonts w:ascii="Times New Roman" w:hAnsi="Times New Roman" w:cs="Times New Roman"/>
          <w:b/>
          <w:bCs/>
          <w:sz w:val="24"/>
          <w:szCs w:val="24"/>
        </w:rPr>
      </w:pP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E7735D" w:rsidTr="00E7735D">
        <w:trPr>
          <w:cantSplit/>
          <w:trHeight w:val="439"/>
          <w:tblHeader/>
          <w:jc w:val="center"/>
        </w:trPr>
        <w:tc>
          <w:tcPr>
            <w:tcW w:w="5903" w:type="dxa"/>
            <w:shd w:val="clear" w:color="auto" w:fill="CCFFCC"/>
            <w:vAlign w:val="center"/>
          </w:tcPr>
          <w:p w:rsidR="00427690" w:rsidRPr="00E7735D" w:rsidRDefault="00427690" w:rsidP="00427690">
            <w:pPr>
              <w:suppressAutoHyphens/>
              <w:spacing w:line="240" w:lineRule="auto"/>
              <w:jc w:val="center"/>
              <w:rPr>
                <w:rFonts w:ascii="Times New Roman" w:hAnsi="Times New Roman" w:cs="Times New Roman"/>
                <w:sz w:val="28"/>
                <w:szCs w:val="28"/>
              </w:rPr>
            </w:pPr>
            <w:r w:rsidRPr="00E7735D">
              <w:rPr>
                <w:rFonts w:ascii="Times New Roman" w:hAnsi="Times New Roman" w:cs="Times New Roman"/>
                <w:sz w:val="28"/>
                <w:szCs w:val="28"/>
              </w:rPr>
              <w:t>Объекты</w:t>
            </w:r>
          </w:p>
        </w:tc>
        <w:tc>
          <w:tcPr>
            <w:tcW w:w="1605"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Расчетная единица</w:t>
            </w:r>
          </w:p>
        </w:tc>
        <w:tc>
          <w:tcPr>
            <w:tcW w:w="1797"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Площадь участка </w:t>
            </w:r>
          </w:p>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на объект, </w:t>
            </w:r>
            <w:proofErr w:type="gramStart"/>
            <w:r w:rsidRPr="00E7735D">
              <w:rPr>
                <w:rFonts w:ascii="Times New Roman" w:hAnsi="Times New Roman" w:cs="Times New Roman"/>
                <w:sz w:val="28"/>
                <w:szCs w:val="28"/>
              </w:rPr>
              <w:t>га</w:t>
            </w:r>
            <w:proofErr w:type="gramEnd"/>
          </w:p>
        </w:tc>
      </w:tr>
      <w:tr w:rsidR="00427690" w:rsidRPr="00E7735D" w:rsidTr="00E7735D">
        <w:trPr>
          <w:jc w:val="center"/>
        </w:trPr>
        <w:tc>
          <w:tcPr>
            <w:tcW w:w="5903" w:type="dxa"/>
          </w:tcPr>
          <w:p w:rsidR="00427690" w:rsidRPr="00E7735D" w:rsidRDefault="00BF76E9"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таксомотор, автомобиль проката </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0,5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1,2 </w:t>
            </w:r>
          </w:p>
        </w:tc>
      </w:tr>
      <w:tr w:rsidR="00427690" w:rsidRPr="00E7735D" w:rsidTr="00E7735D">
        <w:trPr>
          <w:trHeight w:val="131"/>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lastRenderedPageBreak/>
              <w:t>Стоянки грузовых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автомобиль</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r w:rsidR="00427690" w:rsidRPr="00E7735D" w:rsidTr="00E7735D">
        <w:trPr>
          <w:jc w:val="center"/>
        </w:trPr>
        <w:tc>
          <w:tcPr>
            <w:tcW w:w="5903" w:type="dxa"/>
            <w:tcBorders>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br w:type="page"/>
              <w:t>Троллейбусные парки</w:t>
            </w:r>
          </w:p>
        </w:tc>
        <w:tc>
          <w:tcPr>
            <w:tcW w:w="1605"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1797"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2320"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r>
      <w:tr w:rsidR="00427690" w:rsidRPr="00E7735D" w:rsidTr="00E7735D">
        <w:trPr>
          <w:jc w:val="center"/>
        </w:trPr>
        <w:tc>
          <w:tcPr>
            <w:tcW w:w="5903" w:type="dxa"/>
            <w:tcBorders>
              <w:top w:val="nil"/>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без ремонтных мастерских</w:t>
            </w:r>
          </w:p>
        </w:tc>
        <w:tc>
          <w:tcPr>
            <w:tcW w:w="1605"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200</w:t>
            </w:r>
          </w:p>
        </w:tc>
        <w:tc>
          <w:tcPr>
            <w:tcW w:w="2320"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6</w:t>
            </w:r>
          </w:p>
        </w:tc>
      </w:tr>
      <w:tr w:rsidR="00427690" w:rsidRPr="00E7735D" w:rsidTr="00E7735D">
        <w:trPr>
          <w:jc w:val="center"/>
        </w:trPr>
        <w:tc>
          <w:tcPr>
            <w:tcW w:w="5903" w:type="dxa"/>
            <w:tcBorders>
              <w:top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с ремонтными мастерскими</w:t>
            </w:r>
          </w:p>
        </w:tc>
        <w:tc>
          <w:tcPr>
            <w:tcW w:w="1605"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100</w:t>
            </w:r>
          </w:p>
        </w:tc>
        <w:tc>
          <w:tcPr>
            <w:tcW w:w="2320"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5</w:t>
            </w:r>
          </w:p>
        </w:tc>
      </w:tr>
      <w:tr w:rsidR="00427690" w:rsidRPr="00E7735D" w:rsidTr="00E7735D">
        <w:trPr>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Автобусные парки (стоянки)</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2,3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bl>
    <w:p w:rsidR="00427690" w:rsidRPr="00E7735D" w:rsidRDefault="00427690" w:rsidP="00427690">
      <w:pPr>
        <w:spacing w:before="100" w:line="239" w:lineRule="auto"/>
        <w:ind w:firstLine="720"/>
        <w:rPr>
          <w:rFonts w:ascii="Times New Roman" w:hAnsi="Times New Roman" w:cs="Times New Roman"/>
          <w:b/>
          <w:bCs/>
          <w:sz w:val="24"/>
          <w:szCs w:val="24"/>
        </w:rPr>
      </w:pPr>
      <w:r w:rsidRPr="00E7735D">
        <w:rPr>
          <w:rFonts w:ascii="Times New Roman" w:hAnsi="Times New Roman" w:cs="Times New Roman"/>
          <w:i/>
          <w:iCs/>
          <w:spacing w:val="40"/>
          <w:sz w:val="24"/>
          <w:szCs w:val="24"/>
        </w:rPr>
        <w:t>Примечание</w:t>
      </w:r>
      <w:r w:rsidRPr="00E7735D">
        <w:rPr>
          <w:rFonts w:ascii="Times New Roman" w:hAnsi="Times New Roman" w:cs="Times New Roman"/>
          <w:i/>
          <w:iCs/>
          <w:sz w:val="24"/>
          <w:szCs w:val="24"/>
        </w:rPr>
        <w:t>:</w:t>
      </w:r>
      <w:r w:rsidRPr="00E7735D">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E7735D">
        <w:rPr>
          <w:rFonts w:ascii="Times New Roman" w:hAnsi="Times New Roman" w:cs="Times New Roman"/>
          <w:sz w:val="28"/>
          <w:szCs w:val="28"/>
        </w:rPr>
        <w:t>0</w:t>
      </w:r>
      <w:proofErr w:type="gramEnd"/>
      <w:r w:rsidRPr="00E7735D">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E7735D">
        <w:rPr>
          <w:rFonts w:ascii="Times New Roman" w:hAnsi="Times New Roman" w:cs="Times New Roman"/>
          <w:sz w:val="28"/>
          <w:szCs w:val="28"/>
        </w:rPr>
        <w:t xml:space="preserve"> А</w:t>
      </w:r>
      <w:proofErr w:type="gramEnd"/>
      <w:r w:rsidRPr="00E7735D">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E7735D">
          <w:rPr>
            <w:rFonts w:ascii="Times New Roman" w:hAnsi="Times New Roman" w:cs="Times New Roman"/>
            <w:sz w:val="28"/>
            <w:szCs w:val="28"/>
          </w:rPr>
          <w:t>30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E7735D">
          <w:rPr>
            <w:rFonts w:ascii="Times New Roman" w:hAnsi="Times New Roman" w:cs="Times New Roman"/>
            <w:sz w:val="28"/>
            <w:szCs w:val="28"/>
          </w:rPr>
          <w:t>600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E7735D">
          <w:rPr>
            <w:rFonts w:ascii="Times New Roman" w:hAnsi="Times New Roman" w:cs="Times New Roman"/>
            <w:sz w:val="28"/>
            <w:szCs w:val="28"/>
          </w:rPr>
          <w:t>12 м</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E7735D">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E7735D">
        <w:rPr>
          <w:rFonts w:ascii="Times New Roman" w:hAnsi="Times New Roman" w:cs="Times New Roman"/>
          <w:spacing w:val="-2"/>
          <w:sz w:val="28"/>
          <w:szCs w:val="28"/>
        </w:rPr>
        <w:t>дств пр</w:t>
      </w:r>
      <w:proofErr w:type="gramEnd"/>
      <w:r w:rsidRPr="00E7735D">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E7735D">
          <w:rPr>
            <w:rFonts w:ascii="Times New Roman" w:hAnsi="Times New Roman" w:cs="Times New Roman"/>
            <w:spacing w:val="-2"/>
            <w:sz w:val="28"/>
            <w:szCs w:val="28"/>
          </w:rPr>
          <w:t>5 км</w:t>
        </w:r>
      </w:smartTag>
      <w:r w:rsidRPr="00E7735D">
        <w:rPr>
          <w:rFonts w:ascii="Times New Roman" w:hAnsi="Times New Roman" w:cs="Times New Roman"/>
          <w:spacing w:val="-2"/>
          <w:sz w:val="28"/>
          <w:szCs w:val="28"/>
        </w:rPr>
        <w:t>.</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Pr>
          <w:rFonts w:ascii="Times New Roman" w:hAnsi="Times New Roman" w:cs="Times New Roman"/>
          <w:sz w:val="28"/>
          <w:szCs w:val="28"/>
        </w:rPr>
        <w:t xml:space="preserve">                   </w:t>
      </w:r>
      <w:r w:rsidRPr="00E7735D">
        <w:rPr>
          <w:rFonts w:ascii="Times New Roman" w:hAnsi="Times New Roman" w:cs="Times New Roman"/>
          <w:sz w:val="28"/>
          <w:szCs w:val="28"/>
        </w:rPr>
        <w:t>СП 37.13330.2012.</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E7735D">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E7735D">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E7735D">
        <w:rPr>
          <w:rFonts w:ascii="Times New Roman" w:hAnsi="Times New Roman" w:cs="Times New Roman"/>
          <w:spacing w:val="-4"/>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E7735D">
        <w:rPr>
          <w:rFonts w:ascii="Times New Roman" w:hAnsi="Times New Roman" w:cs="Times New Roman"/>
          <w:sz w:val="28"/>
          <w:szCs w:val="28"/>
        </w:rPr>
        <w:t>га</w:t>
      </w:r>
      <w:proofErr w:type="gramEnd"/>
      <w:r w:rsidRPr="00E7735D">
        <w:rPr>
          <w:rFonts w:ascii="Times New Roman" w:hAnsi="Times New Roman" w:cs="Times New Roman"/>
          <w:sz w:val="28"/>
          <w:szCs w:val="28"/>
        </w:rPr>
        <w:t>, для объектов:</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на 25 постов – 2,0.</w:t>
      </w:r>
    </w:p>
    <w:p w:rsidR="00427690" w:rsidRPr="00E7735D" w:rsidRDefault="00427690" w:rsidP="00E7735D">
      <w:pPr>
        <w:spacing w:line="239" w:lineRule="auto"/>
        <w:ind w:firstLine="720"/>
        <w:jc w:val="both"/>
        <w:rPr>
          <w:rFonts w:ascii="Times New Roman" w:hAnsi="Times New Roman" w:cs="Times New Roman"/>
          <w:b/>
          <w:bCs/>
          <w:sz w:val="28"/>
          <w:szCs w:val="28"/>
        </w:rPr>
      </w:pPr>
      <w:proofErr w:type="gramStart"/>
      <w:r w:rsidRPr="00E7735D">
        <w:rPr>
          <w:rFonts w:ascii="Times New Roman" w:hAnsi="Times New Roman" w:cs="Times New Roman"/>
          <w:sz w:val="28"/>
          <w:szCs w:val="28"/>
        </w:rPr>
        <w:t xml:space="preserve">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w:t>
      </w:r>
      <w:r w:rsidR="00423CE7">
        <w:rPr>
          <w:rFonts w:ascii="Times New Roman" w:hAnsi="Times New Roman" w:cs="Times New Roman"/>
          <w:sz w:val="28"/>
          <w:szCs w:val="28"/>
        </w:rPr>
        <w:t>Брянской</w:t>
      </w:r>
      <w:r w:rsidRPr="00E7735D">
        <w:rPr>
          <w:rFonts w:ascii="Times New Roman" w:hAnsi="Times New Roman" w:cs="Times New Roman"/>
          <w:sz w:val="28"/>
          <w:szCs w:val="28"/>
        </w:rPr>
        <w:t xml:space="preserve"> области и входящих в ее состав муниципальных образований следует принимать в соответствии с</w:t>
      </w:r>
      <w:proofErr w:type="gramEnd"/>
      <w:r w:rsidRPr="00E7735D">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2E5ED5" w:rsidRDefault="00427690" w:rsidP="00E7735D">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lastRenderedPageBreak/>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E7735D">
        <w:rPr>
          <w:rFonts w:ascii="Times New Roman" w:hAnsi="Times New Roman" w:cs="Times New Roman"/>
          <w:spacing w:val="-2"/>
          <w:sz w:val="28"/>
          <w:szCs w:val="28"/>
        </w:rPr>
        <w:t>СанПиН</w:t>
      </w:r>
      <w:proofErr w:type="spellEnd"/>
      <w:r w:rsidRPr="00E7735D">
        <w:rPr>
          <w:rFonts w:ascii="Times New Roman" w:hAnsi="Times New Roman" w:cs="Times New Roman"/>
          <w:spacing w:val="-2"/>
          <w:sz w:val="28"/>
          <w:szCs w:val="28"/>
        </w:rPr>
        <w:t xml:space="preserve"> 2.2.1/2.1.1.1200-03 по таблице </w:t>
      </w:r>
      <w:r w:rsidR="00CE4658">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CE4658" w:rsidTr="00CE4658">
        <w:trPr>
          <w:cantSplit/>
          <w:trHeight w:val="312"/>
          <w:tblHeader/>
          <w:jc w:val="center"/>
        </w:trPr>
        <w:tc>
          <w:tcPr>
            <w:tcW w:w="8322"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 xml:space="preserve">Расстояние,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 не менее</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427690" w:rsidRPr="00CE4658" w:rsidRDefault="00427690" w:rsidP="00CE4658">
      <w:pPr>
        <w:spacing w:line="239" w:lineRule="auto"/>
        <w:ind w:firstLine="720"/>
        <w:jc w:val="both"/>
        <w:rPr>
          <w:rFonts w:ascii="Times New Roman" w:hAnsi="Times New Roman" w:cs="Times New Roman"/>
          <w:b/>
          <w:bCs/>
          <w:sz w:val="28"/>
          <w:szCs w:val="28"/>
        </w:rPr>
      </w:pP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CE4658">
        <w:rPr>
          <w:rFonts w:ascii="Times New Roman" w:hAnsi="Times New Roman" w:cs="Times New Roman"/>
          <w:sz w:val="28"/>
          <w:szCs w:val="28"/>
        </w:rPr>
        <w:t>раздельными</w:t>
      </w:r>
      <w:proofErr w:type="gramEnd"/>
      <w:r w:rsidRPr="00CE4658">
        <w:rPr>
          <w:rFonts w:ascii="Times New Roman" w:hAnsi="Times New Roman" w:cs="Times New Roman"/>
          <w:sz w:val="28"/>
          <w:szCs w:val="28"/>
        </w:rPr>
        <w:t>.</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CE4658">
        <w:rPr>
          <w:rFonts w:ascii="Times New Roman" w:hAnsi="Times New Roman" w:cs="Times New Roman"/>
          <w:sz w:val="28"/>
          <w:szCs w:val="28"/>
        </w:rPr>
        <w:t>га</w:t>
      </w:r>
      <w:proofErr w:type="gramEnd"/>
      <w:r w:rsidRPr="00CE4658">
        <w:rPr>
          <w:rFonts w:ascii="Times New Roman" w:hAnsi="Times New Roman" w:cs="Times New Roman"/>
          <w:sz w:val="28"/>
          <w:szCs w:val="28"/>
        </w:rPr>
        <w:t>, для станций:</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lastRenderedPageBreak/>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CE4658">
        <w:rPr>
          <w:rFonts w:ascii="Times New Roman" w:hAnsi="Times New Roman" w:cs="Times New Roman"/>
          <w:sz w:val="28"/>
          <w:szCs w:val="28"/>
        </w:rPr>
        <w:t>машино-мест</w:t>
      </w:r>
      <w:proofErr w:type="spellEnd"/>
      <w:r w:rsidRPr="00CE4658">
        <w:rPr>
          <w:rFonts w:ascii="Times New Roman" w:hAnsi="Times New Roman" w:cs="Times New Roman"/>
          <w:sz w:val="28"/>
          <w:szCs w:val="28"/>
        </w:rPr>
        <w:t xml:space="preserve"> с учетом требований НПБ 111-98*.</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CE4658" w:rsidRDefault="00427690" w:rsidP="00CE4658">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CE4658" w:rsidRDefault="00427690" w:rsidP="00CE4658">
      <w:pPr>
        <w:spacing w:line="239" w:lineRule="auto"/>
        <w:ind w:firstLine="720"/>
        <w:jc w:val="both"/>
        <w:rPr>
          <w:rFonts w:ascii="Times New Roman" w:hAnsi="Times New Roman" w:cs="Times New Roman"/>
          <w:b/>
          <w:bCs/>
          <w:sz w:val="28"/>
          <w:szCs w:val="28"/>
        </w:rPr>
      </w:pPr>
      <w:proofErr w:type="gramStart"/>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ориентировочные размеры санитарно-защитных зон составляют, м, </w:t>
      </w:r>
      <w:proofErr w:type="gramStart"/>
      <w:r w:rsidRPr="00CE4658">
        <w:rPr>
          <w:rFonts w:ascii="Times New Roman" w:hAnsi="Times New Roman" w:cs="Times New Roman"/>
          <w:sz w:val="28"/>
          <w:szCs w:val="28"/>
        </w:rPr>
        <w:t>для</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моек автомобилей с количеством постов от 2 до 5 – 100;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D638B3" w:rsidRDefault="00427690" w:rsidP="00D638B3">
      <w:pPr>
        <w:spacing w:line="239" w:lineRule="auto"/>
        <w:ind w:firstLine="720"/>
        <w:jc w:val="both"/>
        <w:rPr>
          <w:rFonts w:ascii="Times New Roman" w:hAnsi="Times New Roman" w:cs="Times New Roman"/>
          <w:spacing w:val="-2"/>
          <w:sz w:val="28"/>
          <w:szCs w:val="28"/>
        </w:rPr>
      </w:pPr>
      <w:r w:rsidRPr="00CE4658">
        <w:rPr>
          <w:rFonts w:ascii="Times New Roman" w:hAnsi="Times New Roman" w:cs="Times New Roman"/>
          <w:spacing w:val="-2"/>
          <w:sz w:val="28"/>
          <w:szCs w:val="28"/>
        </w:rPr>
        <w:lastRenderedPageBreak/>
        <w:t xml:space="preserve">Размещение баз (сооружений) </w:t>
      </w:r>
      <w:r w:rsidRPr="00CE4658">
        <w:rPr>
          <w:rFonts w:ascii="Times New Roman" w:hAnsi="Times New Roman" w:cs="Times New Roman"/>
          <w:sz w:val="28"/>
          <w:szCs w:val="28"/>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w:t>
      </w:r>
      <w:r w:rsidR="00D638B3">
        <w:rPr>
          <w:rFonts w:ascii="Times New Roman" w:hAnsi="Times New Roman" w:cs="Times New Roman"/>
          <w:sz w:val="28"/>
          <w:szCs w:val="28"/>
        </w:rPr>
        <w:t xml:space="preserve">на территории </w:t>
      </w:r>
      <w:r w:rsidRPr="00CE4658">
        <w:rPr>
          <w:rFonts w:ascii="Times New Roman" w:hAnsi="Times New Roman" w:cs="Times New Roman"/>
          <w:sz w:val="28"/>
          <w:szCs w:val="28"/>
        </w:rPr>
        <w:t xml:space="preserve">в </w:t>
      </w:r>
      <w:r w:rsidR="00423CE7">
        <w:rPr>
          <w:rFonts w:ascii="Times New Roman" w:hAnsi="Times New Roman" w:cs="Times New Roman"/>
          <w:sz w:val="28"/>
          <w:szCs w:val="28"/>
        </w:rPr>
        <w:t>Брянской</w:t>
      </w:r>
      <w:r w:rsidRPr="00CE4658">
        <w:rPr>
          <w:rFonts w:ascii="Times New Roman" w:hAnsi="Times New Roman" w:cs="Times New Roman"/>
          <w:sz w:val="28"/>
          <w:szCs w:val="28"/>
        </w:rPr>
        <w:t xml:space="preserve"> области», утвержденных </w:t>
      </w:r>
      <w:r w:rsidRPr="00D638B3">
        <w:rPr>
          <w:rFonts w:ascii="Times New Roman" w:hAnsi="Times New Roman" w:cs="Times New Roman"/>
          <w:spacing w:val="-2"/>
          <w:sz w:val="28"/>
          <w:szCs w:val="28"/>
        </w:rPr>
        <w:t xml:space="preserve">Постановлением Администрации </w:t>
      </w:r>
      <w:r w:rsidR="00423CE7" w:rsidRPr="00D638B3">
        <w:rPr>
          <w:rFonts w:ascii="Times New Roman" w:hAnsi="Times New Roman" w:cs="Times New Roman"/>
          <w:spacing w:val="-2"/>
          <w:sz w:val="28"/>
          <w:szCs w:val="28"/>
        </w:rPr>
        <w:t>Брянской</w:t>
      </w:r>
      <w:r w:rsidRPr="00D638B3">
        <w:rPr>
          <w:rFonts w:ascii="Times New Roman" w:hAnsi="Times New Roman" w:cs="Times New Roman"/>
          <w:spacing w:val="-2"/>
          <w:sz w:val="28"/>
          <w:szCs w:val="28"/>
        </w:rPr>
        <w:t xml:space="preserve"> области от 0</w:t>
      </w:r>
      <w:r w:rsidR="00D638B3" w:rsidRPr="00D638B3">
        <w:rPr>
          <w:rFonts w:ascii="Times New Roman" w:hAnsi="Times New Roman" w:cs="Times New Roman"/>
          <w:spacing w:val="-2"/>
          <w:sz w:val="28"/>
          <w:szCs w:val="28"/>
        </w:rPr>
        <w:t>2</w:t>
      </w:r>
      <w:r w:rsidRPr="00D638B3">
        <w:rPr>
          <w:rFonts w:ascii="Times New Roman" w:hAnsi="Times New Roman" w:cs="Times New Roman"/>
          <w:spacing w:val="-2"/>
          <w:sz w:val="28"/>
          <w:szCs w:val="28"/>
        </w:rPr>
        <w:t>.</w:t>
      </w:r>
      <w:r w:rsidR="00D638B3" w:rsidRPr="00D638B3">
        <w:rPr>
          <w:rFonts w:ascii="Times New Roman" w:hAnsi="Times New Roman" w:cs="Times New Roman"/>
          <w:spacing w:val="-2"/>
          <w:sz w:val="28"/>
          <w:szCs w:val="28"/>
        </w:rPr>
        <w:t>05</w:t>
      </w:r>
      <w:r w:rsidRPr="00D638B3">
        <w:rPr>
          <w:rFonts w:ascii="Times New Roman" w:hAnsi="Times New Roman" w:cs="Times New Roman"/>
          <w:spacing w:val="-2"/>
          <w:sz w:val="28"/>
          <w:szCs w:val="28"/>
        </w:rPr>
        <w:t xml:space="preserve">.2011 № </w:t>
      </w:r>
      <w:r w:rsidR="00D638B3" w:rsidRPr="00D638B3">
        <w:rPr>
          <w:rFonts w:ascii="Times New Roman" w:hAnsi="Times New Roman" w:cs="Times New Roman"/>
          <w:spacing w:val="-2"/>
          <w:sz w:val="28"/>
          <w:szCs w:val="28"/>
        </w:rPr>
        <w:t>301</w:t>
      </w:r>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вне жилой и общественно-деловой застройки и за пределами зон массового отдыха населения.</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D638B3">
          <w:rPr>
            <w:rFonts w:ascii="Times New Roman" w:hAnsi="Times New Roman" w:cs="Times New Roman"/>
            <w:spacing w:val="-2"/>
            <w:sz w:val="28"/>
            <w:szCs w:val="28"/>
          </w:rPr>
          <w:t>27 м</w:t>
        </w:r>
        <w:proofErr w:type="gramStart"/>
        <w:r w:rsidRPr="00D638B3">
          <w:rPr>
            <w:rFonts w:ascii="Times New Roman" w:hAnsi="Times New Roman" w:cs="Times New Roman"/>
            <w:spacing w:val="-2"/>
            <w:sz w:val="28"/>
            <w:szCs w:val="28"/>
            <w:vertAlign w:val="superscript"/>
          </w:rPr>
          <w:t>2</w:t>
        </w:r>
      </w:smartTag>
      <w:proofErr w:type="gramEnd"/>
      <w:r w:rsidRPr="00D638B3">
        <w:rPr>
          <w:rFonts w:ascii="Times New Roman" w:hAnsi="Times New Roman" w:cs="Times New Roman"/>
          <w:spacing w:val="-2"/>
          <w:sz w:val="28"/>
          <w:szCs w:val="28"/>
        </w:rPr>
        <w:t xml:space="preserve">, спортивного – </w:t>
      </w:r>
      <w:smartTag w:uri="urn:schemas-microsoft-com:office:smarttags" w:element="metricconverter">
        <w:smartTagPr>
          <w:attr w:name="ProductID" w:val="75 м2"/>
        </w:smartTagPr>
        <w:r w:rsidRPr="00D638B3">
          <w:rPr>
            <w:rFonts w:ascii="Times New Roman" w:hAnsi="Times New Roman" w:cs="Times New Roman"/>
            <w:spacing w:val="-2"/>
            <w:sz w:val="28"/>
            <w:szCs w:val="28"/>
          </w:rPr>
          <w:t>75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427690"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D638B3">
          <w:rPr>
            <w:rFonts w:ascii="Times New Roman" w:hAnsi="Times New Roman" w:cs="Times New Roman"/>
            <w:spacing w:val="-2"/>
            <w:sz w:val="28"/>
            <w:szCs w:val="28"/>
          </w:rPr>
          <w:t>50 м</w:t>
        </w:r>
      </w:smartTag>
      <w:r w:rsidRPr="00D638B3">
        <w:rPr>
          <w:rFonts w:ascii="Times New Roman" w:hAnsi="Times New Roman" w:cs="Times New Roman"/>
          <w:spacing w:val="-2"/>
          <w:sz w:val="28"/>
          <w:szCs w:val="28"/>
        </w:rPr>
        <w:t xml:space="preserve">, до учреждений здравоохранения – не менее </w:t>
      </w:r>
      <w:smartTag w:uri="urn:schemas-microsoft-com:office:smarttags" w:element="metricconverter">
        <w:smartTagPr>
          <w:attr w:name="ProductID" w:val="200 м"/>
        </w:smartTagPr>
        <w:r w:rsidRPr="00D638B3">
          <w:rPr>
            <w:rFonts w:ascii="Times New Roman" w:hAnsi="Times New Roman" w:cs="Times New Roman"/>
            <w:spacing w:val="-2"/>
            <w:sz w:val="28"/>
            <w:szCs w:val="28"/>
          </w:rPr>
          <w:t>200 м</w:t>
        </w:r>
      </w:smartTag>
      <w:r w:rsidRPr="00D638B3">
        <w:rPr>
          <w:rFonts w:ascii="Times New Roman" w:hAnsi="Times New Roman" w:cs="Times New Roman"/>
          <w:spacing w:val="-2"/>
          <w:sz w:val="28"/>
          <w:szCs w:val="28"/>
        </w:rPr>
        <w:t>.</w:t>
      </w:r>
    </w:p>
    <w:p w:rsidR="00722955" w:rsidRPr="00275134" w:rsidRDefault="00722955" w:rsidP="00722955">
      <w:pPr>
        <w:pStyle w:val="TableParagraph"/>
        <w:tabs>
          <w:tab w:val="left" w:pos="993"/>
        </w:tabs>
        <w:ind w:left="0"/>
        <w:jc w:val="center"/>
        <w:rPr>
          <w:rFonts w:eastAsia="Courier New"/>
          <w:b/>
          <w:i/>
          <w:sz w:val="28"/>
          <w:szCs w:val="28"/>
          <w:lang w:val="ru-RU"/>
        </w:rPr>
      </w:pPr>
      <w:bookmarkStart w:id="27" w:name="_Toc501913333"/>
      <w:bookmarkStart w:id="28" w:name="_Toc501972530"/>
      <w:bookmarkStart w:id="29" w:name="_Toc502013519"/>
      <w:r w:rsidRPr="00275134">
        <w:rPr>
          <w:rFonts w:eastAsia="Courier New"/>
          <w:b/>
          <w:i/>
          <w:sz w:val="28"/>
          <w:szCs w:val="28"/>
          <w:lang w:val="ru-RU"/>
        </w:rPr>
        <w:t>Сеть общественного пассажирского транспорта</w:t>
      </w:r>
      <w:bookmarkEnd w:id="27"/>
      <w:bookmarkEnd w:id="28"/>
      <w:bookmarkEnd w:id="29"/>
      <w:r w:rsidR="004550AE" w:rsidRPr="004550AE">
        <w:rPr>
          <w:rFonts w:eastAsia="Courier New"/>
          <w:b/>
          <w:i/>
          <w:sz w:val="28"/>
          <w:szCs w:val="28"/>
          <w:lang w:val="ru-RU"/>
        </w:rPr>
        <w:t xml:space="preserve"> </w:t>
      </w:r>
      <w:r w:rsidR="004550AE">
        <w:rPr>
          <w:rFonts w:eastAsia="Courier New"/>
          <w:b/>
          <w:i/>
          <w:sz w:val="28"/>
          <w:szCs w:val="28"/>
          <w:lang w:val="ru-RU"/>
        </w:rPr>
        <w:t>(с</w:t>
      </w:r>
      <w:r w:rsidR="004550AE" w:rsidRPr="004550AE">
        <w:rPr>
          <w:rFonts w:eastAsia="Courier New"/>
          <w:b/>
          <w:i/>
          <w:sz w:val="28"/>
          <w:szCs w:val="28"/>
          <w:lang w:val="ru-RU"/>
        </w:rPr>
        <w:t xml:space="preserve">оздание условий </w:t>
      </w:r>
      <w:r w:rsidR="00BE3742">
        <w:rPr>
          <w:rFonts w:eastAsia="Courier New"/>
          <w:b/>
          <w:i/>
          <w:sz w:val="28"/>
          <w:szCs w:val="28"/>
          <w:lang w:val="ru-RU"/>
        </w:rPr>
        <w:t xml:space="preserve">для </w:t>
      </w:r>
      <w:r w:rsidR="00BE3742" w:rsidRPr="00BE3742">
        <w:rPr>
          <w:rFonts w:eastAsia="Courier New"/>
          <w:b/>
          <w:i/>
          <w:sz w:val="28"/>
          <w:szCs w:val="28"/>
          <w:lang w:val="ru-RU"/>
        </w:rPr>
        <w:t>предоставления транспортных услуг населению и организации транспортного обслуживания населения в границах поселения</w:t>
      </w:r>
      <w:r w:rsidR="004550AE">
        <w:rPr>
          <w:rFonts w:eastAsia="Courier New"/>
          <w:b/>
          <w:i/>
          <w:sz w:val="28"/>
          <w:szCs w:val="28"/>
          <w:lang w:val="ru-RU"/>
        </w:rPr>
        <w:t xml:space="preserve">) </w:t>
      </w:r>
    </w:p>
    <w:p w:rsidR="000D475B" w:rsidRDefault="000D475B" w:rsidP="000D475B">
      <w:pPr>
        <w:spacing w:after="0" w:line="240" w:lineRule="auto"/>
        <w:ind w:left="112" w:right="1146"/>
        <w:rPr>
          <w:rFonts w:ascii="Times New Roman" w:hAnsi="Times New Roman" w:cs="Times New Roman"/>
          <w:b/>
          <w:sz w:val="28"/>
          <w:szCs w:val="28"/>
        </w:rPr>
      </w:pP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722955">
        <w:rPr>
          <w:spacing w:val="-2"/>
          <w:sz w:val="28"/>
          <w:szCs w:val="28"/>
        </w:rPr>
        <w:t>дочные площадки) определяются на расчетный период по норме наполнения подвижного состава –</w:t>
      </w:r>
      <w:r w:rsidRPr="00722955">
        <w:rPr>
          <w:sz w:val="28"/>
          <w:szCs w:val="28"/>
        </w:rPr>
        <w:t xml:space="preserve"> 4 чел. на </w:t>
      </w:r>
      <w:smartTag w:uri="urn:schemas-microsoft-com:office:smarttags" w:element="metricconverter">
        <w:smartTagPr>
          <w:attr w:name="ProductID" w:val="1 м2"/>
        </w:smartTagPr>
        <w:r w:rsidRPr="00722955">
          <w:rPr>
            <w:sz w:val="28"/>
            <w:szCs w:val="28"/>
          </w:rPr>
          <w:t>1 м</w:t>
        </w:r>
        <w:proofErr w:type="gramStart"/>
        <w:r w:rsidRPr="00722955">
          <w:rPr>
            <w:sz w:val="28"/>
            <w:szCs w:val="28"/>
            <w:vertAlign w:val="superscript"/>
          </w:rPr>
          <w:t>2</w:t>
        </w:r>
      </w:smartTag>
      <w:proofErr w:type="gramEnd"/>
      <w:r w:rsidRPr="00722955">
        <w:rPr>
          <w:sz w:val="28"/>
          <w:szCs w:val="28"/>
        </w:rPr>
        <w:t xml:space="preserve"> свободной площади пола пассажирского салона для обычных видов наземного транспорта.</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722955">
          <w:rPr>
            <w:rFonts w:ascii="Times New Roman" w:hAnsi="Times New Roman" w:cs="Times New Roman"/>
            <w:sz w:val="28"/>
            <w:szCs w:val="28"/>
          </w:rPr>
          <w:t>100 га</w:t>
        </w:r>
      </w:smartTag>
      <w:r w:rsidRPr="00722955">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722955">
          <w:rPr>
            <w:rFonts w:ascii="Times New Roman" w:hAnsi="Times New Roman" w:cs="Times New Roman"/>
            <w:sz w:val="28"/>
            <w:szCs w:val="28"/>
          </w:rPr>
          <w:t>50 га</w:t>
        </w:r>
      </w:smartTag>
      <w:r w:rsidRPr="00722955">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722955">
        <w:rPr>
          <w:rFonts w:ascii="Times New Roman" w:hAnsi="Times New Roman" w:cs="Times New Roman"/>
          <w:sz w:val="28"/>
          <w:szCs w:val="28"/>
        </w:rPr>
        <w:t>пешеходно-транспортным</w:t>
      </w:r>
      <w:proofErr w:type="spellEnd"/>
      <w:r w:rsidRPr="00722955">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722955">
        <w:rPr>
          <w:rFonts w:ascii="Times New Roman" w:hAnsi="Times New Roman" w:cs="Times New Roman"/>
          <w:sz w:val="28"/>
          <w:szCs w:val="28"/>
        </w:rPr>
        <w:t>ч</w:t>
      </w:r>
      <w:proofErr w:type="gramEnd"/>
      <w:r w:rsidRPr="00722955">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722955">
          <w:rPr>
            <w:rFonts w:ascii="Times New Roman" w:hAnsi="Times New Roman" w:cs="Times New Roman"/>
            <w:sz w:val="28"/>
            <w:szCs w:val="28"/>
          </w:rPr>
          <w:t>40 км/ч</w:t>
        </w:r>
      </w:smartTag>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Плотность сети линий общественного пассажирского транспорта на </w:t>
      </w:r>
      <w:r w:rsidRPr="00722955">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722955">
        <w:rPr>
          <w:rFonts w:ascii="Times New Roman" w:hAnsi="Times New Roman" w:cs="Times New Roman"/>
          <w:sz w:val="28"/>
          <w:szCs w:val="28"/>
        </w:rPr>
        <w:t xml:space="preserve"> использования и интенсивности пассажиропотоков в</w:t>
      </w:r>
      <w:r w:rsidRPr="00722955">
        <w:rPr>
          <w:rFonts w:ascii="Times New Roman" w:hAnsi="Times New Roman" w:cs="Times New Roman"/>
          <w:smallCaps/>
          <w:sz w:val="28"/>
          <w:szCs w:val="28"/>
        </w:rPr>
        <w:t xml:space="preserve"> </w:t>
      </w:r>
      <w:r w:rsidR="00E115C7">
        <w:rPr>
          <w:rFonts w:ascii="Times New Roman" w:hAnsi="Times New Roman" w:cs="Times New Roman"/>
          <w:sz w:val="28"/>
          <w:szCs w:val="28"/>
        </w:rPr>
        <w:t>пределах 1,5-2,0</w:t>
      </w:r>
      <w:r w:rsidRPr="00722955">
        <w:rPr>
          <w:rFonts w:ascii="Times New Roman" w:hAnsi="Times New Roman" w:cs="Times New Roman"/>
          <w:sz w:val="28"/>
          <w:szCs w:val="28"/>
        </w:rPr>
        <w:t xml:space="preserve"> км/км</w:t>
      </w:r>
      <w:proofErr w:type="gramStart"/>
      <w:r w:rsidRPr="00722955">
        <w:rPr>
          <w:rFonts w:ascii="Times New Roman" w:hAnsi="Times New Roman" w:cs="Times New Roman"/>
          <w:sz w:val="28"/>
          <w:szCs w:val="28"/>
          <w:vertAlign w:val="superscript"/>
        </w:rPr>
        <w:t>2</w:t>
      </w:r>
      <w:proofErr w:type="gramEnd"/>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lastRenderedPageBreak/>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722955">
          <w:rPr>
            <w:rFonts w:ascii="Times New Roman" w:hAnsi="Times New Roman" w:cs="Times New Roman"/>
            <w:sz w:val="28"/>
            <w:szCs w:val="28"/>
          </w:rPr>
          <w:t>500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магистральных улицах, дорогах общегородского значения – с устройством переходно-скоростных полос;</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других магистральных улицах – в габаритах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в зонах транспортных развязок и пересечений – вне элементов развязок (съездов, въездов и др.);</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 в случае если стоящие на остановочных пунктах автобусы </w:t>
      </w:r>
      <w:r w:rsidRPr="00722955">
        <w:rPr>
          <w:spacing w:val="-2"/>
          <w:sz w:val="28"/>
          <w:szCs w:val="28"/>
        </w:rPr>
        <w:t>создают помехи движению транспортных потоков, следует предусматривать заезд</w:t>
      </w:r>
      <w:r w:rsidRPr="00722955">
        <w:rPr>
          <w:sz w:val="28"/>
          <w:szCs w:val="28"/>
        </w:rPr>
        <w:t>ные карманы.</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Посадочные площадки следует предусматривать вне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722955">
          <w:rPr>
            <w:sz w:val="28"/>
            <w:szCs w:val="28"/>
          </w:rPr>
          <w:t>25 м</w:t>
        </w:r>
      </w:smartTag>
      <w:r w:rsidRPr="00722955">
        <w:rPr>
          <w:sz w:val="28"/>
          <w:szCs w:val="28"/>
        </w:rPr>
        <w:t xml:space="preserve"> от него.</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722955">
          <w:rPr>
            <w:sz w:val="28"/>
            <w:szCs w:val="28"/>
          </w:rPr>
          <w:t>40 м</w:t>
        </w:r>
      </w:smartTag>
      <w:r w:rsidRPr="00722955">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722955">
        <w:rPr>
          <w:rFonts w:ascii="Times New Roman" w:hAnsi="Times New Roman" w:cs="Times New Roman"/>
          <w:sz w:val="28"/>
          <w:szCs w:val="28"/>
        </w:rPr>
        <w:lastRenderedPageBreak/>
        <w:t>Заездной карман состоит из остановочной площадки и участков въезда и выезда на площадку.</w:t>
      </w:r>
      <w:proofErr w:type="gramEnd"/>
      <w:r w:rsidRPr="00722955">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722955">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722955">
          <w:rPr>
            <w:rFonts w:ascii="Times New Roman" w:hAnsi="Times New Roman" w:cs="Times New Roman"/>
            <w:spacing w:val="-2"/>
            <w:sz w:val="28"/>
            <w:szCs w:val="28"/>
          </w:rPr>
          <w:t>13 м</w:t>
        </w:r>
      </w:smartTag>
      <w:r w:rsidRPr="00722955">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722955">
          <w:rPr>
            <w:rFonts w:ascii="Times New Roman" w:hAnsi="Times New Roman" w:cs="Times New Roman"/>
            <w:spacing w:val="-2"/>
            <w:sz w:val="28"/>
            <w:szCs w:val="28"/>
          </w:rPr>
          <w:t>15 м</w:t>
        </w:r>
      </w:smartTag>
      <w:r w:rsidRPr="00722955">
        <w:rPr>
          <w:rFonts w:ascii="Times New Roman" w:hAnsi="Times New Roman" w:cs="Times New Roman"/>
          <w:spacing w:val="-2"/>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722955">
          <w:rPr>
            <w:sz w:val="28"/>
            <w:szCs w:val="28"/>
          </w:rPr>
          <w:t>5 м</w:t>
        </w:r>
      </w:smartTag>
      <w:r w:rsidRPr="00722955">
        <w:rPr>
          <w:sz w:val="28"/>
          <w:szCs w:val="28"/>
        </w:rPr>
        <w:t xml:space="preserve">.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722955">
        <w:rPr>
          <w:sz w:val="28"/>
          <w:szCs w:val="28"/>
          <w:vertAlign w:val="superscript"/>
        </w:rPr>
        <w:t>2</w:t>
      </w:r>
      <w:proofErr w:type="gramEnd"/>
      <w:r w:rsidRPr="00722955">
        <w:rPr>
          <w:sz w:val="28"/>
          <w:szCs w:val="28"/>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от кромки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w:t>
      </w:r>
      <w:proofErr w:type="gramStart"/>
      <w:r w:rsidRPr="00722955">
        <w:rPr>
          <w:sz w:val="28"/>
          <w:szCs w:val="28"/>
        </w:rPr>
        <w:t>общественного</w:t>
      </w:r>
      <w:proofErr w:type="gramEnd"/>
      <w:r w:rsidRPr="00722955">
        <w:rPr>
          <w:sz w:val="28"/>
          <w:szCs w:val="28"/>
        </w:rPr>
        <w:t xml:space="preserve"> пассажирского запрещается проектировать в охранных зонах высоковольтных линий электропередачи.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722955">
        <w:rPr>
          <w:sz w:val="28"/>
          <w:szCs w:val="28"/>
        </w:rPr>
        <w:t>отстойно-разворотные</w:t>
      </w:r>
      <w:proofErr w:type="spellEnd"/>
      <w:r w:rsidRPr="00722955">
        <w:rPr>
          <w:sz w:val="28"/>
          <w:szCs w:val="28"/>
        </w:rPr>
        <w:t xml:space="preserve"> площадки с учетом необходимости снятия с линии в межпиковый период около 30 % подвижного состава.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Для автобуса площадь </w:t>
      </w:r>
      <w:proofErr w:type="spellStart"/>
      <w:r w:rsidRPr="00722955">
        <w:rPr>
          <w:sz w:val="28"/>
          <w:szCs w:val="28"/>
        </w:rPr>
        <w:t>отстойно-разворотной</w:t>
      </w:r>
      <w:proofErr w:type="spellEnd"/>
      <w:r w:rsidRPr="00722955">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722955">
          <w:rPr>
            <w:sz w:val="28"/>
            <w:szCs w:val="28"/>
          </w:rPr>
          <w:t>200 м</w:t>
        </w:r>
        <w:proofErr w:type="gramStart"/>
        <w:r w:rsidRPr="00722955">
          <w:rPr>
            <w:sz w:val="28"/>
            <w:szCs w:val="28"/>
            <w:vertAlign w:val="superscript"/>
          </w:rPr>
          <w:t>2</w:t>
        </w:r>
      </w:smartTag>
      <w:proofErr w:type="gramEnd"/>
      <w:r w:rsidRPr="00722955">
        <w:rPr>
          <w:sz w:val="28"/>
          <w:szCs w:val="28"/>
        </w:rPr>
        <w:t xml:space="preserve"> на одно </w:t>
      </w:r>
      <w:proofErr w:type="spellStart"/>
      <w:r w:rsidRPr="00722955">
        <w:rPr>
          <w:sz w:val="28"/>
          <w:szCs w:val="28"/>
        </w:rPr>
        <w:t>машино-место</w:t>
      </w:r>
      <w:proofErr w:type="spellEnd"/>
      <w:r w:rsidRPr="00722955">
        <w:rPr>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w:t>
      </w:r>
      <w:proofErr w:type="spellStart"/>
      <w:r w:rsidRPr="00722955">
        <w:rPr>
          <w:sz w:val="28"/>
          <w:szCs w:val="28"/>
        </w:rPr>
        <w:t>отстойно-разворотной</w:t>
      </w:r>
      <w:proofErr w:type="spellEnd"/>
      <w:r w:rsidRPr="00722955">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722955">
          <w:rPr>
            <w:sz w:val="28"/>
            <w:szCs w:val="28"/>
          </w:rPr>
          <w:t>30 м</w:t>
        </w:r>
      </w:smartTag>
      <w:r w:rsidRPr="00722955">
        <w:rPr>
          <w:sz w:val="28"/>
          <w:szCs w:val="28"/>
        </w:rPr>
        <w:t>.</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722955">
        <w:rPr>
          <w:rFonts w:ascii="Times New Roman" w:hAnsi="Times New Roman" w:cs="Times New Roman"/>
          <w:spacing w:val="-2"/>
          <w:sz w:val="28"/>
          <w:szCs w:val="28"/>
        </w:rPr>
        <w:t xml:space="preserve">Границы </w:t>
      </w:r>
      <w:proofErr w:type="spellStart"/>
      <w:r w:rsidRPr="00722955">
        <w:rPr>
          <w:rFonts w:ascii="Times New Roman" w:hAnsi="Times New Roman" w:cs="Times New Roman"/>
          <w:spacing w:val="-2"/>
          <w:sz w:val="28"/>
          <w:szCs w:val="28"/>
        </w:rPr>
        <w:t>отстойно-разворотных</w:t>
      </w:r>
      <w:proofErr w:type="spellEnd"/>
      <w:r w:rsidRPr="00722955">
        <w:rPr>
          <w:rFonts w:ascii="Times New Roman" w:hAnsi="Times New Roman" w:cs="Times New Roman"/>
          <w:spacing w:val="-2"/>
          <w:sz w:val="28"/>
          <w:szCs w:val="28"/>
        </w:rPr>
        <w:t xml:space="preserve"> площадок должны быть закреплены в плане красных линий. </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722955">
          <w:rPr>
            <w:rFonts w:ascii="Times New Roman" w:hAnsi="Times New Roman" w:cs="Times New Roman"/>
            <w:sz w:val="28"/>
            <w:szCs w:val="28"/>
          </w:rPr>
          <w:t>12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pacing w:val="-2"/>
          <w:sz w:val="28"/>
          <w:szCs w:val="28"/>
        </w:rPr>
      </w:pPr>
      <w:proofErr w:type="spellStart"/>
      <w:r w:rsidRPr="00722955">
        <w:rPr>
          <w:spacing w:val="-2"/>
          <w:sz w:val="28"/>
          <w:szCs w:val="28"/>
        </w:rPr>
        <w:t>Отстойно-разворотные</w:t>
      </w:r>
      <w:proofErr w:type="spellEnd"/>
      <w:r w:rsidRPr="00722955">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722955">
          <w:rPr>
            <w:spacing w:val="-2"/>
            <w:sz w:val="28"/>
            <w:szCs w:val="28"/>
          </w:rPr>
          <w:t>50 м</w:t>
        </w:r>
      </w:smartTag>
      <w:r w:rsidRPr="00722955">
        <w:rPr>
          <w:spacing w:val="-2"/>
          <w:sz w:val="28"/>
          <w:szCs w:val="28"/>
        </w:rPr>
        <w:t xml:space="preserve">. </w:t>
      </w:r>
    </w:p>
    <w:p w:rsidR="00E115C7" w:rsidRDefault="00E115C7"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4A2709"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0" w:name="_Toc524445406"/>
      <w:r w:rsidRPr="005B3ED2">
        <w:rPr>
          <w:rFonts w:ascii="Times New Roman" w:eastAsia="Times New Roman" w:hAnsi="Times New Roman" w:cs="Times New Roman"/>
          <w:b/>
          <w:bCs/>
          <w:sz w:val="28"/>
          <w:szCs w:val="28"/>
          <w:lang w:eastAsia="ru-RU"/>
        </w:rPr>
        <w:lastRenderedPageBreak/>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00047E04"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финансируемые за счет средств местного бюджета</w:t>
      </w:r>
      <w:bookmarkEnd w:id="30"/>
    </w:p>
    <w:p w:rsidR="00047E04" w:rsidRDefault="00047E04" w:rsidP="00047E04">
      <w:pPr>
        <w:spacing w:after="0" w:line="240" w:lineRule="auto"/>
        <w:jc w:val="center"/>
        <w:outlineLvl w:val="1"/>
        <w:rPr>
          <w:rFonts w:ascii="Times New Roman" w:eastAsia="Times New Roman" w:hAnsi="Times New Roman" w:cs="Times New Roman"/>
          <w:b/>
          <w:bCs/>
          <w:sz w:val="28"/>
          <w:szCs w:val="28"/>
          <w:lang w:eastAsia="ru-RU"/>
        </w:rPr>
      </w:pPr>
    </w:p>
    <w:p w:rsidR="00BE2E55" w:rsidRPr="00AE1E77" w:rsidRDefault="00BE2E55" w:rsidP="00BE2E5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1" w:name="_Toc524445407"/>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культуры, досуга, финансируемые за счет средств местного бюджета</w:t>
      </w:r>
      <w:bookmarkEnd w:id="31"/>
    </w:p>
    <w:p w:rsidR="00BE2E55" w:rsidRPr="00394F1F" w:rsidRDefault="00BE2E55" w:rsidP="00BE2E55">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BE2E55" w:rsidRPr="006B7B68" w:rsidTr="00CF08F5">
        <w:trPr>
          <w:gridAfter w:val="1"/>
          <w:wAfter w:w="35" w:type="dxa"/>
          <w:tblHeader/>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 </w:t>
            </w:r>
            <w:proofErr w:type="spellStart"/>
            <w:proofErr w:type="gramStart"/>
            <w:r w:rsidRPr="006B7B68">
              <w:rPr>
                <w:rFonts w:ascii="Times New Roman" w:hAnsi="Times New Roman" w:cs="Times New Roman"/>
                <w:sz w:val="28"/>
                <w:szCs w:val="28"/>
              </w:rPr>
              <w:t>п</w:t>
            </w:r>
            <w:proofErr w:type="spellEnd"/>
            <w:proofErr w:type="gramEnd"/>
            <w:r w:rsidRPr="006B7B68">
              <w:rPr>
                <w:rFonts w:ascii="Times New Roman" w:hAnsi="Times New Roman" w:cs="Times New Roman"/>
                <w:sz w:val="28"/>
                <w:szCs w:val="28"/>
              </w:rPr>
              <w:t>/</w:t>
            </w:r>
            <w:proofErr w:type="spellStart"/>
            <w:r w:rsidRPr="006B7B68">
              <w:rPr>
                <w:rFonts w:ascii="Times New Roman" w:hAnsi="Times New Roman" w:cs="Times New Roman"/>
                <w:sz w:val="28"/>
                <w:szCs w:val="28"/>
              </w:rPr>
              <w:t>п</w:t>
            </w:r>
            <w:proofErr w:type="spellEnd"/>
          </w:p>
        </w:tc>
        <w:tc>
          <w:tcPr>
            <w:tcW w:w="5670"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Учреждения </w:t>
            </w:r>
            <w:proofErr w:type="spellStart"/>
            <w:r w:rsidRPr="006B7B68">
              <w:rPr>
                <w:rFonts w:ascii="Times New Roman" w:hAnsi="Times New Roman" w:cs="Times New Roman"/>
                <w:sz w:val="28"/>
                <w:szCs w:val="28"/>
              </w:rPr>
              <w:t>культурно-досугового</w:t>
            </w:r>
            <w:proofErr w:type="spellEnd"/>
            <w:r w:rsidRPr="006B7B68">
              <w:rPr>
                <w:rFonts w:ascii="Times New Roman" w:hAnsi="Times New Roman" w:cs="Times New Roman"/>
                <w:sz w:val="28"/>
                <w:szCs w:val="28"/>
              </w:rPr>
              <w:t xml:space="preserve"> типа</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20</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BE2E55" w:rsidRPr="00A337AA" w:rsidRDefault="00BE2E55" w:rsidP="00CF08F5">
            <w:pPr>
              <w:widowControl w:val="0"/>
              <w:spacing w:line="260" w:lineRule="auto"/>
              <w:ind w:right="-57" w:firstLine="56"/>
              <w:jc w:val="both"/>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w:t>
            </w:r>
            <w:r>
              <w:rPr>
                <w:rFonts w:ascii="Times New Roman" w:hAnsi="Times New Roman" w:cs="Times New Roman"/>
                <w:sz w:val="28"/>
                <w:szCs w:val="28"/>
              </w:rPr>
              <w:t xml:space="preserve"> </w:t>
            </w:r>
            <w:r w:rsidRPr="00A337AA">
              <w:rPr>
                <w:rFonts w:ascii="Times New Roman" w:hAnsi="Times New Roman" w:cs="Times New Roman"/>
                <w:sz w:val="28"/>
                <w:szCs w:val="28"/>
              </w:rPr>
              <w:t>м</w:t>
            </w:r>
            <w:proofErr w:type="gramStart"/>
            <w:r w:rsidRPr="00A337AA">
              <w:rPr>
                <w:rFonts w:ascii="Times New Roman" w:hAnsi="Times New Roman" w:cs="Times New Roman"/>
                <w:sz w:val="28"/>
                <w:szCs w:val="28"/>
                <w:vertAlign w:val="superscript"/>
              </w:rPr>
              <w:t>2</w:t>
            </w:r>
            <w:proofErr w:type="gramEnd"/>
            <w:r w:rsidRPr="00A337AA">
              <w:rPr>
                <w:rFonts w:ascii="Times New Roman" w:hAnsi="Times New Roman" w:cs="Times New Roman"/>
                <w:sz w:val="28"/>
                <w:szCs w:val="28"/>
              </w:rPr>
              <w:t xml:space="preserve">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общей площади </w:t>
            </w:r>
            <w:r w:rsidRPr="006B7B68">
              <w:rPr>
                <w:rFonts w:ascii="Times New Roman" w:hAnsi="Times New Roman" w:cs="Times New Roman"/>
                <w:sz w:val="28"/>
                <w:szCs w:val="28"/>
              </w:rPr>
              <w:t>на 1 тыс. человек</w:t>
            </w:r>
          </w:p>
        </w:tc>
        <w:tc>
          <w:tcPr>
            <w:tcW w:w="4536" w:type="dxa"/>
            <w:gridSpan w:val="2"/>
          </w:tcPr>
          <w:p w:rsidR="00BE2E55" w:rsidRDefault="00BE2E55" w:rsidP="00CF08F5">
            <w:pPr>
              <w:jc w:val="center"/>
              <w:rPr>
                <w:rFonts w:ascii="Times New Roman" w:hAnsi="Times New Roman" w:cs="Times New Roman"/>
                <w:sz w:val="28"/>
                <w:szCs w:val="28"/>
              </w:rPr>
            </w:pPr>
            <w:r w:rsidRPr="00A337AA">
              <w:rPr>
                <w:rFonts w:ascii="Times New Roman" w:hAnsi="Times New Roman" w:cs="Times New Roman"/>
                <w:sz w:val="28"/>
                <w:szCs w:val="28"/>
              </w:rPr>
              <w:t>50-60</w:t>
            </w:r>
          </w:p>
        </w:tc>
      </w:tr>
      <w:tr w:rsidR="00BE2E55" w:rsidRPr="006B7B68" w:rsidTr="00CF08F5">
        <w:trPr>
          <w:gridAfter w:val="1"/>
          <w:wAfter w:w="35" w:type="dxa"/>
        </w:trPr>
        <w:tc>
          <w:tcPr>
            <w:tcW w:w="708" w:type="dxa"/>
            <w:vMerge w:val="restart"/>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Размер земельного участка, </w:t>
            </w:r>
            <w:proofErr w:type="gramStart"/>
            <w:r w:rsidRPr="006B7B68">
              <w:rPr>
                <w:rFonts w:ascii="Times New Roman" w:hAnsi="Times New Roman" w:cs="Times New Roman"/>
                <w:sz w:val="28"/>
                <w:szCs w:val="28"/>
              </w:rPr>
              <w:t>га</w:t>
            </w:r>
            <w:proofErr w:type="gramEnd"/>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площадь участка, </w:t>
            </w:r>
            <w:proofErr w:type="gramStart"/>
            <w:r w:rsidRPr="006B7B68">
              <w:rPr>
                <w:rFonts w:ascii="Times New Roman" w:hAnsi="Times New Roman" w:cs="Times New Roman"/>
                <w:sz w:val="28"/>
                <w:szCs w:val="28"/>
              </w:rPr>
              <w:t>га</w:t>
            </w:r>
            <w:proofErr w:type="gramEnd"/>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w:t>
            </w:r>
          </w:p>
        </w:tc>
      </w:tr>
      <w:tr w:rsidR="00BE2E55" w:rsidRPr="006B7B68" w:rsidTr="00CF08F5">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BE2E55" w:rsidRPr="00A337AA"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Общедоступная универсальная библиотека,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филиал</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71" w:type="dxa"/>
            <w:gridSpan w:val="3"/>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1</w:t>
            </w:r>
          </w:p>
        </w:tc>
      </w:tr>
    </w:tbl>
    <w:p w:rsidR="00BE2E55" w:rsidRDefault="00BE2E55" w:rsidP="00BE2E55">
      <w:pPr>
        <w:pStyle w:val="ac"/>
        <w:spacing w:after="0" w:line="240" w:lineRule="auto"/>
        <w:ind w:left="1080" w:right="1146"/>
        <w:rPr>
          <w:rFonts w:ascii="Times New Roman" w:hAnsi="Times New Roman" w:cs="Times New Roman"/>
          <w:b/>
          <w:sz w:val="28"/>
          <w:szCs w:val="28"/>
        </w:rPr>
      </w:pPr>
    </w:p>
    <w:p w:rsidR="00006FB7" w:rsidRPr="00394F1F" w:rsidRDefault="00006FB7" w:rsidP="00BE2E55">
      <w:pPr>
        <w:pStyle w:val="ac"/>
        <w:spacing w:after="0" w:line="240" w:lineRule="auto"/>
        <w:ind w:left="1080" w:right="1146"/>
        <w:rPr>
          <w:rFonts w:ascii="Times New Roman" w:hAnsi="Times New Roman" w:cs="Times New Roman"/>
          <w:b/>
          <w:sz w:val="28"/>
          <w:szCs w:val="28"/>
        </w:rPr>
      </w:pPr>
    </w:p>
    <w:p w:rsidR="00BE2E55" w:rsidRPr="00394F1F" w:rsidRDefault="00BE2E55" w:rsidP="00BE2E55">
      <w:pPr>
        <w:pStyle w:val="TableParagraph"/>
        <w:ind w:left="0" w:firstLine="709"/>
        <w:jc w:val="both"/>
        <w:rPr>
          <w:sz w:val="28"/>
          <w:szCs w:val="28"/>
          <w:lang w:val="ru-RU"/>
        </w:rPr>
      </w:pPr>
      <w:r w:rsidRPr="00394F1F">
        <w:rPr>
          <w:sz w:val="28"/>
          <w:szCs w:val="28"/>
          <w:lang w:val="ru-RU"/>
        </w:rPr>
        <w:lastRenderedPageBreak/>
        <w:t>Примечания: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Целесообразно размещать на территории поселения универсальный объект </w:t>
      </w:r>
      <w:proofErr w:type="spellStart"/>
      <w:r w:rsidRPr="00394F1F">
        <w:rPr>
          <w:sz w:val="28"/>
          <w:szCs w:val="28"/>
          <w:lang w:val="ru-RU"/>
        </w:rPr>
        <w:t>культурно-досугового</w:t>
      </w:r>
      <w:proofErr w:type="spellEnd"/>
      <w:r w:rsidRPr="00394F1F">
        <w:rPr>
          <w:sz w:val="28"/>
          <w:szCs w:val="28"/>
          <w:lang w:val="ru-RU"/>
        </w:rPr>
        <w:t xml:space="preserve">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 xml:space="preserve">Услуги </w:t>
      </w:r>
      <w:proofErr w:type="spellStart"/>
      <w:r w:rsidRPr="006B7B68">
        <w:rPr>
          <w:sz w:val="28"/>
          <w:szCs w:val="28"/>
          <w:lang w:val="ru-RU"/>
        </w:rPr>
        <w:t>киновидеопоказа</w:t>
      </w:r>
      <w:proofErr w:type="spellEnd"/>
      <w:r w:rsidRPr="006B7B68">
        <w:rPr>
          <w:sz w:val="28"/>
          <w:szCs w:val="28"/>
          <w:lang w:val="ru-RU"/>
        </w:rPr>
        <w:t xml:space="preserve"> рекомендуется оказывать в учреждениях </w:t>
      </w:r>
      <w:proofErr w:type="spellStart"/>
      <w:r w:rsidRPr="006B7B68">
        <w:rPr>
          <w:sz w:val="28"/>
          <w:szCs w:val="28"/>
          <w:lang w:val="ru-RU"/>
        </w:rPr>
        <w:t>культурно-досугового</w:t>
      </w:r>
      <w:proofErr w:type="spellEnd"/>
      <w:r w:rsidRPr="006B7B68">
        <w:rPr>
          <w:sz w:val="28"/>
          <w:szCs w:val="28"/>
          <w:lang w:val="ru-RU"/>
        </w:rPr>
        <w:t xml:space="preserve"> типа с помощью </w:t>
      </w:r>
      <w:proofErr w:type="spellStart"/>
      <w:r w:rsidRPr="006B7B68">
        <w:rPr>
          <w:sz w:val="28"/>
          <w:szCs w:val="28"/>
          <w:lang w:val="ru-RU"/>
        </w:rPr>
        <w:t>киновидеоустановок</w:t>
      </w:r>
      <w:proofErr w:type="spellEnd"/>
      <w:r w:rsidRPr="006B7B68">
        <w:rPr>
          <w:sz w:val="28"/>
          <w:szCs w:val="28"/>
          <w:lang w:val="ru-RU"/>
        </w:rPr>
        <w:t>.</w:t>
      </w:r>
    </w:p>
    <w:p w:rsidR="00BE2E55" w:rsidRDefault="00BE2E55" w:rsidP="00047E04">
      <w:pPr>
        <w:spacing w:after="0" w:line="240" w:lineRule="auto"/>
        <w:jc w:val="center"/>
        <w:outlineLvl w:val="1"/>
        <w:rPr>
          <w:rFonts w:ascii="Times New Roman" w:eastAsia="Times New Roman" w:hAnsi="Times New Roman" w:cs="Times New Roman"/>
          <w:b/>
          <w:bCs/>
          <w:sz w:val="28"/>
          <w:szCs w:val="28"/>
          <w:lang w:eastAsia="ru-RU"/>
        </w:rPr>
      </w:pPr>
    </w:p>
    <w:p w:rsidR="00047E04" w:rsidRPr="00047E04" w:rsidRDefault="00047E04" w:rsidP="00E93C82">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32" w:name="_Toc524445408"/>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финансируемые за счет средств местного бюджета</w:t>
      </w:r>
      <w:bookmarkEnd w:id="32"/>
    </w:p>
    <w:p w:rsidR="004A2709"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D94421" w:rsidRPr="00394F1F" w:rsidTr="00D94421">
        <w:trPr>
          <w:tblHeader/>
        </w:trPr>
        <w:tc>
          <w:tcPr>
            <w:tcW w:w="708" w:type="dxa"/>
            <w:vMerge w:val="restart"/>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Уровень обеспеченности, кв. м общей площади 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D94421" w:rsidRPr="00394F1F" w:rsidTr="00D94421">
        <w:trPr>
          <w:tblHeader/>
        </w:trPr>
        <w:tc>
          <w:tcPr>
            <w:tcW w:w="708" w:type="dxa"/>
            <w:vMerge/>
          </w:tcPr>
          <w:p w:rsidR="00D94421" w:rsidRPr="00394F1F" w:rsidRDefault="00D94421" w:rsidP="00D94421">
            <w:pPr>
              <w:jc w:val="center"/>
              <w:rPr>
                <w:rFonts w:ascii="Times New Roman" w:hAnsi="Times New Roman" w:cs="Times New Roman"/>
                <w:sz w:val="28"/>
                <w:szCs w:val="28"/>
              </w:rPr>
            </w:pPr>
          </w:p>
        </w:tc>
        <w:tc>
          <w:tcPr>
            <w:tcW w:w="5670" w:type="dxa"/>
            <w:vMerge/>
          </w:tcPr>
          <w:p w:rsidR="00D94421" w:rsidRPr="00394F1F" w:rsidRDefault="00D94421" w:rsidP="00D94421">
            <w:pPr>
              <w:rPr>
                <w:rFonts w:ascii="Times New Roman" w:hAnsi="Times New Roman" w:cs="Times New Roman"/>
                <w:sz w:val="28"/>
                <w:szCs w:val="28"/>
              </w:rPr>
            </w:pP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p w:rsidR="00D94421" w:rsidRPr="00394F1F" w:rsidRDefault="00D94421" w:rsidP="00D94421">
            <w:pPr>
              <w:rPr>
                <w:rFonts w:ascii="Times New Roman" w:hAnsi="Times New Roman" w:cs="Times New Roman"/>
                <w:sz w:val="28"/>
                <w:szCs w:val="28"/>
              </w:rPr>
            </w:pPr>
          </w:p>
        </w:tc>
        <w:tc>
          <w:tcPr>
            <w:tcW w:w="4253" w:type="dxa"/>
          </w:tcPr>
          <w:p w:rsidR="00D94421" w:rsidRPr="00286785" w:rsidRDefault="00D94421" w:rsidP="00D94421">
            <w:pPr>
              <w:rPr>
                <w:rFonts w:ascii="Times New Roman" w:hAnsi="Times New Roman" w:cs="Times New Roman"/>
                <w:sz w:val="28"/>
                <w:szCs w:val="28"/>
              </w:rPr>
            </w:pPr>
            <w:r>
              <w:rPr>
                <w:rFonts w:ascii="Times New Roman" w:hAnsi="Times New Roman" w:cs="Times New Roman"/>
                <w:sz w:val="28"/>
                <w:szCs w:val="28"/>
              </w:rPr>
              <w:t>га</w:t>
            </w:r>
          </w:p>
        </w:tc>
        <w:tc>
          <w:tcPr>
            <w:tcW w:w="4536" w:type="dxa"/>
          </w:tcPr>
          <w:p w:rsidR="00D94421" w:rsidRPr="00286785"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0,7-0,9</w:t>
            </w:r>
          </w:p>
        </w:tc>
      </w:tr>
      <w:tr w:rsidR="00D94421" w:rsidRPr="00394F1F" w:rsidTr="00D94421">
        <w:trPr>
          <w:trHeight w:val="115"/>
          <w:tblHeader/>
        </w:trPr>
        <w:tc>
          <w:tcPr>
            <w:tcW w:w="708" w:type="dxa"/>
            <w:vMerge w:val="restart"/>
          </w:tcPr>
          <w:p w:rsidR="00D94421" w:rsidRDefault="00D94421" w:rsidP="00D94421">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Спортивные залы, в том числе:</w:t>
            </w:r>
          </w:p>
        </w:tc>
        <w:tc>
          <w:tcPr>
            <w:tcW w:w="4253" w:type="dxa"/>
            <w:vMerge w:val="restart"/>
          </w:tcPr>
          <w:p w:rsidR="00D94421"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w:t>
            </w:r>
            <w:r w:rsidRPr="00B9788A">
              <w:rPr>
                <w:rFonts w:ascii="Times New Roman" w:hAnsi="Times New Roman" w:cs="Times New Roman"/>
                <w:sz w:val="28"/>
                <w:szCs w:val="28"/>
              </w:rPr>
              <w:t xml:space="preserve">, </w:t>
            </w:r>
            <w:r>
              <w:rPr>
                <w:rFonts w:ascii="Times New Roman" w:hAnsi="Times New Roman" w:cs="Times New Roman"/>
                <w:sz w:val="28"/>
                <w:szCs w:val="28"/>
              </w:rPr>
              <w:t>м</w:t>
            </w:r>
            <w:proofErr w:type="gramStart"/>
            <w:r w:rsidRPr="00B9788A">
              <w:rPr>
                <w:rFonts w:ascii="Times New Roman" w:hAnsi="Times New Roman" w:cs="Times New Roman"/>
                <w:sz w:val="28"/>
                <w:szCs w:val="28"/>
                <w:vertAlign w:val="superscript"/>
              </w:rPr>
              <w:t>2</w:t>
            </w:r>
            <w:proofErr w:type="gramEnd"/>
            <w:r w:rsidRPr="00B9788A">
              <w:rPr>
                <w:rFonts w:ascii="Times New Roman" w:hAnsi="Times New Roman" w:cs="Times New Roman"/>
                <w:sz w:val="28"/>
                <w:szCs w:val="28"/>
                <w:vertAlign w:val="superscript"/>
              </w:rPr>
              <w:t xml:space="preserve"> </w:t>
            </w:r>
            <w:r>
              <w:rPr>
                <w:rFonts w:ascii="Times New Roman" w:hAnsi="Times New Roman" w:cs="Times New Roman"/>
                <w:sz w:val="28"/>
                <w:szCs w:val="28"/>
              </w:rPr>
              <w:lastRenderedPageBreak/>
              <w:t>площа</w:t>
            </w:r>
            <w:r w:rsidRPr="00B9788A">
              <w:rPr>
                <w:rFonts w:ascii="Times New Roman" w:hAnsi="Times New Roman" w:cs="Times New Roman"/>
                <w:sz w:val="28"/>
                <w:szCs w:val="28"/>
              </w:rPr>
              <w:t xml:space="preserve">ди пола зала </w:t>
            </w:r>
            <w:r w:rsidRPr="00394F1F">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lastRenderedPageBreak/>
              <w:t>350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общего пользования</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60-80</w:t>
            </w:r>
          </w:p>
          <w:p w:rsidR="00D94421" w:rsidRPr="00B9788A" w:rsidRDefault="00D94421" w:rsidP="00D94421">
            <w:pPr>
              <w:jc w:val="center"/>
              <w:rPr>
                <w:rFonts w:ascii="Times New Roman" w:hAnsi="Times New Roman" w:cs="Times New Roman"/>
                <w:sz w:val="28"/>
                <w:szCs w:val="28"/>
              </w:rPr>
            </w:pPr>
          </w:p>
        </w:tc>
      </w:tr>
      <w:tr w:rsidR="00D94421" w:rsidRPr="00394F1F" w:rsidTr="00D94421">
        <w:trPr>
          <w:trHeight w:val="654"/>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val="restart"/>
          </w:tcPr>
          <w:p w:rsidR="00D94421" w:rsidRPr="00B9788A" w:rsidRDefault="00D94421" w:rsidP="00D94421">
            <w:pPr>
              <w:rPr>
                <w:rFonts w:ascii="Times New Roman" w:hAnsi="Times New Roman" w:cs="Times New Roman"/>
                <w:sz w:val="28"/>
                <w:szCs w:val="28"/>
              </w:rPr>
            </w:pPr>
            <w:r>
              <w:rPr>
                <w:rFonts w:ascii="Times New Roman" w:hAnsi="Times New Roman" w:cs="Times New Roman"/>
                <w:sz w:val="28"/>
                <w:szCs w:val="28"/>
              </w:rPr>
              <w:t>специализиро</w:t>
            </w:r>
            <w:r w:rsidRPr="00B9788A">
              <w:rPr>
                <w:rFonts w:ascii="Times New Roman" w:hAnsi="Times New Roman" w:cs="Times New Roman"/>
                <w:sz w:val="28"/>
                <w:szCs w:val="28"/>
              </w:rPr>
              <w:t xml:space="preserve">ванные </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190-220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tcPr>
          <w:p w:rsidR="00D94421" w:rsidRDefault="00D94421" w:rsidP="00D94421">
            <w:pPr>
              <w:rPr>
                <w:rFonts w:ascii="Times New Roman" w:hAnsi="Times New Roman" w:cs="Times New Roman"/>
                <w:sz w:val="28"/>
                <w:szCs w:val="28"/>
              </w:rPr>
            </w:pPr>
          </w:p>
        </w:tc>
        <w:tc>
          <w:tcPr>
            <w:tcW w:w="4253" w:type="dxa"/>
          </w:tcPr>
          <w:p w:rsidR="00D94421" w:rsidRDefault="00D94421" w:rsidP="00D94421">
            <w:pPr>
              <w:pStyle w:val="ac"/>
              <w:ind w:left="0" w:right="64"/>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B9788A" w:rsidRDefault="00D94421" w:rsidP="00D94421">
            <w:pPr>
              <w:jc w:val="center"/>
              <w:rPr>
                <w:rFonts w:ascii="Times New Roman" w:hAnsi="Times New Roman" w:cs="Times New Roman"/>
                <w:sz w:val="28"/>
                <w:szCs w:val="28"/>
              </w:rPr>
            </w:pPr>
            <w:r>
              <w:rPr>
                <w:rFonts w:ascii="Times New Roman" w:hAnsi="Times New Roman" w:cs="Times New Roman"/>
                <w:sz w:val="28"/>
                <w:szCs w:val="28"/>
              </w:rPr>
              <w:t>1500</w:t>
            </w:r>
          </w:p>
        </w:tc>
      </w:tr>
    </w:tbl>
    <w:p w:rsidR="00C87EFA" w:rsidRDefault="00C87EFA" w:rsidP="004A2709">
      <w:pPr>
        <w:tabs>
          <w:tab w:val="left" w:pos="993"/>
        </w:tabs>
        <w:spacing w:after="0" w:line="240" w:lineRule="auto"/>
        <w:ind w:firstLine="709"/>
        <w:rPr>
          <w:rFonts w:ascii="Times New Roman" w:hAnsi="Times New Roman" w:cs="Times New Roman"/>
          <w:sz w:val="28"/>
          <w:szCs w:val="28"/>
        </w:rPr>
      </w:pPr>
    </w:p>
    <w:p w:rsidR="004A2709" w:rsidRDefault="004A2709" w:rsidP="004A2709">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4A2709" w:rsidRPr="00526D21" w:rsidRDefault="004A2709" w:rsidP="004A2709">
      <w:pPr>
        <w:pStyle w:val="ac"/>
        <w:numPr>
          <w:ilvl w:val="0"/>
          <w:numId w:val="55"/>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В соответствии с СП 42.13330.2016 «</w:t>
      </w:r>
      <w:proofErr w:type="spellStart"/>
      <w:r w:rsidRPr="00526D21">
        <w:rPr>
          <w:rFonts w:ascii="Times New Roman" w:hAnsi="Times New Roman" w:cs="Times New Roman"/>
          <w:sz w:val="28"/>
          <w:szCs w:val="28"/>
        </w:rPr>
        <w:t>СНиП</w:t>
      </w:r>
      <w:proofErr w:type="spellEnd"/>
      <w:r w:rsidRPr="00526D21">
        <w:rPr>
          <w:rFonts w:ascii="Times New Roman" w:hAnsi="Times New Roman" w:cs="Times New Roman"/>
          <w:sz w:val="28"/>
          <w:szCs w:val="28"/>
        </w:rPr>
        <w:t xml:space="preserve"> 2.07.01-89* «Градостроительство. Планировка и застройка городских и сельских поселений». </w:t>
      </w:r>
    </w:p>
    <w:p w:rsidR="004A2709" w:rsidRDefault="004A2709" w:rsidP="004D163A">
      <w:pPr>
        <w:spacing w:after="0" w:line="240" w:lineRule="auto"/>
        <w:rPr>
          <w:rFonts w:ascii="Times New Roman" w:hAnsi="Times New Roman" w:cs="Times New Roman"/>
          <w:sz w:val="28"/>
          <w:szCs w:val="28"/>
        </w:rPr>
      </w:pPr>
    </w:p>
    <w:p w:rsidR="00BE2E55" w:rsidRPr="00066396" w:rsidRDefault="00006FB7" w:rsidP="004D163A">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3" w:name="_Toc524445409"/>
      <w:r w:rsidRPr="00066396">
        <w:rPr>
          <w:rFonts w:ascii="Times New Roman" w:eastAsia="Times New Roman" w:hAnsi="Times New Roman" w:cs="Times New Roman"/>
          <w:b/>
          <w:bCs/>
          <w:sz w:val="28"/>
          <w:szCs w:val="28"/>
          <w:lang w:eastAsia="ru-RU"/>
        </w:rPr>
        <w:t>Объекты местного значения сельского поселения, относящиеся</w:t>
      </w:r>
      <w:r w:rsidR="00066396" w:rsidRPr="00066396">
        <w:rPr>
          <w:rFonts w:ascii="Times New Roman" w:eastAsia="Times New Roman" w:hAnsi="Times New Roman" w:cs="Times New Roman"/>
          <w:b/>
          <w:bCs/>
          <w:sz w:val="28"/>
          <w:szCs w:val="28"/>
          <w:lang w:eastAsia="ru-RU"/>
        </w:rPr>
        <w:t xml:space="preserve"> </w:t>
      </w:r>
      <w:r w:rsidR="00066396">
        <w:rPr>
          <w:rFonts w:ascii="Times New Roman" w:eastAsia="Times New Roman" w:hAnsi="Times New Roman" w:cs="Times New Roman"/>
          <w:b/>
          <w:bCs/>
          <w:sz w:val="28"/>
          <w:szCs w:val="28"/>
          <w:lang w:eastAsia="ru-RU"/>
        </w:rPr>
        <w:t xml:space="preserve">к </w:t>
      </w:r>
      <w:r w:rsidR="00066396" w:rsidRPr="0041010C">
        <w:rPr>
          <w:rFonts w:ascii="Times New Roman" w:eastAsia="Times New Roman" w:hAnsi="Times New Roman" w:cs="Times New Roman"/>
          <w:b/>
          <w:bCs/>
          <w:sz w:val="28"/>
          <w:szCs w:val="28"/>
          <w:lang w:eastAsia="ru-RU"/>
        </w:rPr>
        <w:t>области</w:t>
      </w:r>
      <w:r w:rsidR="00066396">
        <w:rPr>
          <w:rFonts w:ascii="Times New Roman" w:eastAsia="Times New Roman" w:hAnsi="Times New Roman" w:cs="Times New Roman"/>
          <w:b/>
          <w:bCs/>
          <w:sz w:val="28"/>
          <w:szCs w:val="28"/>
          <w:lang w:eastAsia="ru-RU"/>
        </w:rPr>
        <w:t xml:space="preserve"> </w:t>
      </w:r>
      <w:r w:rsidR="00066396" w:rsidRPr="00DE009C">
        <w:rPr>
          <w:rFonts w:ascii="Times New Roman" w:eastAsia="Times New Roman" w:hAnsi="Times New Roman" w:cs="Times New Roman"/>
          <w:b/>
          <w:bCs/>
          <w:sz w:val="28"/>
          <w:szCs w:val="28"/>
          <w:lang w:eastAsia="ru-RU"/>
        </w:rPr>
        <w:t>жилищного строительства</w:t>
      </w:r>
      <w:r w:rsidR="00066396">
        <w:rPr>
          <w:rFonts w:ascii="Times New Roman" w:eastAsia="Times New Roman" w:hAnsi="Times New Roman" w:cs="Times New Roman"/>
          <w:b/>
          <w:bCs/>
          <w:sz w:val="28"/>
          <w:szCs w:val="28"/>
          <w:lang w:eastAsia="ru-RU"/>
        </w:rPr>
        <w:t xml:space="preserve"> (</w:t>
      </w:r>
      <w:r w:rsidR="00066396" w:rsidRPr="00066396">
        <w:rPr>
          <w:rFonts w:ascii="Times New Roman" w:eastAsia="Times New Roman" w:hAnsi="Times New Roman" w:cs="Times New Roman"/>
          <w:b/>
          <w:bCs/>
          <w:sz w:val="28"/>
          <w:szCs w:val="28"/>
          <w:lang w:eastAsia="ru-RU"/>
        </w:rPr>
        <w:t>объекты муниципального жилищного фонда)</w:t>
      </w:r>
      <w:bookmarkEnd w:id="33"/>
    </w:p>
    <w:p w:rsidR="00066396" w:rsidRDefault="00066396" w:rsidP="00066396">
      <w:pPr>
        <w:pStyle w:val="a1"/>
        <w:numPr>
          <w:ilvl w:val="0"/>
          <w:numId w:val="0"/>
        </w:numPr>
        <w:ind w:firstLine="709"/>
        <w:rPr>
          <w:b/>
          <w:i/>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5D66ED" w:rsidRPr="00DF69E4" w:rsidTr="0000402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proofErr w:type="gramStart"/>
            <w:r w:rsidRPr="00DF69E4">
              <w:rPr>
                <w:rFonts w:ascii="Times New Roman" w:hAnsi="Times New Roman" w:cs="Times New Roman"/>
                <w:sz w:val="28"/>
                <w:szCs w:val="28"/>
              </w:rPr>
              <w:t>га</w:t>
            </w:r>
            <w:proofErr w:type="gramEnd"/>
          </w:p>
        </w:tc>
      </w:tr>
      <w:tr w:rsidR="005D66ED" w:rsidRPr="00DF69E4" w:rsidTr="0000402B">
        <w:trPr>
          <w:cantSplit/>
          <w:jc w:val="center"/>
        </w:trPr>
        <w:tc>
          <w:tcPr>
            <w:tcW w:w="5500" w:type="dxa"/>
            <w:vMerge/>
            <w:tcBorders>
              <w:top w:val="single" w:sz="4" w:space="0" w:color="000000"/>
              <w:left w:val="single" w:sz="4" w:space="0" w:color="000000"/>
              <w:bottom w:val="single" w:sz="4" w:space="0" w:color="000000"/>
            </w:tcBorders>
            <w:vAlign w:val="center"/>
          </w:tcPr>
          <w:p w:rsidR="005D66ED" w:rsidRPr="00DF69E4" w:rsidRDefault="005D66ED" w:rsidP="0000402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5D66ED" w:rsidRPr="00DF69E4" w:rsidTr="0000402B">
        <w:trPr>
          <w:trHeight w:val="763"/>
          <w:jc w:val="center"/>
        </w:trPr>
        <w:tc>
          <w:tcPr>
            <w:tcW w:w="5500" w:type="dxa"/>
            <w:tcBorders>
              <w:top w:val="single" w:sz="4" w:space="0" w:color="000000"/>
              <w:left w:val="single" w:sz="4" w:space="0" w:color="000000"/>
              <w:bottom w:val="single" w:sz="4" w:space="0" w:color="000000"/>
            </w:tcBorders>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5D66ED" w:rsidRPr="00D8149B"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8149B"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r w:rsidR="005D66ED" w:rsidRPr="00DF69E4" w:rsidTr="0000402B">
        <w:trPr>
          <w:jc w:val="center"/>
        </w:trPr>
        <w:tc>
          <w:tcPr>
            <w:tcW w:w="550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5D66ED">
              <w:rPr>
                <w:rFonts w:ascii="Times New Roman" w:hAnsi="Times New Roman" w:cs="Times New Roman"/>
                <w:b/>
                <w:sz w:val="28"/>
                <w:szCs w:val="28"/>
              </w:rPr>
              <w:t>,00</w:t>
            </w:r>
          </w:p>
        </w:tc>
      </w:tr>
    </w:tbl>
    <w:p w:rsidR="005D66ED" w:rsidRDefault="005D66ED" w:rsidP="005D66ED">
      <w:pPr>
        <w:pStyle w:val="a1"/>
        <w:numPr>
          <w:ilvl w:val="0"/>
          <w:numId w:val="0"/>
        </w:numPr>
        <w:ind w:firstLine="709"/>
        <w:rPr>
          <w:sz w:val="28"/>
          <w:szCs w:val="28"/>
        </w:rPr>
      </w:pPr>
    </w:p>
    <w:p w:rsidR="005D66ED" w:rsidRDefault="005D66ED" w:rsidP="005D66ED">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5D66ED" w:rsidRDefault="005D66ED" w:rsidP="005D66ED">
      <w:pPr>
        <w:pStyle w:val="a1"/>
        <w:numPr>
          <w:ilvl w:val="0"/>
          <w:numId w:val="0"/>
        </w:numPr>
        <w:ind w:firstLine="709"/>
        <w:rPr>
          <w:sz w:val="28"/>
          <w:szCs w:val="28"/>
        </w:rPr>
      </w:pPr>
    </w:p>
    <w:p w:rsidR="005D66ED" w:rsidRPr="00934A91" w:rsidRDefault="005D66ED" w:rsidP="005D66ED">
      <w:pPr>
        <w:pStyle w:val="a1"/>
        <w:numPr>
          <w:ilvl w:val="0"/>
          <w:numId w:val="0"/>
        </w:numPr>
        <w:ind w:firstLine="709"/>
        <w:rPr>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lastRenderedPageBreak/>
        <w:t>1.2. Предельно допустимые параметры застройки (</w:t>
      </w:r>
      <w:proofErr w:type="spellStart"/>
      <w:r w:rsidRPr="0014179D">
        <w:rPr>
          <w:b/>
          <w:i/>
          <w:sz w:val="28"/>
          <w:szCs w:val="28"/>
        </w:rPr>
        <w:t>Кз</w:t>
      </w:r>
      <w:proofErr w:type="spellEnd"/>
      <w:r w:rsidRPr="0014179D">
        <w:rPr>
          <w:b/>
          <w:i/>
          <w:sz w:val="28"/>
          <w:szCs w:val="28"/>
        </w:rPr>
        <w:t xml:space="preserve"> и </w:t>
      </w:r>
      <w:proofErr w:type="spellStart"/>
      <w:r w:rsidRPr="0014179D">
        <w:rPr>
          <w:b/>
          <w:i/>
          <w:sz w:val="28"/>
          <w:szCs w:val="28"/>
        </w:rPr>
        <w:t>Кпз</w:t>
      </w:r>
      <w:proofErr w:type="spellEnd"/>
      <w:r w:rsidRPr="0014179D">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ind w:right="-57"/>
              <w:jc w:val="both"/>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proofErr w:type="gramStart"/>
            <w:r w:rsidRPr="00934A91">
              <w:rPr>
                <w:rFonts w:ascii="Times New Roman" w:hAnsi="Times New Roman" w:cs="Times New Roman"/>
                <w:b/>
                <w:position w:val="-4"/>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proofErr w:type="gramStart"/>
            <w:r w:rsidRPr="00934A91">
              <w:rPr>
                <w:rFonts w:ascii="Times New Roman" w:hAnsi="Times New Roman" w:cs="Times New Roman"/>
                <w:b/>
                <w:position w:val="-4"/>
                <w:sz w:val="28"/>
                <w:szCs w:val="28"/>
                <w:vertAlign w:val="superscript"/>
              </w:rPr>
              <w:t>2</w:t>
            </w:r>
            <w:proofErr w:type="gramEnd"/>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 xml:space="preserve">Коэффициент застройки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з</w:t>
            </w:r>
            <w:proofErr w:type="spellEnd"/>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roofErr w:type="spellEnd"/>
          </w:p>
        </w:tc>
      </w:tr>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5D66ED" w:rsidRPr="00934A91" w:rsidTr="0000402B">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5D66ED" w:rsidRPr="00934A91" w:rsidRDefault="005D66ED" w:rsidP="005D66ED">
      <w:pPr>
        <w:pStyle w:val="2f2"/>
        <w:ind w:left="0" w:firstLine="567"/>
        <w:jc w:val="both"/>
        <w:rPr>
          <w:rFonts w:ascii="Times New Roman" w:hAnsi="Times New Roman" w:cs="Times New Roman"/>
          <w:b/>
          <w:sz w:val="28"/>
          <w:szCs w:val="28"/>
        </w:rPr>
      </w:pP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и более с развитой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xml:space="preserve">- застройка </w:t>
      </w:r>
      <w:proofErr w:type="spellStart"/>
      <w:r w:rsidRPr="00934A91">
        <w:rPr>
          <w:rFonts w:ascii="Times New Roman" w:hAnsi="Times New Roman" w:cs="Times New Roman"/>
          <w:sz w:val="28"/>
          <w:szCs w:val="28"/>
        </w:rPr>
        <w:t>коттеджного</w:t>
      </w:r>
      <w:proofErr w:type="spellEnd"/>
      <w:r w:rsidRPr="00934A91">
        <w:rPr>
          <w:rFonts w:ascii="Times New Roman" w:hAnsi="Times New Roman" w:cs="Times New Roman"/>
          <w:sz w:val="28"/>
          <w:szCs w:val="28"/>
        </w:rPr>
        <w:t xml:space="preserve"> типа с размером участков от 400 до 800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и </w:t>
      </w:r>
      <w:proofErr w:type="spellStart"/>
      <w:r w:rsidRPr="00934A91">
        <w:rPr>
          <w:rFonts w:ascii="Times New Roman" w:hAnsi="Times New Roman" w:cs="Times New Roman"/>
          <w:sz w:val="28"/>
          <w:szCs w:val="28"/>
        </w:rPr>
        <w:t>коттеджно-блокированного</w:t>
      </w:r>
      <w:proofErr w:type="spellEnd"/>
      <w:r w:rsidRPr="00934A91">
        <w:rPr>
          <w:rFonts w:ascii="Times New Roman" w:hAnsi="Times New Roman" w:cs="Times New Roman"/>
          <w:sz w:val="28"/>
          <w:szCs w:val="28"/>
        </w:rPr>
        <w:t xml:space="preserve"> типа (2-4-квартирные сблокированные дома с участками 300-400 м2 с минимальной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lastRenderedPageBreak/>
        <w:t>В</w:t>
      </w:r>
      <w:r w:rsidRPr="00934A91">
        <w:rPr>
          <w:rFonts w:ascii="Times New Roman" w:hAnsi="Times New Roman" w:cs="Times New Roman"/>
          <w:sz w:val="28"/>
          <w:szCs w:val="28"/>
        </w:rPr>
        <w:tab/>
        <w:t>- многоквартирная (</w:t>
      </w:r>
      <w:proofErr w:type="spellStart"/>
      <w:r w:rsidRPr="00934A91">
        <w:rPr>
          <w:rFonts w:ascii="Times New Roman" w:hAnsi="Times New Roman" w:cs="Times New Roman"/>
          <w:sz w:val="28"/>
          <w:szCs w:val="28"/>
        </w:rPr>
        <w:t>среднеэтажная</w:t>
      </w:r>
      <w:proofErr w:type="spellEnd"/>
      <w:r w:rsidRPr="00934A91">
        <w:rPr>
          <w:rFonts w:ascii="Times New Roman" w:hAnsi="Times New Roman" w:cs="Times New Roman"/>
          <w:sz w:val="28"/>
          <w:szCs w:val="28"/>
        </w:rPr>
        <w:t xml:space="preserve">) застройка блокированного типа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размером 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 xml:space="preserve">2. При размерах </w:t>
      </w:r>
      <w:proofErr w:type="spellStart"/>
      <w:r w:rsidRPr="00934A91">
        <w:rPr>
          <w:rFonts w:ascii="Times New Roman" w:hAnsi="Times New Roman" w:cs="Times New Roman"/>
          <w:sz w:val="28"/>
          <w:szCs w:val="28"/>
        </w:rPr>
        <w:t>приквартирных</w:t>
      </w:r>
      <w:proofErr w:type="spellEnd"/>
      <w:r w:rsidRPr="00934A91">
        <w:rPr>
          <w:rFonts w:ascii="Times New Roman" w:hAnsi="Times New Roman" w:cs="Times New Roman"/>
          <w:sz w:val="28"/>
          <w:szCs w:val="28"/>
        </w:rPr>
        <w:t xml:space="preserve"> земельных участков менее 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плотность застройки (</w:t>
      </w:r>
      <w:proofErr w:type="spellStart"/>
      <w:r w:rsidRPr="00934A91">
        <w:rPr>
          <w:rFonts w:ascii="Times New Roman" w:hAnsi="Times New Roman" w:cs="Times New Roman"/>
          <w:sz w:val="28"/>
          <w:szCs w:val="28"/>
        </w:rPr>
        <w:t>Кпз</w:t>
      </w:r>
      <w:proofErr w:type="spellEnd"/>
      <w:r w:rsidRPr="00934A91">
        <w:rPr>
          <w:rFonts w:ascii="Times New Roman" w:hAnsi="Times New Roman" w:cs="Times New Roman"/>
          <w:sz w:val="28"/>
          <w:szCs w:val="28"/>
        </w:rPr>
        <w:t xml:space="preserve">) не должна превышать 1,2. При этом </w:t>
      </w:r>
      <w:proofErr w:type="spellStart"/>
      <w:r w:rsidRPr="00934A91">
        <w:rPr>
          <w:rFonts w:ascii="Times New Roman" w:hAnsi="Times New Roman" w:cs="Times New Roman"/>
          <w:sz w:val="28"/>
          <w:szCs w:val="28"/>
        </w:rPr>
        <w:t>Кз</w:t>
      </w:r>
      <w:proofErr w:type="spellEnd"/>
      <w:r w:rsidRPr="00934A91">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5D66ED" w:rsidRPr="0014179D" w:rsidRDefault="005D66ED" w:rsidP="005D66ED">
      <w:pPr>
        <w:pStyle w:val="a1"/>
        <w:numPr>
          <w:ilvl w:val="0"/>
          <w:numId w:val="0"/>
        </w:numPr>
        <w:ind w:firstLine="709"/>
        <w:rPr>
          <w:b/>
          <w:i/>
          <w:sz w:val="28"/>
          <w:szCs w:val="28"/>
        </w:rPr>
      </w:pPr>
      <w:r w:rsidRPr="0014179D">
        <w:rPr>
          <w:b/>
          <w:i/>
          <w:sz w:val="28"/>
          <w:szCs w:val="28"/>
        </w:rPr>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5D66ED" w:rsidRPr="00934A91" w:rsidTr="0000402B">
        <w:trPr>
          <w:trHeight w:val="227"/>
          <w:jc w:val="center"/>
        </w:trPr>
        <w:tc>
          <w:tcPr>
            <w:tcW w:w="3234" w:type="dxa"/>
            <w:vMerge w:val="restart"/>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vAlign w:val="center"/>
          </w:tcPr>
          <w:p w:rsidR="005D66ED" w:rsidRPr="00934A91" w:rsidRDefault="005D66ED" w:rsidP="0000402B">
            <w:pPr>
              <w:widowControl w:val="0"/>
              <w:ind w:right="-57"/>
              <w:jc w:val="both"/>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w:t>
            </w:r>
            <w:proofErr w:type="gramStart"/>
            <w:r w:rsidRPr="00934A91">
              <w:rPr>
                <w:rFonts w:ascii="Times New Roman" w:hAnsi="Times New Roman" w:cs="Times New Roman"/>
                <w:b/>
                <w:spacing w:val="-2"/>
                <w:sz w:val="28"/>
                <w:szCs w:val="28"/>
              </w:rPr>
              <w:t>га</w:t>
            </w:r>
            <w:proofErr w:type="gramEnd"/>
            <w:r w:rsidRPr="00934A91">
              <w:rPr>
                <w:rFonts w:ascii="Times New Roman" w:hAnsi="Times New Roman" w:cs="Times New Roman"/>
                <w:b/>
                <w:spacing w:val="-2"/>
                <w:sz w:val="28"/>
                <w:szCs w:val="28"/>
              </w:rPr>
              <w:t>, при среднем размере семьи, чел.</w:t>
            </w:r>
          </w:p>
        </w:tc>
      </w:tr>
      <w:tr w:rsidR="005D66ED" w:rsidRPr="00934A91" w:rsidTr="0000402B">
        <w:trPr>
          <w:trHeight w:val="227"/>
          <w:jc w:val="center"/>
        </w:trPr>
        <w:tc>
          <w:tcPr>
            <w:tcW w:w="3234" w:type="dxa"/>
            <w:vMerge/>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6,0</w:t>
            </w:r>
          </w:p>
        </w:tc>
      </w:tr>
      <w:tr w:rsidR="005D66ED" w:rsidRPr="00934A91" w:rsidTr="0000402B">
        <w:trPr>
          <w:trHeight w:val="227"/>
          <w:jc w:val="center"/>
        </w:trPr>
        <w:tc>
          <w:tcPr>
            <w:tcW w:w="3234" w:type="dxa"/>
            <w:tcBorders>
              <w:bottom w:val="nil"/>
            </w:tcBorders>
            <w:vAlign w:val="center"/>
          </w:tcPr>
          <w:p w:rsidR="005D66ED" w:rsidRPr="00934A91" w:rsidRDefault="005D66ED" w:rsidP="0000402B">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 xml:space="preserve">Усадебный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м</w:t>
            </w:r>
            <w:proofErr w:type="gramStart"/>
            <w:r w:rsidRPr="00934A91">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w:t>
            </w: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5D66ED" w:rsidRPr="00934A91" w:rsidTr="0000402B">
        <w:trPr>
          <w:trHeight w:val="227"/>
          <w:jc w:val="center"/>
        </w:trPr>
        <w:tc>
          <w:tcPr>
            <w:tcW w:w="3234"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5D66ED" w:rsidRPr="00934A91" w:rsidTr="0000402B">
        <w:trPr>
          <w:trHeight w:val="227"/>
          <w:jc w:val="center"/>
        </w:trPr>
        <w:tc>
          <w:tcPr>
            <w:tcW w:w="3234"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roofErr w:type="gramStart"/>
            <w:r w:rsidRPr="00934A91">
              <w:rPr>
                <w:rFonts w:ascii="Times New Roman" w:hAnsi="Times New Roman" w:cs="Times New Roman"/>
                <w:sz w:val="28"/>
                <w:szCs w:val="28"/>
              </w:rPr>
              <w:lastRenderedPageBreak/>
              <w:t>Секционный</w:t>
            </w:r>
            <w:proofErr w:type="gramEnd"/>
            <w:r w:rsidRPr="00934A91">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5D66ED" w:rsidRDefault="005D66ED" w:rsidP="005D66ED">
      <w:pPr>
        <w:pStyle w:val="a2"/>
        <w:numPr>
          <w:ilvl w:val="0"/>
          <w:numId w:val="0"/>
        </w:numPr>
        <w:ind w:firstLine="426"/>
        <w:rPr>
          <w:b/>
          <w:sz w:val="28"/>
          <w:szCs w:val="28"/>
        </w:rPr>
      </w:pPr>
    </w:p>
    <w:p w:rsidR="005D66ED" w:rsidRPr="0014179D" w:rsidRDefault="005D66ED" w:rsidP="005D66ED">
      <w:pPr>
        <w:pStyle w:val="a1"/>
        <w:numPr>
          <w:ilvl w:val="0"/>
          <w:numId w:val="0"/>
        </w:numPr>
        <w:ind w:firstLine="709"/>
        <w:jc w:val="both"/>
        <w:rPr>
          <w:b/>
          <w:i/>
          <w:sz w:val="28"/>
          <w:szCs w:val="28"/>
        </w:rPr>
      </w:pPr>
      <w:r w:rsidRPr="0014179D">
        <w:rPr>
          <w:b/>
          <w:i/>
          <w:sz w:val="28"/>
          <w:szCs w:val="28"/>
        </w:rPr>
        <w:t>1.4.</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5D66ED" w:rsidRPr="00934A91" w:rsidTr="0000402B">
        <w:trPr>
          <w:jc w:val="center"/>
        </w:trPr>
        <w:tc>
          <w:tcPr>
            <w:tcW w:w="3374"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proofErr w:type="gramStart"/>
            <w:r w:rsidRPr="00723B23">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5D66ED" w:rsidRPr="00934A91" w:rsidRDefault="005D66ED" w:rsidP="0000402B">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proofErr w:type="gramStart"/>
            <w:r w:rsidRPr="00723B23">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окон жилых и общественных зданий, </w:t>
            </w:r>
            <w:proofErr w:type="gramStart"/>
            <w:r w:rsidRPr="00934A91">
              <w:rPr>
                <w:rFonts w:ascii="Times New Roman" w:hAnsi="Times New Roman" w:cs="Times New Roman"/>
                <w:sz w:val="28"/>
                <w:szCs w:val="28"/>
              </w:rPr>
              <w:t>м</w:t>
            </w:r>
            <w:proofErr w:type="gramEnd"/>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5D66ED" w:rsidRPr="00934A91" w:rsidRDefault="005D66ED" w:rsidP="005D66ED">
      <w:pPr>
        <w:pStyle w:val="afff5"/>
        <w:ind w:firstLine="709"/>
        <w:rPr>
          <w:b w:val="0"/>
          <w:szCs w:val="28"/>
          <w:u w:val="single"/>
        </w:rPr>
      </w:pPr>
      <w:r w:rsidRPr="00934A91">
        <w:rPr>
          <w:b w:val="0"/>
          <w:szCs w:val="28"/>
        </w:rPr>
        <w:t xml:space="preserve">* - на одно </w:t>
      </w:r>
      <w:proofErr w:type="spellStart"/>
      <w:r w:rsidRPr="00934A91">
        <w:rPr>
          <w:b w:val="0"/>
          <w:szCs w:val="28"/>
        </w:rPr>
        <w:t>машино-место</w:t>
      </w:r>
      <w:proofErr w:type="spellEnd"/>
    </w:p>
    <w:p w:rsidR="005D66ED" w:rsidRPr="00934A91" w:rsidRDefault="005D66ED" w:rsidP="005D66ED">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Pr="00160E46" w:rsidRDefault="005D66ED" w:rsidP="005D66ED">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1.5.</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5D66ED" w:rsidRPr="00934A91" w:rsidTr="0000402B">
        <w:trPr>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Высота дома </w:t>
            </w:r>
          </w:p>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Расстояние между длинными сторонами зданий (не менее), </w:t>
            </w:r>
            <w:proofErr w:type="gramStart"/>
            <w:r w:rsidRPr="00934A91">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5D66ED" w:rsidRPr="00934A91" w:rsidRDefault="005D66ED" w:rsidP="0000402B">
            <w:pPr>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 (не менее), </w:t>
            </w:r>
            <w:proofErr w:type="gramStart"/>
            <w:r w:rsidRPr="00934A91">
              <w:rPr>
                <w:rFonts w:ascii="Times New Roman" w:hAnsi="Times New Roman" w:cs="Times New Roman"/>
                <w:sz w:val="28"/>
                <w:szCs w:val="28"/>
              </w:rPr>
              <w:t>м</w:t>
            </w:r>
            <w:proofErr w:type="gramEnd"/>
            <w:r w:rsidRPr="00934A91">
              <w:rPr>
                <w:rFonts w:ascii="Times New Roman" w:hAnsi="Times New Roman" w:cs="Times New Roman"/>
                <w:sz w:val="28"/>
                <w:szCs w:val="28"/>
              </w:rPr>
              <w:t xml:space="preserve"> </w:t>
            </w:r>
          </w:p>
        </w:tc>
      </w:tr>
      <w:tr w:rsidR="005D66ED" w:rsidRPr="00934A91" w:rsidTr="0000402B">
        <w:trPr>
          <w:cantSplit/>
          <w:trHeight w:hRule="exact" w:val="429"/>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5D66ED" w:rsidRPr="00934A91" w:rsidTr="0000402B">
        <w:trPr>
          <w:cantSplit/>
          <w:trHeight w:hRule="exact" w:val="421"/>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ind w:firstLine="5"/>
              <w:jc w:val="both"/>
              <w:rPr>
                <w:rFonts w:ascii="Times New Roman" w:hAnsi="Times New Roman" w:cs="Times New Roman"/>
                <w:sz w:val="28"/>
                <w:szCs w:val="28"/>
              </w:rPr>
            </w:pPr>
          </w:p>
        </w:tc>
      </w:tr>
    </w:tbl>
    <w:p w:rsidR="005D66ED" w:rsidRPr="00934A91" w:rsidRDefault="005D66ED" w:rsidP="005D66ED">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5D66ED" w:rsidRPr="0014179D" w:rsidRDefault="005D66ED" w:rsidP="005D66ED">
      <w:pPr>
        <w:pStyle w:val="a1"/>
        <w:numPr>
          <w:ilvl w:val="0"/>
          <w:numId w:val="0"/>
        </w:numPr>
        <w:ind w:firstLine="709"/>
        <w:jc w:val="both"/>
        <w:rPr>
          <w:b/>
          <w:i/>
          <w:sz w:val="28"/>
          <w:szCs w:val="28"/>
        </w:rPr>
      </w:pPr>
      <w:r w:rsidRPr="0014179D">
        <w:rPr>
          <w:b/>
          <w:i/>
          <w:sz w:val="28"/>
          <w:szCs w:val="28"/>
        </w:rPr>
        <w:t>1.6.</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5D66ED" w:rsidRPr="00934A91" w:rsidRDefault="005D66ED" w:rsidP="005D66ED">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5D66ED" w:rsidRDefault="005D66ED" w:rsidP="005D66ED">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Характер ограждения земельных участков рекомендуется принимать следующий: </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5A58B6">
          <w:rPr>
            <w:snapToGrid/>
            <w:sz w:val="28"/>
            <w:szCs w:val="28"/>
            <w:lang w:eastAsia="ru-RU"/>
          </w:rPr>
          <w:t>1,8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0 до 100 % по всей высоте;</w:t>
      </w:r>
    </w:p>
    <w:p w:rsidR="00066396" w:rsidRDefault="005A58B6" w:rsidP="005A58B6">
      <w:pPr>
        <w:pStyle w:val="a2"/>
        <w:numPr>
          <w:ilvl w:val="0"/>
          <w:numId w:val="0"/>
        </w:numPr>
        <w:ind w:firstLine="709"/>
      </w:pPr>
      <w:r w:rsidRPr="005A58B6">
        <w:rPr>
          <w:snapToGrid/>
          <w:sz w:val="28"/>
          <w:szCs w:val="28"/>
          <w:lang w:eastAsia="ru-RU"/>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5A58B6">
          <w:rPr>
            <w:snapToGrid/>
            <w:sz w:val="28"/>
            <w:szCs w:val="28"/>
            <w:lang w:eastAsia="ru-RU"/>
          </w:rPr>
          <w:t>1,7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50 до 100 % по всей высоте</w:t>
      </w:r>
      <w:r w:rsidR="00066396" w:rsidRPr="00DF69E4">
        <w:t>.</w:t>
      </w:r>
    </w:p>
    <w:p w:rsidR="005D66ED" w:rsidRDefault="005D66ED" w:rsidP="005A58B6">
      <w:pPr>
        <w:pStyle w:val="a2"/>
        <w:numPr>
          <w:ilvl w:val="0"/>
          <w:numId w:val="0"/>
        </w:numPr>
        <w:ind w:firstLine="709"/>
      </w:pPr>
    </w:p>
    <w:p w:rsidR="005D66ED" w:rsidRPr="00DF69E4" w:rsidRDefault="005D66ED" w:rsidP="005A58B6">
      <w:pPr>
        <w:pStyle w:val="a2"/>
        <w:numPr>
          <w:ilvl w:val="0"/>
          <w:numId w:val="0"/>
        </w:numPr>
        <w:ind w:firstLine="709"/>
      </w:pP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w:t>
      </w:r>
      <w:r w:rsidR="005D66ED">
        <w:rPr>
          <w:b/>
          <w:i/>
          <w:sz w:val="28"/>
          <w:szCs w:val="28"/>
        </w:rPr>
        <w:t>7</w:t>
      </w:r>
      <w:r w:rsidRPr="0014179D">
        <w:rPr>
          <w:b/>
          <w:i/>
          <w:sz w:val="28"/>
          <w:szCs w:val="28"/>
        </w:rPr>
        <w:t>.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b/>
                <w:sz w:val="28"/>
                <w:szCs w:val="28"/>
              </w:rPr>
            </w:pPr>
            <w:r w:rsidRPr="00934A91">
              <w:rPr>
                <w:rFonts w:ascii="Times New Roman" w:hAnsi="Times New Roman" w:cs="Times New Roman"/>
                <w:b/>
                <w:sz w:val="28"/>
                <w:szCs w:val="28"/>
              </w:rPr>
              <w:t>30</w:t>
            </w:r>
          </w:p>
        </w:tc>
      </w:tr>
    </w:tbl>
    <w:p w:rsidR="00066396" w:rsidRPr="00934A91" w:rsidRDefault="00066396" w:rsidP="00066396">
      <w:pPr>
        <w:pStyle w:val="afff5"/>
        <w:ind w:firstLine="709"/>
        <w:rPr>
          <w:szCs w:val="28"/>
        </w:rPr>
      </w:pPr>
      <w:r w:rsidRPr="00934A91">
        <w:rPr>
          <w:szCs w:val="28"/>
        </w:rPr>
        <w:t>Примечания:</w:t>
      </w:r>
    </w:p>
    <w:p w:rsidR="00066396" w:rsidRPr="00934A91" w:rsidRDefault="00066396" w:rsidP="00066396">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066396" w:rsidRDefault="00066396" w:rsidP="00066396">
      <w:pPr>
        <w:pStyle w:val="afd"/>
        <w:ind w:firstLine="709"/>
        <w:rPr>
          <w:sz w:val="28"/>
          <w:szCs w:val="28"/>
        </w:rPr>
      </w:pPr>
      <w:r w:rsidRPr="00934A91">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8</w:t>
      </w:r>
      <w:r w:rsidRPr="0014179D">
        <w:rPr>
          <w:b/>
          <w:i/>
          <w:sz w:val="28"/>
          <w:szCs w:val="28"/>
        </w:rPr>
        <w:t>.</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66396" w:rsidRPr="00934A91" w:rsidTr="00CF08F5">
        <w:trPr>
          <w:jc w:val="center"/>
        </w:trPr>
        <w:tc>
          <w:tcPr>
            <w:tcW w:w="5500"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до 8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066396" w:rsidRPr="00934A91" w:rsidRDefault="00066396" w:rsidP="00066396">
      <w:pPr>
        <w:pStyle w:val="afd"/>
        <w:ind w:firstLine="709"/>
        <w:jc w:val="both"/>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9</w:t>
      </w:r>
      <w:r w:rsidRPr="0014179D">
        <w:rPr>
          <w:b/>
          <w:i/>
          <w:sz w:val="28"/>
          <w:szCs w:val="28"/>
        </w:rPr>
        <w:t>.</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proofErr w:type="gramStart"/>
        <w:r w:rsidRPr="00BE0A20">
          <w:rPr>
            <w:b/>
            <w:i/>
            <w:sz w:val="28"/>
            <w:szCs w:val="28"/>
            <w:vertAlign w:val="superscript"/>
          </w:rPr>
          <w:t>2</w:t>
        </w:r>
      </w:smartTag>
      <w:proofErr w:type="gramEnd"/>
      <w:r w:rsidRPr="0014179D">
        <w:rPr>
          <w:b/>
          <w:i/>
          <w:sz w:val="28"/>
          <w:szCs w:val="28"/>
        </w:rPr>
        <w:t>.</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10</w:t>
      </w:r>
      <w:r w:rsidRPr="0014179D">
        <w:rPr>
          <w:b/>
          <w:i/>
          <w:sz w:val="28"/>
          <w:szCs w:val="28"/>
        </w:rPr>
        <w:t>.</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66396" w:rsidRPr="00934A91" w:rsidTr="00CF08F5">
        <w:trPr>
          <w:jc w:val="center"/>
        </w:trPr>
        <w:tc>
          <w:tcPr>
            <w:tcW w:w="6634"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границ соседнего участка, </w:t>
            </w:r>
            <w:proofErr w:type="gramStart"/>
            <w:r w:rsidRPr="00934A91">
              <w:rPr>
                <w:rFonts w:ascii="Times New Roman" w:hAnsi="Times New Roman" w:cs="Times New Roman"/>
                <w:sz w:val="28"/>
                <w:szCs w:val="28"/>
              </w:rPr>
              <w:t>м</w:t>
            </w:r>
            <w:proofErr w:type="gramEnd"/>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усадебного, </w:t>
            </w:r>
            <w:proofErr w:type="spellStart"/>
            <w:proofErr w:type="gramStart"/>
            <w:r w:rsidRPr="00934A91">
              <w:rPr>
                <w:rFonts w:ascii="Times New Roman" w:hAnsi="Times New Roman" w:cs="Times New Roman"/>
                <w:sz w:val="28"/>
                <w:szCs w:val="28"/>
              </w:rPr>
              <w:t>одно-двухквартирного</w:t>
            </w:r>
            <w:proofErr w:type="spellEnd"/>
            <w:proofErr w:type="gramEnd"/>
            <w:r w:rsidRPr="00934A91">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,0-</w:t>
            </w: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стволов </w:t>
            </w:r>
            <w:proofErr w:type="spellStart"/>
            <w:r w:rsidRPr="00934A91">
              <w:rPr>
                <w:rFonts w:ascii="Times New Roman" w:hAnsi="Times New Roman" w:cs="Times New Roman"/>
                <w:sz w:val="28"/>
                <w:szCs w:val="28"/>
              </w:rPr>
              <w:t>среднерослых</w:t>
            </w:r>
            <w:proofErr w:type="spellEnd"/>
            <w:r w:rsidRPr="00934A91">
              <w:rPr>
                <w:rFonts w:ascii="Times New Roman"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066396" w:rsidRDefault="00066396"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lastRenderedPageBreak/>
        <w:t>1.1</w:t>
      </w:r>
      <w:r w:rsidR="005D66ED">
        <w:rPr>
          <w:b/>
          <w:i/>
          <w:sz w:val="28"/>
          <w:szCs w:val="28"/>
        </w:rPr>
        <w:t>1</w:t>
      </w:r>
      <w:r w:rsidRPr="0014179D">
        <w:rPr>
          <w:b/>
          <w:i/>
          <w:sz w:val="28"/>
          <w:szCs w:val="28"/>
        </w:rPr>
        <w:t>.</w:t>
      </w:r>
      <w:r w:rsidRPr="0014179D">
        <w:rPr>
          <w:b/>
          <w:i/>
          <w:sz w:val="28"/>
          <w:szCs w:val="28"/>
        </w:rPr>
        <w:tab/>
        <w:t>Нормы обеспеченности озеленением территории населённых пунктов</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160E46">
        <w:rPr>
          <w:rFonts w:ascii="Times New Roman" w:hAnsi="Times New Roman" w:cs="Times New Roman"/>
          <w:i w:val="0"/>
          <w:color w:val="auto"/>
          <w:sz w:val="28"/>
          <w:szCs w:val="28"/>
          <w:vertAlign w:val="superscript"/>
        </w:rPr>
        <w:t>2</w:t>
      </w:r>
      <w:proofErr w:type="gramEnd"/>
      <w:r w:rsidRPr="00160E46">
        <w:rPr>
          <w:rFonts w:ascii="Times New Roman" w:hAnsi="Times New Roman" w:cs="Times New Roman"/>
          <w:i w:val="0"/>
          <w:color w:val="auto"/>
          <w:sz w:val="28"/>
          <w:szCs w:val="28"/>
        </w:rPr>
        <w:t xml:space="preserve">/чел. </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66396" w:rsidRDefault="00066396" w:rsidP="00066396">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066396" w:rsidRPr="00066396" w:rsidRDefault="00066396" w:rsidP="00066396">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4" w:name="_Toc524445410"/>
      <w:r w:rsidRPr="00066396">
        <w:rPr>
          <w:rFonts w:ascii="Times New Roman" w:eastAsia="Times New Roman" w:hAnsi="Times New Roman" w:cs="Times New Roman"/>
          <w:b/>
          <w:bCs/>
          <w:sz w:val="28"/>
          <w:szCs w:val="28"/>
          <w:lang w:eastAsia="ru-RU"/>
        </w:rPr>
        <w:t xml:space="preserve">Объекты местного значения сельского поселения, относящиеся </w:t>
      </w:r>
      <w:r>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34"/>
    </w:p>
    <w:p w:rsidR="00066396" w:rsidRDefault="00066396" w:rsidP="00066396">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066396" w:rsidRPr="00394F1F" w:rsidTr="00CF08F5">
        <w:trPr>
          <w:tblHeader/>
        </w:trPr>
        <w:tc>
          <w:tcPr>
            <w:tcW w:w="708"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66396" w:rsidRPr="00394F1F" w:rsidRDefault="00066396" w:rsidP="00CF08F5">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66396" w:rsidRPr="00394F1F" w:rsidRDefault="00066396" w:rsidP="00CF08F5">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66396" w:rsidRPr="00394F1F" w:rsidTr="00CF08F5">
        <w:tc>
          <w:tcPr>
            <w:tcW w:w="708" w:type="dxa"/>
          </w:tcPr>
          <w:p w:rsidR="00066396" w:rsidRPr="00394F1F" w:rsidRDefault="00066396" w:rsidP="00CF08F5">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066396" w:rsidRPr="00394F1F" w:rsidRDefault="00066396" w:rsidP="00CF08F5">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066396" w:rsidRPr="00394F1F" w:rsidRDefault="00066396" w:rsidP="00CF08F5">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xml:space="preserve"> на 1 тыс. человек [1]</w:t>
            </w:r>
          </w:p>
        </w:tc>
        <w:tc>
          <w:tcPr>
            <w:tcW w:w="4536" w:type="dxa"/>
          </w:tcPr>
          <w:p w:rsidR="00066396" w:rsidRPr="00394F1F" w:rsidRDefault="00066396" w:rsidP="00CF08F5">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066396" w:rsidRPr="00394F1F" w:rsidRDefault="00066396" w:rsidP="00066396">
      <w:pPr>
        <w:spacing w:after="0" w:line="240" w:lineRule="auto"/>
        <w:ind w:left="112" w:right="294"/>
        <w:rPr>
          <w:rFonts w:ascii="Times New Roman" w:hAnsi="Times New Roman" w:cs="Times New Roman"/>
          <w:b/>
          <w:sz w:val="28"/>
          <w:szCs w:val="28"/>
        </w:rPr>
      </w:pPr>
    </w:p>
    <w:p w:rsidR="00066396" w:rsidRPr="00394F1F" w:rsidRDefault="00066396" w:rsidP="00066396">
      <w:pPr>
        <w:pStyle w:val="TableParagraph"/>
        <w:tabs>
          <w:tab w:val="left" w:pos="993"/>
        </w:tabs>
        <w:ind w:left="0" w:firstLine="709"/>
        <w:jc w:val="both"/>
        <w:rPr>
          <w:sz w:val="28"/>
          <w:szCs w:val="28"/>
          <w:lang w:val="ru-RU"/>
        </w:rPr>
      </w:pPr>
      <w:r w:rsidRPr="00394F1F">
        <w:rPr>
          <w:sz w:val="28"/>
          <w:szCs w:val="28"/>
          <w:lang w:val="ru-RU"/>
        </w:rPr>
        <w:t>Примечание:</w:t>
      </w:r>
    </w:p>
    <w:p w:rsidR="00066396" w:rsidRPr="00394F1F" w:rsidRDefault="00066396" w:rsidP="00066396">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В соответствии с Приложением</w:t>
      </w:r>
      <w:proofErr w:type="gramStart"/>
      <w:r w:rsidRPr="00394F1F">
        <w:rPr>
          <w:rFonts w:ascii="Times New Roman" w:hAnsi="Times New Roman" w:cs="Times New Roman"/>
          <w:sz w:val="28"/>
          <w:szCs w:val="28"/>
        </w:rPr>
        <w:t xml:space="preserve"> </w:t>
      </w:r>
      <w:r>
        <w:rPr>
          <w:rFonts w:ascii="Times New Roman" w:hAnsi="Times New Roman" w:cs="Times New Roman"/>
          <w:sz w:val="28"/>
          <w:szCs w:val="28"/>
        </w:rPr>
        <w:t>Д</w:t>
      </w:r>
      <w:proofErr w:type="gramEnd"/>
      <w:r w:rsidRPr="00394F1F">
        <w:rPr>
          <w:rFonts w:ascii="Times New Roman" w:hAnsi="Times New Roman" w:cs="Times New Roman"/>
          <w:sz w:val="28"/>
          <w:szCs w:val="28"/>
        </w:rPr>
        <w:t xml:space="preserve"> СП 42.13330.2016.</w:t>
      </w:r>
    </w:p>
    <w:p w:rsidR="00066396" w:rsidRDefault="00066396"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CB6D18"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5" w:name="_Toc524445411"/>
      <w:r>
        <w:rPr>
          <w:rFonts w:ascii="Times New Roman" w:eastAsia="Times New Roman" w:hAnsi="Times New Roman" w:cs="Times New Roman"/>
          <w:b/>
          <w:bCs/>
          <w:sz w:val="28"/>
          <w:szCs w:val="28"/>
          <w:lang w:eastAsia="ru-RU"/>
        </w:rPr>
        <w:lastRenderedPageBreak/>
        <w:t>И</w:t>
      </w:r>
      <w:r w:rsidRPr="00850112">
        <w:rPr>
          <w:rFonts w:ascii="Times New Roman" w:eastAsia="Times New Roman" w:hAnsi="Times New Roman" w:cs="Times New Roman"/>
          <w:b/>
          <w:bCs/>
          <w:sz w:val="28"/>
          <w:szCs w:val="28"/>
          <w:lang w:eastAsia="ru-RU"/>
        </w:rPr>
        <w:t xml:space="preserve">ные </w:t>
      </w:r>
      <w:r w:rsidR="007048E1" w:rsidRPr="007048E1">
        <w:rPr>
          <w:rFonts w:ascii="Times New Roman" w:eastAsia="Times New Roman" w:hAnsi="Times New Roman" w:cs="Times New Roman"/>
          <w:b/>
          <w:bCs/>
          <w:sz w:val="28"/>
          <w:szCs w:val="28"/>
          <w:lang w:eastAsia="ru-RU"/>
        </w:rPr>
        <w:t>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bookmarkEnd w:id="35"/>
      <w:r w:rsidR="007048E1" w:rsidRPr="00850112">
        <w:rPr>
          <w:rFonts w:ascii="Times New Roman" w:eastAsia="Times New Roman" w:hAnsi="Times New Roman" w:cs="Times New Roman"/>
          <w:b/>
          <w:bCs/>
          <w:sz w:val="28"/>
          <w:szCs w:val="28"/>
          <w:lang w:eastAsia="ru-RU"/>
        </w:rPr>
        <w:t xml:space="preserve"> </w:t>
      </w:r>
    </w:p>
    <w:p w:rsidR="000A1CED" w:rsidRPr="000A1CED" w:rsidRDefault="000A1CED" w:rsidP="000A1CED">
      <w:pPr>
        <w:pStyle w:val="ac"/>
        <w:spacing w:after="0" w:line="240" w:lineRule="auto"/>
        <w:ind w:left="0"/>
        <w:outlineLvl w:val="1"/>
        <w:rPr>
          <w:rFonts w:ascii="Times New Roman" w:eastAsia="Times New Roman" w:hAnsi="Times New Roman" w:cs="Times New Roman"/>
          <w:b/>
          <w:bCs/>
          <w:sz w:val="28"/>
          <w:szCs w:val="28"/>
          <w:lang w:eastAsia="ru-RU"/>
        </w:rPr>
      </w:pPr>
    </w:p>
    <w:p w:rsidR="00650545"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6" w:name="_Toc524445412"/>
      <w:r w:rsidRPr="00094B22">
        <w:rPr>
          <w:rFonts w:ascii="Times New Roman" w:hAnsi="Times New Roman" w:cs="Times New Roman"/>
          <w:b/>
          <w:spacing w:val="2"/>
          <w:sz w:val="28"/>
          <w:szCs w:val="28"/>
          <w:shd w:val="clear" w:color="auto" w:fill="FFFFFF"/>
        </w:rPr>
        <w:t>Объекты местно</w:t>
      </w:r>
      <w:r>
        <w:rPr>
          <w:rFonts w:ascii="Times New Roman" w:hAnsi="Times New Roman" w:cs="Times New Roman"/>
          <w:b/>
          <w:spacing w:val="2"/>
          <w:sz w:val="28"/>
          <w:szCs w:val="28"/>
          <w:shd w:val="clear" w:color="auto" w:fill="FFFFFF"/>
        </w:rPr>
        <w:t xml:space="preserve">го значения сельского поселения, относящиеся к 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36"/>
    </w:p>
    <w:p w:rsidR="00650545" w:rsidRPr="00F5596A"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394F1F" w:rsidTr="000F5D7D">
        <w:trPr>
          <w:tblHeader/>
        </w:trPr>
        <w:tc>
          <w:tcPr>
            <w:tcW w:w="708"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c>
          <w:tcPr>
            <w:tcW w:w="2295"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c>
          <w:tcPr>
            <w:tcW w:w="2280"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394F1F" w:rsidRDefault="007048E1" w:rsidP="000F5D7D">
            <w:pPr>
              <w:jc w:val="center"/>
              <w:rPr>
                <w:rFonts w:ascii="Times New Roman" w:hAnsi="Times New Roman" w:cs="Times New Roman"/>
                <w:sz w:val="28"/>
                <w:szCs w:val="28"/>
              </w:rPr>
            </w:pPr>
            <w:r>
              <w:rPr>
                <w:rFonts w:ascii="Times New Roman" w:hAnsi="Times New Roman" w:cs="Times New Roman"/>
                <w:sz w:val="28"/>
                <w:szCs w:val="28"/>
              </w:rPr>
              <w:t>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c>
          <w:tcPr>
            <w:tcW w:w="2250"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650545" w:rsidRPr="00394F1F" w:rsidTr="000F5D7D">
        <w:tc>
          <w:tcPr>
            <w:tcW w:w="708" w:type="dxa"/>
          </w:tcPr>
          <w:p w:rsidR="00650545" w:rsidRPr="00394F1F" w:rsidRDefault="00650545" w:rsidP="000F5D7D">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9D519E" w:rsidP="000F5D7D">
            <w:pPr>
              <w:jc w:val="center"/>
              <w:rPr>
                <w:rFonts w:ascii="Times New Roman" w:hAnsi="Times New Roman" w:cs="Times New Roman"/>
                <w:sz w:val="28"/>
                <w:szCs w:val="28"/>
              </w:rPr>
            </w:pPr>
            <w:r>
              <w:rPr>
                <w:rFonts w:ascii="Times New Roman" w:hAnsi="Times New Roman" w:cs="Times New Roman"/>
                <w:sz w:val="28"/>
                <w:szCs w:val="28"/>
              </w:rPr>
              <w:t>7</w:t>
            </w:r>
            <w:r w:rsidR="00650545" w:rsidRPr="00394F1F">
              <w:rPr>
                <w:rFonts w:ascii="Times New Roman" w:hAnsi="Times New Roman" w:cs="Times New Roman"/>
                <w:sz w:val="28"/>
                <w:szCs w:val="28"/>
              </w:rPr>
              <w:t xml:space="preserve"> [1]</w:t>
            </w:r>
          </w:p>
        </w:tc>
      </w:tr>
    </w:tbl>
    <w:p w:rsidR="00650545" w:rsidRPr="00394F1F" w:rsidRDefault="00650545" w:rsidP="00650545">
      <w:pPr>
        <w:spacing w:after="0" w:line="240" w:lineRule="auto"/>
        <w:ind w:left="132"/>
        <w:rPr>
          <w:rFonts w:ascii="Times New Roman" w:hAnsi="Times New Roman" w:cs="Times New Roman"/>
          <w:sz w:val="28"/>
          <w:szCs w:val="28"/>
        </w:rPr>
      </w:pPr>
    </w:p>
    <w:p w:rsidR="00650545" w:rsidRPr="00394F1F" w:rsidRDefault="00650545" w:rsidP="00650545">
      <w:pPr>
        <w:pStyle w:val="TableParagraph"/>
        <w:tabs>
          <w:tab w:val="left" w:pos="993"/>
        </w:tabs>
        <w:ind w:left="0" w:firstLine="709"/>
        <w:rPr>
          <w:sz w:val="28"/>
          <w:szCs w:val="28"/>
          <w:lang w:val="ru-RU"/>
        </w:rPr>
      </w:pPr>
      <w:r w:rsidRPr="00394F1F">
        <w:rPr>
          <w:sz w:val="28"/>
          <w:szCs w:val="28"/>
          <w:lang w:val="ru-RU"/>
        </w:rPr>
        <w:lastRenderedPageBreak/>
        <w:t>Примечания:</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соответствии с СП 42.13330.2016 «</w:t>
      </w:r>
      <w:proofErr w:type="spellStart"/>
      <w:r w:rsidRPr="00394F1F">
        <w:rPr>
          <w:sz w:val="28"/>
          <w:szCs w:val="28"/>
          <w:lang w:val="ru-RU"/>
        </w:rPr>
        <w:t>СНиП</w:t>
      </w:r>
      <w:proofErr w:type="spellEnd"/>
      <w:r w:rsidRPr="00394F1F">
        <w:rPr>
          <w:sz w:val="28"/>
          <w:szCs w:val="28"/>
          <w:lang w:val="ru-RU"/>
        </w:rPr>
        <w:t xml:space="preserve"> 2.07.01-89* «Градостроительство. Планировка и застройка городских и сельских поселений».</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 xml:space="preserve">Предприятия бытового </w:t>
      </w:r>
      <w:proofErr w:type="gramStart"/>
      <w:r w:rsidRPr="00394F1F">
        <w:rPr>
          <w:sz w:val="28"/>
          <w:szCs w:val="28"/>
          <w:lang w:val="ru-RU"/>
        </w:rPr>
        <w:t>обслуживания</w:t>
      </w:r>
      <w:proofErr w:type="gramEnd"/>
      <w:r w:rsidRPr="00394F1F">
        <w:rPr>
          <w:sz w:val="28"/>
          <w:szCs w:val="28"/>
          <w:lang w:val="ru-RU"/>
        </w:rPr>
        <w:t xml:space="preserve"> возможно размещать во встроенно-пристроенных помещениях.</w:t>
      </w:r>
    </w:p>
    <w:p w:rsidR="00650545" w:rsidRPr="00F5596A" w:rsidRDefault="00650545" w:rsidP="00CF28C1">
      <w:pPr>
        <w:pStyle w:val="TableParagraph"/>
        <w:tabs>
          <w:tab w:val="left" w:pos="1134"/>
        </w:tabs>
        <w:ind w:left="709" w:right="-31"/>
        <w:jc w:val="both"/>
        <w:rPr>
          <w:sz w:val="28"/>
          <w:szCs w:val="28"/>
          <w:lang w:val="ru-RU"/>
        </w:rPr>
      </w:pPr>
    </w:p>
    <w:p w:rsidR="00E631D4" w:rsidRPr="00394F1F"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7" w:name="_Toc524445413"/>
      <w:r w:rsidRPr="00094B22">
        <w:rPr>
          <w:rFonts w:ascii="Times New Roman" w:hAnsi="Times New Roman" w:cs="Times New Roman"/>
          <w:b/>
          <w:spacing w:val="2"/>
          <w:sz w:val="28"/>
          <w:szCs w:val="28"/>
          <w:shd w:val="clear" w:color="auto" w:fill="FFFFFF"/>
        </w:rPr>
        <w:t>Объекты местно</w:t>
      </w:r>
      <w:r w:rsidR="001D3B64">
        <w:rPr>
          <w:rFonts w:ascii="Times New Roman" w:hAnsi="Times New Roman" w:cs="Times New Roman"/>
          <w:b/>
          <w:spacing w:val="2"/>
          <w:sz w:val="28"/>
          <w:szCs w:val="28"/>
          <w:shd w:val="clear" w:color="auto" w:fill="FFFFFF"/>
        </w:rPr>
        <w:t>го значения сельского поселения, относящиеся к</w:t>
      </w:r>
      <w:r w:rsidRPr="00094B22">
        <w:rPr>
          <w:rFonts w:ascii="Times New Roman" w:hAnsi="Times New Roman" w:cs="Times New Roman"/>
          <w:b/>
          <w:spacing w:val="2"/>
          <w:sz w:val="28"/>
          <w:szCs w:val="28"/>
          <w:shd w:val="clear" w:color="auto" w:fill="FFFFFF"/>
        </w:rPr>
        <w:t xml:space="preserve"> области инвестиционной деятельности</w:t>
      </w:r>
      <w:bookmarkEnd w:id="37"/>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lastRenderedPageBreak/>
              <w:t xml:space="preserve">Обеспеченность транспортной и </w:t>
            </w:r>
            <w:r w:rsidRPr="00394F1F">
              <w:rPr>
                <w:sz w:val="28"/>
                <w:szCs w:val="28"/>
                <w:lang w:val="ru-RU"/>
              </w:rPr>
              <w:lastRenderedPageBreak/>
              <w:t xml:space="preserve">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8739C2" w:rsidRDefault="008739C2" w:rsidP="004D163A">
      <w:pPr>
        <w:spacing w:after="0" w:line="240" w:lineRule="auto"/>
        <w:rPr>
          <w:rFonts w:ascii="Times New Roman" w:hAnsi="Times New Roman" w:cs="Times New Roman"/>
          <w:sz w:val="28"/>
          <w:szCs w:val="28"/>
        </w:rPr>
      </w:pPr>
    </w:p>
    <w:p w:rsidR="00752228" w:rsidRPr="00632E6C"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6"/>
      <w:bookmarkStart w:id="39" w:name="_Toc524445414"/>
      <w:r w:rsidRPr="00632E6C">
        <w:rPr>
          <w:rFonts w:ascii="Times New Roman" w:hAnsi="Times New Roman" w:cs="Times New Roman"/>
          <w:b/>
          <w:spacing w:val="2"/>
          <w:sz w:val="28"/>
          <w:szCs w:val="28"/>
          <w:shd w:val="clear" w:color="auto" w:fill="FFFFFF"/>
        </w:rPr>
        <w:t>Объекты местного значения сельского поселения</w:t>
      </w:r>
      <w:r w:rsidR="00632E6C">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p>
        </w:tc>
        <w:tc>
          <w:tcPr>
            <w:tcW w:w="2295" w:type="dxa"/>
          </w:tcPr>
          <w:p w:rsidR="00636738" w:rsidRPr="00394F1F" w:rsidRDefault="007354CE" w:rsidP="007354CE">
            <w:pPr>
              <w:jc w:val="both"/>
              <w:rPr>
                <w:rFonts w:ascii="Times New Roman" w:hAnsi="Times New Roman" w:cs="Times New Roman"/>
                <w:sz w:val="28"/>
                <w:szCs w:val="28"/>
              </w:rPr>
            </w:pPr>
            <w:r w:rsidRPr="007354CE">
              <w:rPr>
                <w:rFonts w:ascii="Times New Roman" w:hAnsi="Times New Roman" w:cs="Times New Roman"/>
                <w:sz w:val="28"/>
                <w:szCs w:val="28"/>
              </w:rPr>
              <w:t>парк</w:t>
            </w:r>
            <w:r>
              <w:rPr>
                <w:rFonts w:ascii="Times New Roman" w:hAnsi="Times New Roman" w:cs="Times New Roman"/>
                <w:sz w:val="28"/>
                <w:szCs w:val="28"/>
              </w:rPr>
              <w:t>и</w:t>
            </w:r>
            <w:r w:rsidRPr="007354CE">
              <w:rPr>
                <w:rFonts w:ascii="Times New Roman" w:hAnsi="Times New Roman" w:cs="Times New Roman"/>
                <w:sz w:val="28"/>
                <w:szCs w:val="28"/>
              </w:rPr>
              <w:t xml:space="preserve"> </w:t>
            </w:r>
            <w:r w:rsidRPr="007354CE">
              <w:rPr>
                <w:rFonts w:ascii="Times New Roman" w:hAnsi="Times New Roman" w:cs="Times New Roman"/>
                <w:sz w:val="28"/>
                <w:szCs w:val="28"/>
              </w:rPr>
              <w:lastRenderedPageBreak/>
              <w:t>планировочных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7354CE" w:rsidP="004D163A">
            <w:pPr>
              <w:jc w:val="both"/>
              <w:rPr>
                <w:rFonts w:ascii="Times New Roman" w:hAnsi="Times New Roman" w:cs="Times New Roman"/>
                <w:sz w:val="28"/>
                <w:szCs w:val="28"/>
              </w:rPr>
            </w:pPr>
            <w:r>
              <w:rPr>
                <w:rFonts w:ascii="Times New Roman" w:hAnsi="Times New Roman" w:cs="Times New Roman"/>
                <w:sz w:val="28"/>
                <w:szCs w:val="28"/>
              </w:rPr>
              <w:t>с</w:t>
            </w:r>
            <w:r w:rsidR="00636738" w:rsidRPr="00394F1F">
              <w:rPr>
                <w:rFonts w:ascii="Times New Roman" w:hAnsi="Times New Roman" w:cs="Times New Roman"/>
                <w:sz w:val="28"/>
                <w:szCs w:val="28"/>
              </w:rPr>
              <w:t>ады</w:t>
            </w:r>
            <w:r>
              <w:rPr>
                <w:rFonts w:ascii="Times New Roman" w:hAnsi="Times New Roman" w:cs="Times New Roman"/>
                <w:sz w:val="28"/>
                <w:szCs w:val="28"/>
              </w:rPr>
              <w:t xml:space="preserve"> </w:t>
            </w:r>
            <w:r w:rsidRPr="007354CE">
              <w:rPr>
                <w:rFonts w:ascii="Times New Roman" w:hAnsi="Times New Roman" w:cs="Times New Roman"/>
                <w:sz w:val="28"/>
                <w:szCs w:val="28"/>
              </w:rPr>
              <w:t>жилых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t>3</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7354CE" w:rsidP="004D163A">
            <w:pPr>
              <w:jc w:val="center"/>
              <w:rPr>
                <w:rFonts w:ascii="Times New Roman" w:hAnsi="Times New Roman" w:cs="Times New Roman"/>
                <w:sz w:val="28"/>
                <w:szCs w:val="28"/>
              </w:rPr>
            </w:pPr>
            <w:r w:rsidRPr="007354CE">
              <w:rPr>
                <w:rFonts w:ascii="Times New Roman" w:hAnsi="Times New Roman" w:cs="Times New Roman"/>
                <w:sz w:val="28"/>
                <w:szCs w:val="28"/>
              </w:rPr>
              <w:t>0,5 (для условий реконструкции - не менее 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с одной продольной пешеходной </w:t>
            </w:r>
            <w:proofErr w:type="spellStart"/>
            <w:r w:rsidRPr="00394F1F">
              <w:rPr>
                <w:rFonts w:ascii="Times New Roman" w:hAnsi="Times New Roman" w:cs="Times New Roman"/>
                <w:sz w:val="28"/>
                <w:szCs w:val="28"/>
              </w:rPr>
              <w:t>аллеейпо</w:t>
            </w:r>
            <w:proofErr w:type="spellEnd"/>
            <w:r w:rsidRPr="00394F1F">
              <w:rPr>
                <w:rFonts w:ascii="Times New Roman" w:hAnsi="Times New Roman" w:cs="Times New Roman"/>
                <w:sz w:val="28"/>
                <w:szCs w:val="28"/>
              </w:rPr>
              <w:t xml:space="preserve">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пешеходной аллеи для набережных, </w:t>
            </w:r>
            <w:proofErr w:type="gramStart"/>
            <w:r w:rsidRPr="00394F1F">
              <w:rPr>
                <w:rFonts w:ascii="Times New Roman" w:hAnsi="Times New Roman" w:cs="Times New Roman"/>
                <w:sz w:val="28"/>
                <w:szCs w:val="28"/>
              </w:rPr>
              <w:t>м</w:t>
            </w:r>
            <w:proofErr w:type="gramEnd"/>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517D45" w:rsidRPr="00394F1F" w:rsidTr="00723D85">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val="restart"/>
          </w:tcPr>
          <w:p w:rsidR="00517D45" w:rsidRPr="00394F1F" w:rsidRDefault="00517D45"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2295" w:type="dxa"/>
          </w:tcPr>
          <w:p w:rsidR="00517D45" w:rsidRPr="00394F1F" w:rsidRDefault="00517D45" w:rsidP="000F5D7D">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Pr>
                <w:rFonts w:ascii="Times New Roman" w:hAnsi="Times New Roman" w:cs="Times New Roman"/>
                <w:sz w:val="28"/>
                <w:szCs w:val="28"/>
              </w:rPr>
              <w:t>бульвар</w:t>
            </w:r>
          </w:p>
        </w:tc>
        <w:tc>
          <w:tcPr>
            <w:tcW w:w="2241" w:type="dxa"/>
            <w:vAlign w:val="center"/>
          </w:tcPr>
          <w:p w:rsidR="00517D45" w:rsidRPr="00517D45" w:rsidRDefault="00517D45" w:rsidP="000F5D7D">
            <w:pPr>
              <w:jc w:val="center"/>
              <w:rPr>
                <w:rFonts w:ascii="Times New Roman" w:hAnsi="Times New Roman" w:cs="Times New Roman"/>
                <w:sz w:val="28"/>
                <w:szCs w:val="28"/>
              </w:rPr>
            </w:pPr>
            <w:r>
              <w:rPr>
                <w:rFonts w:ascii="Times New Roman" w:hAnsi="Times New Roman" w:cs="Times New Roman"/>
                <w:sz w:val="28"/>
                <w:szCs w:val="28"/>
              </w:rPr>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7354CE" w:rsidP="00632E6C">
            <w:pPr>
              <w:jc w:val="both"/>
              <w:rPr>
                <w:rFonts w:ascii="Times New Roman" w:hAnsi="Times New Roman" w:cs="Times New Roman"/>
                <w:sz w:val="28"/>
                <w:szCs w:val="28"/>
              </w:rPr>
            </w:pPr>
            <w:r>
              <w:rPr>
                <w:rFonts w:ascii="Times New Roman" w:hAnsi="Times New Roman" w:cs="Times New Roman"/>
                <w:sz w:val="28"/>
                <w:szCs w:val="28"/>
              </w:rPr>
              <w:t xml:space="preserve">Для </w:t>
            </w:r>
            <w:r w:rsidRPr="007354CE">
              <w:rPr>
                <w:rFonts w:ascii="Times New Roman" w:hAnsi="Times New Roman" w:cs="Times New Roman"/>
                <w:sz w:val="28"/>
                <w:szCs w:val="28"/>
              </w:rPr>
              <w:t>парков</w:t>
            </w:r>
          </w:p>
        </w:tc>
        <w:tc>
          <w:tcPr>
            <w:tcW w:w="2241" w:type="dxa"/>
          </w:tcPr>
          <w:p w:rsidR="00636738" w:rsidRPr="00394F1F" w:rsidRDefault="00632E6C" w:rsidP="007354CE">
            <w:pPr>
              <w:jc w:val="center"/>
              <w:rPr>
                <w:rFonts w:ascii="Times New Roman" w:hAnsi="Times New Roman" w:cs="Times New Roman"/>
                <w:sz w:val="28"/>
                <w:szCs w:val="28"/>
              </w:rPr>
            </w:pPr>
            <w:r>
              <w:rPr>
                <w:rFonts w:ascii="Times New Roman" w:hAnsi="Times New Roman" w:cs="Times New Roman"/>
                <w:sz w:val="28"/>
                <w:szCs w:val="28"/>
              </w:rPr>
              <w:t>20</w:t>
            </w:r>
          </w:p>
        </w:tc>
      </w:tr>
    </w:tbl>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lastRenderedPageBreak/>
        <w:t>Примечания:</w:t>
      </w:r>
    </w:p>
    <w:p w:rsidR="00636738" w:rsidRPr="006D0A80" w:rsidRDefault="00636738" w:rsidP="004D163A">
      <w:pPr>
        <w:pStyle w:val="TableParagraph"/>
        <w:numPr>
          <w:ilvl w:val="0"/>
          <w:numId w:val="24"/>
        </w:numPr>
        <w:tabs>
          <w:tab w:val="left" w:pos="1134"/>
        </w:tabs>
        <w:ind w:left="0" w:firstLine="709"/>
        <w:jc w:val="both"/>
        <w:rPr>
          <w:sz w:val="28"/>
          <w:szCs w:val="28"/>
          <w:lang w:val="ru-RU"/>
        </w:rPr>
      </w:pPr>
      <w:r w:rsidRPr="006D0A80">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Pr>
          <w:sz w:val="28"/>
          <w:szCs w:val="28"/>
          <w:lang w:val="ru-RU"/>
        </w:rPr>
        <w:t xml:space="preserve"> </w:t>
      </w:r>
      <w:r w:rsidRPr="006D0A80">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D8149B">
        <w:rPr>
          <w:sz w:val="28"/>
          <w:szCs w:val="28"/>
          <w:lang w:val="ru-RU"/>
        </w:rPr>
        <w:t>Пеклинского</w:t>
      </w:r>
      <w:proofErr w:type="spellEnd"/>
      <w:r w:rsidRPr="00394F1F">
        <w:rPr>
          <w:sz w:val="28"/>
          <w:szCs w:val="28"/>
          <w:lang w:val="ru-RU"/>
        </w:rPr>
        <w:t xml:space="preserve"> сельского поселения устанавливаются в соответствии с </w:t>
      </w:r>
      <w:r w:rsidR="00442C94" w:rsidRPr="00394F1F">
        <w:rPr>
          <w:sz w:val="28"/>
          <w:szCs w:val="28"/>
          <w:lang w:val="ru-RU"/>
        </w:rPr>
        <w:t xml:space="preserve">Таблицей </w:t>
      </w:r>
      <w:r w:rsidR="00442C94">
        <w:rPr>
          <w:sz w:val="28"/>
          <w:szCs w:val="28"/>
          <w:lang w:val="ru-RU"/>
        </w:rPr>
        <w:t>9.2</w:t>
      </w:r>
      <w:r w:rsidR="00442C94" w:rsidRPr="00394F1F">
        <w:rPr>
          <w:sz w:val="28"/>
          <w:szCs w:val="28"/>
          <w:lang w:val="ru-RU"/>
        </w:rPr>
        <w:t xml:space="preserve"> СП 42.13330.2016</w:t>
      </w:r>
      <w:r w:rsidRPr="00394F1F">
        <w:rPr>
          <w:sz w:val="28"/>
          <w:szCs w:val="28"/>
          <w:lang w:val="ru-RU"/>
        </w:rPr>
        <w:t>.</w:t>
      </w:r>
    </w:p>
    <w:p w:rsidR="00723D85"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w:t>
      </w:r>
      <w:r w:rsidR="00442C94">
        <w:rPr>
          <w:sz w:val="28"/>
          <w:szCs w:val="28"/>
          <w:lang w:val="ru-RU"/>
        </w:rPr>
        <w:t>5</w:t>
      </w:r>
      <w:r w:rsidRPr="00394F1F">
        <w:rPr>
          <w:sz w:val="28"/>
          <w:szCs w:val="28"/>
          <w:lang w:val="ru-RU"/>
        </w:rPr>
        <w:t xml:space="preserve"> </w:t>
      </w:r>
      <w:r w:rsidR="00442C94">
        <w:rPr>
          <w:sz w:val="28"/>
          <w:szCs w:val="28"/>
          <w:lang w:val="ru-RU"/>
        </w:rPr>
        <w:t xml:space="preserve">                        </w:t>
      </w:r>
      <w:r w:rsidRPr="00394F1F">
        <w:rPr>
          <w:sz w:val="28"/>
          <w:szCs w:val="28"/>
          <w:lang w:val="ru-RU"/>
        </w:rPr>
        <w:t>СП 42.13330.2016.</w:t>
      </w:r>
    </w:p>
    <w:p w:rsidR="00517D45" w:rsidRPr="00517D45" w:rsidRDefault="00517D45" w:rsidP="004D163A">
      <w:pPr>
        <w:spacing w:after="0" w:line="240" w:lineRule="auto"/>
        <w:rPr>
          <w:rFonts w:ascii="Times New Roman" w:eastAsia="Times New Roman" w:hAnsi="Times New Roman" w:cs="Times New Roman"/>
          <w:sz w:val="28"/>
          <w:szCs w:val="28"/>
        </w:rPr>
      </w:pPr>
    </w:p>
    <w:p w:rsidR="00517D45" w:rsidRPr="00517D45" w:rsidRDefault="00517D45" w:rsidP="00517D45">
      <w:pPr>
        <w:ind w:firstLine="709"/>
        <w:jc w:val="both"/>
        <w:rPr>
          <w:rFonts w:ascii="Times New Roman" w:eastAsia="Times New Roman" w:hAnsi="Times New Roman" w:cs="Times New Roman"/>
          <w:b/>
          <w:sz w:val="28"/>
          <w:szCs w:val="28"/>
        </w:rPr>
      </w:pPr>
      <w:r w:rsidRPr="00517D45">
        <w:rPr>
          <w:rFonts w:ascii="Times New Roman" w:eastAsia="Times New Roman" w:hAnsi="Times New Roman" w:cs="Times New Roman"/>
          <w:b/>
          <w:sz w:val="28"/>
          <w:szCs w:val="28"/>
        </w:rPr>
        <w:t>Территории рекреационных зон</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Местные нормативы</w:t>
      </w:r>
      <w:r w:rsidRPr="00517D45">
        <w:rPr>
          <w:sz w:val="28"/>
          <w:szCs w:val="28"/>
          <w:lang w:val="ru-RU"/>
        </w:rPr>
        <w:t xml:space="preserve"> </w:t>
      </w:r>
      <w:r w:rsidRPr="001949BB">
        <w:rPr>
          <w:sz w:val="28"/>
          <w:szCs w:val="28"/>
          <w:lang w:val="ru-RU"/>
        </w:rPr>
        <w:t>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объектами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озеленения территорий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городские леса;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лесопарки;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городские 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парки (сады) планировочных 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6) сады микрорайонов;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7) бульвары;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8) скверы;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9)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10) пляжи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1)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городских населенных пунктов - 8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сельских населенных пунктов - 6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2) парков (садов) планировочных районов – не менее 10 гектаров; </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для садов микрорайонов (кварталов) - не менее 3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для скверов - не менее 0,5 гектара.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Площадь парка (сада) сельского населенного пункта следует принимать не менее 1-2 га.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городах кроме городских парков и парков планировочных районов могут предусматриваться специализированные парки, площади которых принимаются по заданию на проектирование.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садов микрорайонов (кварталов) – 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скверов – 0,3.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1949BB"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1949BB"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517D45" w:rsidRPr="001949BB"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517D45" w:rsidRPr="001949BB"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517D45" w:rsidRPr="001949BB"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517D45" w:rsidRPr="001949BB"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517D45" w:rsidRPr="001949BB"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E00A2A" w:rsidRDefault="00E00A2A" w:rsidP="00517D45">
      <w:pPr>
        <w:pStyle w:val="TableParagraph"/>
        <w:tabs>
          <w:tab w:val="left" w:pos="993"/>
        </w:tabs>
        <w:ind w:left="0" w:firstLine="709"/>
        <w:jc w:val="both"/>
        <w:rPr>
          <w:sz w:val="28"/>
          <w:szCs w:val="28"/>
          <w:lang w:val="ru-RU"/>
        </w:rPr>
      </w:pP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1949BB">
        <w:rPr>
          <w:sz w:val="28"/>
          <w:szCs w:val="28"/>
          <w:lang w:val="ru-RU"/>
        </w:rPr>
        <w:t>.м</w:t>
      </w:r>
      <w:proofErr w:type="gramEnd"/>
      <w:r w:rsidRPr="001949BB">
        <w:rPr>
          <w:sz w:val="28"/>
          <w:szCs w:val="28"/>
          <w:lang w:val="ru-RU"/>
        </w:rPr>
        <w:t>етра для детей.</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санаториев – 0,6-0,8;</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учреждений отдыха и туризма – 0,7-0,9;</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учреждений отдыха и оздоровления детей – 0,5-1,0;</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4) общего пользования для местного населения – 0,2;</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отдыхающих без путевок – 0,5.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Минимальную протяженность береговой полосы для речных и озерных пляжей из расчета на </w:t>
      </w:r>
      <w:proofErr w:type="gramStart"/>
      <w:r w:rsidRPr="001949BB">
        <w:rPr>
          <w:sz w:val="28"/>
          <w:szCs w:val="28"/>
          <w:lang w:val="ru-RU"/>
        </w:rPr>
        <w:t>одного посетителя следует</w:t>
      </w:r>
      <w:proofErr w:type="gramEnd"/>
      <w:r w:rsidRPr="001949BB">
        <w:rPr>
          <w:sz w:val="28"/>
          <w:szCs w:val="28"/>
          <w:lang w:val="ru-RU"/>
        </w:rPr>
        <w:t xml:space="preserve"> принимать не менее 0,25 метра.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Норматив </w:t>
      </w:r>
      <w:proofErr w:type="gramStart"/>
      <w:r w:rsidRPr="001949BB">
        <w:rPr>
          <w:sz w:val="28"/>
          <w:szCs w:val="28"/>
          <w:lang w:val="ru-RU"/>
        </w:rPr>
        <w:t>площади озеленения территорий объектов рекреационного назначения</w:t>
      </w:r>
      <w:proofErr w:type="gramEnd"/>
      <w:r w:rsidRPr="001949BB">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жилых территорий, граничащих с городскими лесами и лесопарками</w:t>
      </w:r>
      <w:r>
        <w:rPr>
          <w:sz w:val="28"/>
          <w:szCs w:val="28"/>
          <w:lang w:val="ru-RU"/>
        </w:rPr>
        <w:t>,</w:t>
      </w:r>
      <w:r w:rsidRPr="001949BB">
        <w:rPr>
          <w:sz w:val="28"/>
          <w:szCs w:val="28"/>
          <w:lang w:val="ru-RU"/>
        </w:rPr>
        <w:t xml:space="preserve"> допускается уменьшение площади их озеленения на 50 процентов.</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Минимальные расчетные показатели </w:t>
      </w:r>
      <w:proofErr w:type="gramStart"/>
      <w:r w:rsidRPr="001949BB">
        <w:rPr>
          <w:sz w:val="28"/>
          <w:szCs w:val="28"/>
          <w:lang w:val="ru-RU"/>
        </w:rPr>
        <w:t>площадей территорий распределения элементов объектов рекреационного</w:t>
      </w:r>
      <w:proofErr w:type="gramEnd"/>
      <w:r w:rsidRPr="001949BB">
        <w:rPr>
          <w:sz w:val="28"/>
          <w:szCs w:val="28"/>
          <w:lang w:val="ru-RU"/>
        </w:rPr>
        <w:t xml:space="preserve">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tbl>
      <w:tblPr>
        <w:tblW w:w="0" w:type="auto"/>
        <w:jc w:val="center"/>
        <w:tblInd w:w="-3875" w:type="dxa"/>
        <w:tblLayout w:type="fixed"/>
        <w:tblLook w:val="0000"/>
      </w:tblPr>
      <w:tblGrid>
        <w:gridCol w:w="7374"/>
        <w:gridCol w:w="2709"/>
        <w:gridCol w:w="2190"/>
        <w:gridCol w:w="2590"/>
      </w:tblGrid>
      <w:tr w:rsidR="00517D45" w:rsidRPr="001949BB" w:rsidTr="005D66ED">
        <w:trPr>
          <w:cantSplit/>
          <w:trHeight w:val="544"/>
          <w:jc w:val="center"/>
        </w:trPr>
        <w:tc>
          <w:tcPr>
            <w:tcW w:w="7374" w:type="dxa"/>
            <w:vMerge w:val="restart"/>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517D45">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517D45" w:rsidRPr="001949BB" w:rsidRDefault="00517D45" w:rsidP="00517D45">
            <w:pPr>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517D45" w:rsidRPr="001949BB" w:rsidTr="005D66ED">
        <w:trPr>
          <w:cantSplit/>
          <w:trHeight w:val="959"/>
          <w:jc w:val="center"/>
        </w:trPr>
        <w:tc>
          <w:tcPr>
            <w:tcW w:w="7374" w:type="dxa"/>
            <w:vMerge/>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517D45" w:rsidRPr="001949BB" w:rsidTr="005D66ED">
        <w:trPr>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517D45" w:rsidRPr="001949BB" w:rsidTr="005D66ED">
        <w:trPr>
          <w:trHeight w:val="54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517D45" w:rsidRPr="001949BB" w:rsidTr="005D66ED">
        <w:trPr>
          <w:trHeight w:val="33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517D45" w:rsidRPr="001949BB" w:rsidTr="005D66ED">
        <w:trPr>
          <w:trHeight w:val="70"/>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830"/>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 xml:space="preserve">в жилых зонах, </w:t>
            </w:r>
            <w:proofErr w:type="gramStart"/>
            <w:r w:rsidRPr="001949BB">
              <w:rPr>
                <w:rFonts w:ascii="Times New Roman" w:hAnsi="Times New Roman" w:cs="Times New Roman"/>
                <w:sz w:val="28"/>
                <w:szCs w:val="28"/>
              </w:rPr>
              <w:t>на</w:t>
            </w:r>
            <w:proofErr w:type="gramEnd"/>
            <w:r w:rsidRPr="001949BB">
              <w:rPr>
                <w:rFonts w:ascii="Times New Roman" w:hAnsi="Times New Roman" w:cs="Times New Roman"/>
                <w:sz w:val="28"/>
                <w:szCs w:val="28"/>
              </w:rPr>
              <w:t xml:space="preserve"> жилых</w:t>
            </w:r>
          </w:p>
          <w:p w:rsidR="00517D45" w:rsidRPr="001949BB" w:rsidRDefault="00517D45" w:rsidP="000F5D7D">
            <w:pPr>
              <w:ind w:right="-288"/>
              <w:rPr>
                <w:rFonts w:ascii="Times New Roman" w:hAnsi="Times New Roman" w:cs="Times New Roman"/>
                <w:sz w:val="28"/>
                <w:szCs w:val="28"/>
              </w:rPr>
            </w:pPr>
            <w:proofErr w:type="gramStart"/>
            <w:r w:rsidRPr="001949BB">
              <w:rPr>
                <w:rFonts w:ascii="Times New Roman" w:hAnsi="Times New Roman" w:cs="Times New Roman"/>
                <w:sz w:val="28"/>
                <w:szCs w:val="28"/>
              </w:rPr>
              <w:t>улицах</w:t>
            </w:r>
            <w:proofErr w:type="gramEnd"/>
            <w:r w:rsidRPr="001949BB">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169"/>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бульвары шириной:</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lastRenderedPageBreak/>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15-20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Не более 5</w:t>
            </w:r>
          </w:p>
        </w:tc>
      </w:tr>
      <w:tr w:rsidR="00517D45" w:rsidRPr="001949BB" w:rsidTr="005D66ED">
        <w:trPr>
          <w:trHeight w:val="355"/>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517D45" w:rsidRPr="001949BB" w:rsidRDefault="00517D45" w:rsidP="00517D45">
      <w:pPr>
        <w:pStyle w:val="TableParagraph"/>
        <w:tabs>
          <w:tab w:val="left" w:pos="993"/>
        </w:tabs>
        <w:ind w:left="0" w:firstLine="709"/>
        <w:rPr>
          <w:sz w:val="28"/>
          <w:szCs w:val="28"/>
          <w:lang w:val="ru-RU"/>
        </w:rPr>
      </w:pPr>
    </w:p>
    <w:p w:rsidR="00517D45" w:rsidRDefault="00517D45" w:rsidP="00517D4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517D45" w:rsidRPr="00240489"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240489"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517D45" w:rsidRPr="00240489" w:rsidRDefault="00517D45" w:rsidP="000F5D7D">
            <w:pPr>
              <w:jc w:val="center"/>
              <w:rPr>
                <w:rFonts w:ascii="Times New Roman" w:hAnsi="Times New Roman" w:cs="Times New Roman"/>
                <w:bCs/>
                <w:sz w:val="28"/>
                <w:szCs w:val="28"/>
              </w:rPr>
            </w:pPr>
            <w:proofErr w:type="spellStart"/>
            <w:proofErr w:type="gramStart"/>
            <w:r w:rsidRPr="00240489">
              <w:rPr>
                <w:rFonts w:ascii="Times New Roman" w:hAnsi="Times New Roman" w:cs="Times New Roman"/>
                <w:bCs/>
                <w:sz w:val="28"/>
                <w:szCs w:val="28"/>
              </w:rPr>
              <w:t>п</w:t>
            </w:r>
            <w:proofErr w:type="spellEnd"/>
            <w:proofErr w:type="gramEnd"/>
            <w:r w:rsidRPr="00240489">
              <w:rPr>
                <w:rFonts w:ascii="Times New Roman" w:hAnsi="Times New Roman" w:cs="Times New Roman"/>
                <w:bCs/>
                <w:sz w:val="28"/>
                <w:szCs w:val="28"/>
              </w:rPr>
              <w:t>/</w:t>
            </w:r>
            <w:proofErr w:type="spellStart"/>
            <w:r w:rsidRPr="00240489">
              <w:rPr>
                <w:rFonts w:ascii="Times New Roman" w:hAnsi="Times New Roman" w:cs="Times New Roman"/>
                <w:bCs/>
                <w:sz w:val="28"/>
                <w:szCs w:val="28"/>
              </w:rPr>
              <w:t>п</w:t>
            </w:r>
            <w:proofErr w:type="spellEnd"/>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w:t>
            </w:r>
            <w:proofErr w:type="gramStart"/>
            <w:r w:rsidRPr="00240489">
              <w:rPr>
                <w:rFonts w:ascii="Times New Roman" w:hAnsi="Times New Roman" w:cs="Times New Roman"/>
                <w:bCs/>
                <w:sz w:val="28"/>
                <w:szCs w:val="28"/>
              </w:rPr>
              <w:t>.м</w:t>
            </w:r>
            <w:proofErr w:type="gramEnd"/>
          </w:p>
          <w:p w:rsidR="00517D45" w:rsidRPr="00240489" w:rsidRDefault="00517D45" w:rsidP="000F5D7D">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517D45" w:rsidRPr="00240489"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50-75</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Основные объекты рекреационного назначения, специализирующиеся на видах спортивного и оздоровительного отдыха и туризма</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517D45" w:rsidRPr="00240489"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Объекты рекреационного назначения оздоровительного профиля по приему и обслуживанию туристов</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517D45" w:rsidRPr="00240489"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517D45" w:rsidRPr="00240489"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r>
    </w:tbl>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w:t>
      </w:r>
      <w:proofErr w:type="gramStart"/>
      <w:r w:rsidRPr="00240489">
        <w:rPr>
          <w:rFonts w:ascii="Times New Roman" w:eastAsia="Times New Roman" w:hAnsi="Times New Roman" w:cs="Times New Roman"/>
          <w:sz w:val="28"/>
          <w:szCs w:val="28"/>
        </w:rPr>
        <w:t>для</w:t>
      </w:r>
      <w:proofErr w:type="gramEnd"/>
      <w:r w:rsidRPr="00240489">
        <w:rPr>
          <w:rFonts w:ascii="Times New Roman" w:eastAsia="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5) городских лесов – 3.</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Pr>
          <w:rFonts w:ascii="Times New Roman" w:eastAsia="Times New Roman" w:hAnsi="Times New Roman" w:cs="Times New Roman"/>
          <w:sz w:val="28"/>
          <w:szCs w:val="28"/>
        </w:rPr>
        <w:t>ать в соответствии с таблицей.</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240489"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517D45" w:rsidRPr="00240489" w:rsidRDefault="00517D45" w:rsidP="00517D45">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517D45" w:rsidRPr="00240489"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517D45" w:rsidRPr="00240489"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lastRenderedPageBreak/>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517D45"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p>
    <w:tbl>
      <w:tblPr>
        <w:tblW w:w="0" w:type="auto"/>
        <w:jc w:val="center"/>
        <w:tblInd w:w="108" w:type="dxa"/>
        <w:tblLayout w:type="fixed"/>
        <w:tblLook w:val="0000"/>
      </w:tblPr>
      <w:tblGrid>
        <w:gridCol w:w="4538"/>
        <w:gridCol w:w="2416"/>
        <w:gridCol w:w="3026"/>
      </w:tblGrid>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 xml:space="preserve">Очаги самостоятельного </w:t>
            </w:r>
            <w:r w:rsidRPr="00240489">
              <w:rPr>
                <w:rFonts w:ascii="Times New Roman" w:hAnsi="Times New Roman" w:cs="Times New Roman"/>
                <w:bCs/>
                <w:sz w:val="28"/>
                <w:szCs w:val="28"/>
              </w:rPr>
              <w:lastRenderedPageBreak/>
              <w:t>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proofErr w:type="gramStart"/>
            <w:r w:rsidRPr="00240489">
              <w:rPr>
                <w:rFonts w:ascii="Times New Roman" w:hAnsi="Times New Roman" w:cs="Times New Roman"/>
                <w:bCs/>
                <w:sz w:val="28"/>
                <w:szCs w:val="28"/>
              </w:rPr>
              <w:t>.м</w:t>
            </w:r>
            <w:proofErr w:type="gramEnd"/>
            <w:r w:rsidRPr="00240489">
              <w:rPr>
                <w:rFonts w:ascii="Times New Roman" w:hAnsi="Times New Roman" w:cs="Times New Roman"/>
                <w:bCs/>
                <w:sz w:val="28"/>
                <w:szCs w:val="28"/>
              </w:rPr>
              <w:t>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p w:rsidR="00517D45" w:rsidRPr="00240489" w:rsidRDefault="00517D45" w:rsidP="000F5D7D">
            <w:pPr>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517D45" w:rsidRPr="00975860" w:rsidRDefault="00517D45" w:rsidP="00517D45">
      <w:pPr>
        <w:pStyle w:val="afd"/>
        <w:ind w:firstLine="567"/>
        <w:rPr>
          <w:sz w:val="28"/>
          <w:szCs w:val="28"/>
        </w:rPr>
      </w:pPr>
    </w:p>
    <w:p w:rsidR="00393AC4" w:rsidRPr="00632E6C" w:rsidRDefault="00393AC4" w:rsidP="00393AC4">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4445415"/>
      <w:r w:rsidRPr="00632E6C">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40"/>
    </w:p>
    <w:p w:rsidR="00393AC4" w:rsidRPr="00FF61BA" w:rsidRDefault="00393AC4" w:rsidP="00393AC4">
      <w:pPr>
        <w:rPr>
          <w:i/>
        </w:rPr>
      </w:pPr>
    </w:p>
    <w:tbl>
      <w:tblPr>
        <w:tblStyle w:val="ae"/>
        <w:tblW w:w="0" w:type="auto"/>
        <w:jc w:val="center"/>
        <w:tblLayout w:type="fixed"/>
        <w:tblLook w:val="04A0"/>
      </w:tblPr>
      <w:tblGrid>
        <w:gridCol w:w="708"/>
        <w:gridCol w:w="3402"/>
        <w:gridCol w:w="4820"/>
        <w:gridCol w:w="2551"/>
        <w:gridCol w:w="3686"/>
      </w:tblGrid>
      <w:tr w:rsidR="00393AC4" w:rsidRPr="00131E16" w:rsidTr="00A75B03">
        <w:trPr>
          <w:trHeight w:val="368"/>
          <w:tblHeader/>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xml:space="preserve">№ </w:t>
            </w:r>
            <w:proofErr w:type="spellStart"/>
            <w:proofErr w:type="gramStart"/>
            <w:r w:rsidRPr="00131E16">
              <w:rPr>
                <w:rFonts w:ascii="Times New Roman" w:hAnsi="Times New Roman" w:cs="Times New Roman"/>
                <w:sz w:val="28"/>
                <w:szCs w:val="28"/>
              </w:rPr>
              <w:t>п</w:t>
            </w:r>
            <w:proofErr w:type="spellEnd"/>
            <w:proofErr w:type="gramEnd"/>
            <w:r w:rsidRPr="00131E16">
              <w:rPr>
                <w:rFonts w:ascii="Times New Roman" w:hAnsi="Times New Roman" w:cs="Times New Roman"/>
                <w:sz w:val="28"/>
                <w:szCs w:val="28"/>
              </w:rPr>
              <w:t>/</w:t>
            </w:r>
            <w:proofErr w:type="spellStart"/>
            <w:r w:rsidRPr="00131E16">
              <w:rPr>
                <w:rFonts w:ascii="Times New Roman" w:hAnsi="Times New Roman" w:cs="Times New Roman"/>
                <w:sz w:val="28"/>
                <w:szCs w:val="28"/>
              </w:rPr>
              <w:t>п</w:t>
            </w:r>
            <w:proofErr w:type="spellEnd"/>
          </w:p>
        </w:tc>
        <w:tc>
          <w:tcPr>
            <w:tcW w:w="3402"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93AC4" w:rsidRPr="00131E16" w:rsidTr="00A75B03">
        <w:trPr>
          <w:trHeight w:val="285"/>
          <w:tblHeader/>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center"/>
              <w:rPr>
                <w:rFonts w:ascii="Times New Roman" w:hAnsi="Times New Roman" w:cs="Times New Roman"/>
                <w:sz w:val="28"/>
                <w:szCs w:val="28"/>
              </w:rPr>
            </w:pPr>
          </w:p>
        </w:tc>
        <w:tc>
          <w:tcPr>
            <w:tcW w:w="4820" w:type="dxa"/>
            <w:vMerge/>
          </w:tcPr>
          <w:p w:rsidR="00393AC4" w:rsidRPr="00131E16" w:rsidRDefault="00393AC4" w:rsidP="00A75B03">
            <w:pPr>
              <w:jc w:val="center"/>
              <w:rPr>
                <w:rFonts w:ascii="Times New Roman" w:hAnsi="Times New Roman" w:cs="Times New Roman"/>
                <w:sz w:val="28"/>
                <w:szCs w:val="28"/>
              </w:rPr>
            </w:pPr>
          </w:p>
        </w:tc>
        <w:tc>
          <w:tcPr>
            <w:tcW w:w="2551"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93AC4" w:rsidRPr="00131E16" w:rsidTr="00A75B03">
        <w:trPr>
          <w:trHeight w:val="654"/>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93AC4" w:rsidRPr="00131E16" w:rsidRDefault="00393AC4" w:rsidP="00A75B03">
            <w:pPr>
              <w:jc w:val="center"/>
              <w:rPr>
                <w:rFonts w:ascii="Times New Roman" w:hAnsi="Times New Roman" w:cs="Times New Roman"/>
                <w:sz w:val="28"/>
                <w:szCs w:val="28"/>
              </w:rPr>
            </w:pPr>
          </w:p>
        </w:tc>
        <w:tc>
          <w:tcPr>
            <w:tcW w:w="3686" w:type="dxa"/>
          </w:tcPr>
          <w:p w:rsidR="00393AC4" w:rsidRPr="00131E16" w:rsidRDefault="00393AC4" w:rsidP="00A75B03">
            <w:pPr>
              <w:jc w:val="center"/>
              <w:rPr>
                <w:rFonts w:ascii="Times New Roman" w:hAnsi="Times New Roman" w:cs="Times New Roman"/>
                <w:sz w:val="28"/>
                <w:szCs w:val="28"/>
              </w:rPr>
            </w:pPr>
          </w:p>
        </w:tc>
      </w:tr>
      <w:tr w:rsidR="00393AC4" w:rsidRPr="00131E16" w:rsidTr="00C55087">
        <w:trPr>
          <w:trHeight w:val="150"/>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93AC4" w:rsidRPr="00131E16" w:rsidTr="00C55087">
        <w:trPr>
          <w:trHeight w:val="155"/>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both"/>
              <w:rPr>
                <w:rFonts w:ascii="Times New Roman" w:hAnsi="Times New Roman" w:cs="Times New Roman"/>
                <w:sz w:val="28"/>
                <w:szCs w:val="28"/>
              </w:rPr>
            </w:pP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proofErr w:type="gramStart"/>
            <w:r w:rsidRPr="00131E16">
              <w:rPr>
                <w:rFonts w:ascii="Times New Roman" w:hAnsi="Times New Roman" w:cs="Times New Roman"/>
                <w:sz w:val="28"/>
                <w:szCs w:val="28"/>
              </w:rPr>
              <w:t>Уличный</w:t>
            </w:r>
            <w:proofErr w:type="gramEnd"/>
            <w:r w:rsidRPr="00131E16">
              <w:rPr>
                <w:rFonts w:ascii="Times New Roman" w:hAnsi="Times New Roman" w:cs="Times New Roman"/>
                <w:sz w:val="28"/>
                <w:szCs w:val="28"/>
              </w:rPr>
              <w:t xml:space="preserve"> смет</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смет с 1 кв</w:t>
            </w:r>
            <w:proofErr w:type="gramStart"/>
            <w:r w:rsidRPr="00131E16">
              <w:rPr>
                <w:rFonts w:ascii="Times New Roman" w:hAnsi="Times New Roman" w:cs="Times New Roman"/>
                <w:sz w:val="28"/>
                <w:szCs w:val="28"/>
              </w:rPr>
              <w:t>.м</w:t>
            </w:r>
            <w:proofErr w:type="gramEnd"/>
            <w:r w:rsidRPr="00131E16">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C55087" w:rsidRDefault="00C55087" w:rsidP="00393AC4">
      <w:pPr>
        <w:spacing w:after="0" w:line="240" w:lineRule="auto"/>
        <w:rPr>
          <w:rFonts w:ascii="Times New Roman" w:hAnsi="Times New Roman" w:cs="Times New Roman"/>
          <w:sz w:val="28"/>
          <w:szCs w:val="28"/>
        </w:rPr>
      </w:pPr>
    </w:p>
    <w:p w:rsidR="00393AC4" w:rsidRPr="003856C0" w:rsidRDefault="00393AC4" w:rsidP="00393AC4">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93AC4" w:rsidRPr="003856C0"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93AC4" w:rsidRDefault="00393AC4" w:rsidP="004D163A">
      <w:pPr>
        <w:spacing w:after="0" w:line="240" w:lineRule="auto"/>
        <w:rPr>
          <w:rFonts w:ascii="Times New Roman" w:hAnsi="Times New Roman" w:cs="Times New Roman"/>
          <w:sz w:val="28"/>
          <w:szCs w:val="28"/>
        </w:rPr>
        <w:sectPr w:rsidR="00393AC4" w:rsidSect="00E631D4">
          <w:pgSz w:w="16838" w:h="11906" w:orient="landscape"/>
          <w:pgMar w:top="1134" w:right="567" w:bottom="567" w:left="567" w:header="425" w:footer="726" w:gutter="0"/>
          <w:cols w:space="708"/>
          <w:docGrid w:linePitch="360"/>
        </w:sectPr>
      </w:pPr>
    </w:p>
    <w:p w:rsidR="00FF272A" w:rsidRPr="00394F1F"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1" w:name="_Toc491876292"/>
      <w:bookmarkStart w:id="42" w:name="_Toc502048397"/>
      <w:bookmarkStart w:id="43" w:name="_Toc524445416"/>
      <w:r w:rsidRPr="00394F1F">
        <w:rPr>
          <w:rFonts w:ascii="Times New Roman" w:hAnsi="Times New Roman" w:cs="Times New Roman"/>
          <w:color w:val="auto"/>
          <w:sz w:val="28"/>
          <w:szCs w:val="28"/>
        </w:rPr>
        <w:lastRenderedPageBreak/>
        <w:t xml:space="preserve">ПРИЛОЖЕНИЕ </w:t>
      </w:r>
      <w:r w:rsidR="00050DDB">
        <w:rPr>
          <w:rFonts w:ascii="Times New Roman" w:hAnsi="Times New Roman" w:cs="Times New Roman"/>
          <w:color w:val="auto"/>
          <w:sz w:val="28"/>
          <w:szCs w:val="28"/>
        </w:rPr>
        <w:t>1</w:t>
      </w:r>
      <w:r w:rsidRPr="00394F1F">
        <w:rPr>
          <w:rFonts w:ascii="Times New Roman" w:hAnsi="Times New Roman" w:cs="Times New Roman"/>
          <w:color w:val="auto"/>
          <w:sz w:val="28"/>
          <w:szCs w:val="28"/>
        </w:rPr>
        <w:t>.</w:t>
      </w:r>
      <w:r w:rsidR="007D254A" w:rsidRPr="00394F1F">
        <w:rPr>
          <w:rFonts w:ascii="Times New Roman" w:hAnsi="Times New Roman" w:cs="Times New Roman"/>
          <w:color w:val="auto"/>
          <w:sz w:val="28"/>
          <w:szCs w:val="28"/>
        </w:rPr>
        <w:t xml:space="preserve"> </w:t>
      </w:r>
      <w:r w:rsidRPr="00394F1F">
        <w:rPr>
          <w:rFonts w:ascii="Times New Roman" w:hAnsi="Times New Roman" w:cs="Times New Roman"/>
          <w:color w:val="auto"/>
          <w:sz w:val="28"/>
          <w:szCs w:val="28"/>
        </w:rPr>
        <w:t xml:space="preserve">Расчетные показатели объектов, не относящихся к объектам местного значения </w:t>
      </w:r>
      <w:r w:rsidR="002E32AE">
        <w:rPr>
          <w:rFonts w:ascii="Times New Roman" w:hAnsi="Times New Roman" w:cs="Times New Roman"/>
          <w:color w:val="auto"/>
          <w:sz w:val="28"/>
          <w:szCs w:val="28"/>
        </w:rPr>
        <w:t xml:space="preserve">сельского </w:t>
      </w:r>
      <w:r w:rsidRPr="00394F1F">
        <w:rPr>
          <w:rFonts w:ascii="Times New Roman" w:hAnsi="Times New Roman" w:cs="Times New Roman"/>
          <w:color w:val="auto"/>
          <w:sz w:val="28"/>
          <w:szCs w:val="28"/>
        </w:rPr>
        <w:t>поселения</w:t>
      </w:r>
      <w:bookmarkEnd w:id="41"/>
      <w:bookmarkEnd w:id="42"/>
      <w:bookmarkEnd w:id="43"/>
    </w:p>
    <w:p w:rsidR="00E00A2A" w:rsidRPr="00ED1766" w:rsidRDefault="00E00A2A" w:rsidP="00ED1766">
      <w:pPr>
        <w:pStyle w:val="ac"/>
        <w:spacing w:after="0" w:line="240" w:lineRule="auto"/>
        <w:ind w:left="0"/>
        <w:outlineLvl w:val="1"/>
        <w:rPr>
          <w:rFonts w:ascii="Times New Roman" w:eastAsia="Times New Roman" w:hAnsi="Times New Roman" w:cs="Times New Roman"/>
          <w:b/>
          <w:bCs/>
          <w:sz w:val="28"/>
          <w:szCs w:val="28"/>
          <w:lang w:eastAsia="ru-RU"/>
        </w:rPr>
      </w:pPr>
      <w:bookmarkStart w:id="44" w:name="_Toc502048406"/>
    </w:p>
    <w:p w:rsidR="00ED1766" w:rsidRPr="00ED1766"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5" w:name="_Toc502048394"/>
      <w:bookmarkStart w:id="46" w:name="_Toc524445417"/>
      <w:r w:rsidRPr="00ED1766">
        <w:rPr>
          <w:rFonts w:ascii="Times New Roman" w:eastAsia="Times New Roman" w:hAnsi="Times New Roman" w:cs="Times New Roman"/>
          <w:b/>
          <w:bCs/>
          <w:sz w:val="28"/>
          <w:szCs w:val="28"/>
          <w:lang w:eastAsia="ru-RU"/>
        </w:rPr>
        <w:t xml:space="preserve">Объекты, </w:t>
      </w:r>
      <w:bookmarkEnd w:id="45"/>
      <w:r w:rsidRPr="00ED1766">
        <w:rPr>
          <w:rFonts w:ascii="Times New Roman" w:eastAsia="Times New Roman" w:hAnsi="Times New Roman" w:cs="Times New Roman"/>
          <w:b/>
          <w:bCs/>
          <w:sz w:val="28"/>
          <w:szCs w:val="28"/>
          <w:lang w:eastAsia="ru-RU"/>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46"/>
    </w:p>
    <w:p w:rsidR="00ED1766" w:rsidRPr="00394F1F"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394F1F" w:rsidTr="00A75B03">
        <w:trPr>
          <w:tblHeader/>
        </w:trPr>
        <w:tc>
          <w:tcPr>
            <w:tcW w:w="708"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ED1766" w:rsidRPr="00394F1F" w:rsidRDefault="00ED176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ED1766" w:rsidRPr="00394F1F" w:rsidRDefault="00ED176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500 м;</w:t>
            </w:r>
          </w:p>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3000 м;</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Транспортная доступность, </w:t>
            </w:r>
            <w:proofErr w:type="gramStart"/>
            <w:r w:rsidRPr="00394F1F">
              <w:rPr>
                <w:rFonts w:ascii="Times New Roman" w:hAnsi="Times New Roman" w:cs="Times New Roman"/>
                <w:sz w:val="28"/>
                <w:szCs w:val="28"/>
              </w:rPr>
              <w:t>км</w:t>
            </w:r>
            <w:proofErr w:type="gramEnd"/>
            <w:r w:rsidRPr="00394F1F">
              <w:rPr>
                <w:rFonts w:ascii="Times New Roman" w:hAnsi="Times New Roman" w:cs="Times New Roman"/>
                <w:sz w:val="28"/>
                <w:szCs w:val="28"/>
              </w:rPr>
              <w:t xml:space="preserve">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при подвозе </w:t>
            </w:r>
            <w:proofErr w:type="gramStart"/>
            <w:r w:rsidRPr="00394F1F">
              <w:rPr>
                <w:rFonts w:ascii="Times New Roman" w:hAnsi="Times New Roman" w:cs="Times New Roman"/>
                <w:sz w:val="28"/>
                <w:szCs w:val="28"/>
              </w:rPr>
              <w:t>укрываемых</w:t>
            </w:r>
            <w:proofErr w:type="gramEnd"/>
            <w:r w:rsidRPr="00394F1F">
              <w:rPr>
                <w:rFonts w:ascii="Times New Roman" w:hAnsi="Times New Roman" w:cs="Times New Roman"/>
                <w:sz w:val="28"/>
                <w:szCs w:val="28"/>
              </w:rPr>
              <w:t xml:space="preserve"> автотранспортом – 25</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lastRenderedPageBreak/>
              <w:t>3</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плотины (дамбы) из грунтовых материалов,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4,5</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глухой бетонной или железобетонной плотины,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[4]</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2</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 xml:space="preserve">Высота гребня дамбы, </w:t>
            </w:r>
            <w:proofErr w:type="gramStart"/>
            <w:r w:rsidRPr="00394F1F">
              <w:rPr>
                <w:rFonts w:ascii="Times New Roman" w:hAnsi="Times New Roman" w:cs="Times New Roman"/>
                <w:sz w:val="28"/>
                <w:szCs w:val="28"/>
              </w:rPr>
              <w:t>м</w:t>
            </w:r>
            <w:proofErr w:type="gramEnd"/>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ED1766" w:rsidRPr="00394F1F" w:rsidRDefault="00ED1766" w:rsidP="00ED1766">
      <w:pPr>
        <w:spacing w:after="0" w:line="240" w:lineRule="auto"/>
        <w:ind w:left="112" w:right="1146"/>
        <w:rPr>
          <w:rFonts w:ascii="Times New Roman" w:hAnsi="Times New Roman" w:cs="Times New Roman"/>
          <w:b/>
          <w:sz w:val="28"/>
          <w:szCs w:val="28"/>
          <w:lang w:val="en-US"/>
        </w:rPr>
      </w:pPr>
    </w:p>
    <w:p w:rsidR="00ED1766" w:rsidRPr="00394F1F" w:rsidRDefault="00ED1766" w:rsidP="00ED1766">
      <w:pPr>
        <w:pStyle w:val="TableParagraph"/>
        <w:ind w:left="0" w:firstLine="709"/>
        <w:jc w:val="both"/>
        <w:rPr>
          <w:sz w:val="28"/>
          <w:szCs w:val="28"/>
          <w:lang w:val="ru-RU"/>
        </w:rPr>
      </w:pPr>
      <w:r w:rsidRPr="00394F1F">
        <w:rPr>
          <w:sz w:val="28"/>
          <w:szCs w:val="28"/>
          <w:lang w:val="ru-RU"/>
        </w:rPr>
        <w:t>Примечания:</w:t>
      </w:r>
    </w:p>
    <w:p w:rsidR="00ED1766" w:rsidRPr="00394F1F" w:rsidRDefault="00ED1766" w:rsidP="00ED1766">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ED1766" w:rsidRPr="00394F1F" w:rsidRDefault="00ED1766" w:rsidP="00ED1766">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ED1766" w:rsidRPr="00394F1F" w:rsidRDefault="00ED1766" w:rsidP="00ED1766">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 xml:space="preserve">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w:t>
      </w:r>
      <w:r>
        <w:rPr>
          <w:sz w:val="28"/>
          <w:szCs w:val="28"/>
          <w:lang w:val="ru-RU"/>
        </w:rPr>
        <w:t xml:space="preserve">                            </w:t>
      </w:r>
      <w:r w:rsidRPr="00394F1F">
        <w:rPr>
          <w:sz w:val="28"/>
          <w:szCs w:val="28"/>
          <w:lang w:val="ru-RU"/>
        </w:rPr>
        <w:t>СП 39.13330.2012.</w:t>
      </w:r>
    </w:p>
    <w:p w:rsidR="00ED1766" w:rsidRPr="00394F1F" w:rsidRDefault="00ED1766" w:rsidP="00ED1766">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Pr>
          <w:sz w:val="28"/>
          <w:szCs w:val="28"/>
          <w:lang w:val="ru-RU"/>
        </w:rPr>
        <w:t xml:space="preserve">                                   </w:t>
      </w:r>
      <w:r w:rsidRPr="00394F1F">
        <w:rPr>
          <w:sz w:val="28"/>
          <w:szCs w:val="28"/>
          <w:lang w:val="ru-RU"/>
        </w:rPr>
        <w:t>СП 40.13330.2012.</w:t>
      </w:r>
    </w:p>
    <w:p w:rsidR="00ED1766" w:rsidRPr="00ED1766" w:rsidRDefault="00ED1766" w:rsidP="00ED1766">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394F1F"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7" w:name="_Toc524445418"/>
      <w:bookmarkStart w:id="48" w:name="_Toc502048403"/>
      <w:r w:rsidRPr="00335A51">
        <w:rPr>
          <w:rFonts w:ascii="Times New Roman" w:eastAsia="Times New Roman" w:hAnsi="Times New Roman" w:cs="Times New Roman"/>
          <w:b/>
          <w:bCs/>
          <w:sz w:val="28"/>
          <w:szCs w:val="28"/>
          <w:lang w:eastAsia="ru-RU"/>
        </w:rPr>
        <w:t>Объекты, относящиеся к области кредитно-финансового обслуживания</w:t>
      </w:r>
      <w:bookmarkEnd w:id="47"/>
    </w:p>
    <w:p w:rsidR="00C424A6" w:rsidRPr="003475DA"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050DDB" w:rsidTr="00A75B03">
        <w:trPr>
          <w:tblHeader/>
        </w:trPr>
        <w:tc>
          <w:tcPr>
            <w:tcW w:w="708" w:type="dxa"/>
          </w:tcPr>
          <w:bookmarkEnd w:id="48"/>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 xml:space="preserve">№ </w:t>
            </w:r>
            <w:proofErr w:type="spellStart"/>
            <w:proofErr w:type="gramStart"/>
            <w:r w:rsidRPr="00050DDB">
              <w:rPr>
                <w:rFonts w:ascii="Times New Roman" w:hAnsi="Times New Roman" w:cs="Times New Roman"/>
                <w:sz w:val="28"/>
                <w:szCs w:val="28"/>
              </w:rPr>
              <w:t>п</w:t>
            </w:r>
            <w:proofErr w:type="spellEnd"/>
            <w:proofErr w:type="gramEnd"/>
            <w:r w:rsidRPr="00050DDB">
              <w:rPr>
                <w:rFonts w:ascii="Times New Roman" w:hAnsi="Times New Roman" w:cs="Times New Roman"/>
                <w:sz w:val="28"/>
                <w:szCs w:val="28"/>
              </w:rPr>
              <w:t>/</w:t>
            </w:r>
            <w:proofErr w:type="spellStart"/>
            <w:r w:rsidRPr="00050DDB">
              <w:rPr>
                <w:rFonts w:ascii="Times New Roman" w:hAnsi="Times New Roman" w:cs="Times New Roman"/>
                <w:sz w:val="28"/>
                <w:szCs w:val="28"/>
              </w:rPr>
              <w:t>п</w:t>
            </w:r>
            <w:proofErr w:type="spellEnd"/>
          </w:p>
        </w:tc>
        <w:tc>
          <w:tcPr>
            <w:tcW w:w="5670"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вида объекта</w:t>
            </w:r>
          </w:p>
        </w:tc>
        <w:tc>
          <w:tcPr>
            <w:tcW w:w="4253"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расчетного показателя, единица измерения</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Значение расчетного показателя</w:t>
            </w:r>
          </w:p>
        </w:tc>
      </w:tr>
      <w:tr w:rsidR="00C424A6" w:rsidRPr="00050DDB" w:rsidTr="00A75B03">
        <w:tc>
          <w:tcPr>
            <w:tcW w:w="708" w:type="dxa"/>
            <w:vMerge w:val="restart"/>
          </w:tcPr>
          <w:p w:rsidR="00C424A6" w:rsidRPr="00050DDB" w:rsidRDefault="00C424A6" w:rsidP="00A75B03">
            <w:pPr>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vMerge w:val="restart"/>
          </w:tcPr>
          <w:p w:rsidR="00C424A6" w:rsidRPr="00050DDB" w:rsidRDefault="00C424A6" w:rsidP="00A75B03">
            <w:pPr>
              <w:rPr>
                <w:rFonts w:ascii="Times New Roman" w:hAnsi="Times New Roman" w:cs="Times New Roman"/>
                <w:sz w:val="28"/>
                <w:szCs w:val="28"/>
              </w:rPr>
            </w:pPr>
            <w:r w:rsidRPr="00050DDB">
              <w:rPr>
                <w:rFonts w:ascii="Times New Roman" w:hAnsi="Times New Roman" w:cs="Times New Roman"/>
                <w:sz w:val="28"/>
                <w:szCs w:val="28"/>
              </w:rPr>
              <w:t>Отделения и филиалы сберегательного банка</w:t>
            </w: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Уровень обеспеченности, операционных мест на 1-2 тыс. </w:t>
            </w:r>
            <w:r w:rsidRPr="00050DDB">
              <w:rPr>
                <w:rFonts w:ascii="Times New Roman" w:hAnsi="Times New Roman" w:cs="Times New Roman"/>
                <w:sz w:val="28"/>
                <w:szCs w:val="28"/>
              </w:rPr>
              <w:lastRenderedPageBreak/>
              <w:t>человек</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lastRenderedPageBreak/>
              <w:t>1 [1]</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Пешеходная доступность, </w:t>
            </w:r>
            <w:proofErr w:type="gramStart"/>
            <w:r w:rsidRPr="00050DDB">
              <w:rPr>
                <w:rFonts w:ascii="Times New Roman" w:hAnsi="Times New Roman" w:cs="Times New Roman"/>
                <w:sz w:val="28"/>
                <w:szCs w:val="28"/>
              </w:rPr>
              <w:t>м</w:t>
            </w:r>
            <w:proofErr w:type="gramEnd"/>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индивидуальная и малоэтажная жилая застройка – 800.</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val="restart"/>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Размер земельного участка, </w:t>
            </w:r>
            <w:proofErr w:type="gramStart"/>
            <w:r w:rsidRPr="00050DDB">
              <w:rPr>
                <w:rFonts w:ascii="Times New Roman" w:hAnsi="Times New Roman" w:cs="Times New Roman"/>
                <w:sz w:val="28"/>
                <w:szCs w:val="28"/>
              </w:rPr>
              <w:t>га</w:t>
            </w:r>
            <w:proofErr w:type="gramEnd"/>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3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0,05</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tcPr>
          <w:p w:rsidR="00C424A6" w:rsidRPr="00050DDB" w:rsidRDefault="00C424A6" w:rsidP="00A75B03">
            <w:pPr>
              <w:jc w:val="both"/>
              <w:rPr>
                <w:rFonts w:ascii="Times New Roman" w:hAnsi="Times New Roman" w:cs="Times New Roman"/>
                <w:sz w:val="28"/>
                <w:szCs w:val="28"/>
              </w:rPr>
            </w:pP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20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0,4</w:t>
            </w:r>
          </w:p>
        </w:tc>
      </w:tr>
    </w:tbl>
    <w:p w:rsidR="00C424A6" w:rsidRPr="00394F1F" w:rsidRDefault="00C424A6" w:rsidP="00C424A6">
      <w:pPr>
        <w:spacing w:after="0" w:line="240" w:lineRule="auto"/>
        <w:ind w:left="15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roofErr w:type="gramStart"/>
      <w:r w:rsidRPr="00394F1F">
        <w:rPr>
          <w:rFonts w:ascii="Times New Roman" w:hAnsi="Times New Roman" w:cs="Times New Roman"/>
          <w:sz w:val="28"/>
          <w:szCs w:val="28"/>
        </w:rPr>
        <w:t xml:space="preserve"> :</w:t>
      </w:r>
      <w:proofErr w:type="gramEnd"/>
    </w:p>
    <w:p w:rsidR="00C424A6" w:rsidRPr="00394F1F" w:rsidRDefault="00C424A6" w:rsidP="00C424A6">
      <w:pPr>
        <w:spacing w:after="0" w:line="240" w:lineRule="auto"/>
        <w:ind w:firstLine="709"/>
        <w:rPr>
          <w:rFonts w:ascii="Times New Roman" w:hAnsi="Times New Roman" w:cs="Times New Roman"/>
          <w:b/>
          <w:sz w:val="28"/>
          <w:szCs w:val="28"/>
        </w:rPr>
      </w:pPr>
      <w:r w:rsidRPr="00394F1F">
        <w:rPr>
          <w:rFonts w:ascii="Times New Roman" w:hAnsi="Times New Roman" w:cs="Times New Roman"/>
          <w:sz w:val="28"/>
          <w:szCs w:val="28"/>
        </w:rPr>
        <w:t>В соответствии с СП 42.13330.2016 «</w:t>
      </w:r>
      <w:proofErr w:type="spellStart"/>
      <w:r w:rsidRPr="00394F1F">
        <w:rPr>
          <w:rFonts w:ascii="Times New Roman" w:hAnsi="Times New Roman" w:cs="Times New Roman"/>
          <w:sz w:val="28"/>
          <w:szCs w:val="28"/>
        </w:rPr>
        <w:t>СНиП</w:t>
      </w:r>
      <w:proofErr w:type="spellEnd"/>
      <w:r w:rsidRPr="00394F1F">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475DA"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49" w:name="_Toc524445419"/>
      <w:r w:rsidRPr="00335A51">
        <w:rPr>
          <w:rFonts w:ascii="Times New Roman" w:eastAsia="Times New Roman" w:hAnsi="Times New Roman" w:cs="Times New Roman"/>
          <w:b/>
          <w:bCs/>
          <w:sz w:val="28"/>
          <w:szCs w:val="28"/>
          <w:lang w:eastAsia="ru-RU"/>
        </w:rPr>
        <w:t>Объекты, относящиеся к области почтовой связи</w:t>
      </w:r>
      <w:bookmarkEnd w:id="49"/>
    </w:p>
    <w:p w:rsidR="00C424A6" w:rsidRPr="00094B22"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394F1F" w:rsidTr="00A75B03">
        <w:trPr>
          <w:tblHeader/>
        </w:trPr>
        <w:tc>
          <w:tcPr>
            <w:tcW w:w="708"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pStyle w:val="TableParagraph"/>
              <w:rPr>
                <w:sz w:val="28"/>
                <w:szCs w:val="28"/>
                <w:lang w:val="ru-RU"/>
              </w:rPr>
            </w:pPr>
            <w:r w:rsidRPr="00394F1F">
              <w:rPr>
                <w:sz w:val="28"/>
                <w:szCs w:val="28"/>
                <w:lang w:val="ru-RU"/>
              </w:rPr>
              <w:t>Отделения почтовой связи</w:t>
            </w:r>
          </w:p>
        </w:tc>
        <w:tc>
          <w:tcPr>
            <w:tcW w:w="4253" w:type="dxa"/>
          </w:tcPr>
          <w:p w:rsidR="00C424A6" w:rsidRPr="00394F1F" w:rsidRDefault="00C424A6" w:rsidP="00A75B03">
            <w:pPr>
              <w:pStyle w:val="TableParagraph"/>
              <w:rPr>
                <w:sz w:val="28"/>
                <w:szCs w:val="28"/>
                <w:lang w:val="ru-RU"/>
              </w:rPr>
            </w:pPr>
            <w:r w:rsidRPr="00394F1F">
              <w:rPr>
                <w:sz w:val="28"/>
                <w:szCs w:val="28"/>
                <w:lang w:val="ru-RU"/>
              </w:rPr>
              <w:t>Уровень обеспеченности, объект</w:t>
            </w:r>
          </w:p>
        </w:tc>
        <w:tc>
          <w:tcPr>
            <w:tcW w:w="4541" w:type="dxa"/>
          </w:tcPr>
          <w:p w:rsidR="00C424A6" w:rsidRPr="00CF08F5" w:rsidRDefault="00CF08F5" w:rsidP="00CF08F5">
            <w:pPr>
              <w:rPr>
                <w:sz w:val="28"/>
                <w:szCs w:val="28"/>
              </w:rPr>
            </w:pPr>
            <w:r w:rsidRPr="00CF08F5">
              <w:rPr>
                <w:rFonts w:ascii="Times New Roman" w:eastAsia="Times New Roman" w:hAnsi="Times New Roman" w:cs="Times New Roman"/>
                <w:sz w:val="28"/>
                <w:szCs w:val="28"/>
              </w:rPr>
              <w:t xml:space="preserve">1 на 0,5-6,0 тыс. </w:t>
            </w:r>
            <w:r w:rsidRPr="00CF08F5">
              <w:rPr>
                <w:rFonts w:ascii="Times New Roman" w:hAnsi="Times New Roman" w:cs="Times New Roman"/>
                <w:sz w:val="28"/>
                <w:szCs w:val="28"/>
              </w:rPr>
              <w:t>жителей</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pStyle w:val="TableParagraph"/>
              <w:rPr>
                <w:sz w:val="28"/>
                <w:szCs w:val="28"/>
                <w:lang w:val="ru-RU"/>
              </w:rPr>
            </w:pPr>
          </w:p>
        </w:tc>
        <w:tc>
          <w:tcPr>
            <w:tcW w:w="4253" w:type="dxa"/>
          </w:tcPr>
          <w:p w:rsidR="00C424A6" w:rsidRPr="00394F1F" w:rsidRDefault="00C424A6" w:rsidP="00A75B03">
            <w:pPr>
              <w:pStyle w:val="TableParagraph"/>
              <w:rPr>
                <w:sz w:val="28"/>
                <w:szCs w:val="28"/>
                <w:lang w:val="ru-RU"/>
              </w:rPr>
            </w:pPr>
            <w:r w:rsidRPr="00394F1F">
              <w:rPr>
                <w:sz w:val="28"/>
                <w:szCs w:val="28"/>
                <w:lang w:val="ru-RU"/>
              </w:rPr>
              <w:t xml:space="preserve">Пешеходная доступность, </w:t>
            </w:r>
            <w:proofErr w:type="gramStart"/>
            <w:r w:rsidRPr="00394F1F">
              <w:rPr>
                <w:sz w:val="28"/>
                <w:szCs w:val="28"/>
                <w:lang w:val="ru-RU"/>
              </w:rPr>
              <w:t>м</w:t>
            </w:r>
            <w:proofErr w:type="gramEnd"/>
          </w:p>
        </w:tc>
        <w:tc>
          <w:tcPr>
            <w:tcW w:w="4541" w:type="dxa"/>
          </w:tcPr>
          <w:p w:rsidR="00C424A6" w:rsidRPr="00394F1F" w:rsidRDefault="00C424A6" w:rsidP="00A75B03">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C424A6" w:rsidRDefault="00C424A6" w:rsidP="00C424A6">
      <w:pPr>
        <w:pStyle w:val="afd"/>
        <w:spacing w:after="0"/>
        <w:rPr>
          <w:b/>
          <w:sz w:val="28"/>
          <w:szCs w:val="28"/>
        </w:rPr>
      </w:pPr>
    </w:p>
    <w:p w:rsidR="00C55087" w:rsidRDefault="00C55087" w:rsidP="00C424A6">
      <w:pPr>
        <w:pStyle w:val="afd"/>
        <w:spacing w:after="0"/>
        <w:rPr>
          <w:b/>
          <w:sz w:val="28"/>
          <w:szCs w:val="28"/>
        </w:rPr>
      </w:pPr>
    </w:p>
    <w:p w:rsidR="00C55087" w:rsidRPr="00394F1F" w:rsidRDefault="00C55087" w:rsidP="00C424A6">
      <w:pPr>
        <w:pStyle w:val="afd"/>
        <w:spacing w:after="0"/>
        <w:rPr>
          <w:b/>
          <w:sz w:val="28"/>
          <w:szCs w:val="28"/>
        </w:rPr>
      </w:pPr>
    </w:p>
    <w:p w:rsidR="00C424A6" w:rsidRPr="00394F1F" w:rsidRDefault="00C424A6" w:rsidP="00C424A6">
      <w:pPr>
        <w:pStyle w:val="afd"/>
        <w:spacing w:after="0"/>
        <w:ind w:firstLine="709"/>
        <w:rPr>
          <w:sz w:val="28"/>
          <w:szCs w:val="28"/>
        </w:rPr>
      </w:pPr>
      <w:r w:rsidRPr="00394F1F">
        <w:rPr>
          <w:sz w:val="28"/>
          <w:szCs w:val="28"/>
        </w:rPr>
        <w:lastRenderedPageBreak/>
        <w:t xml:space="preserve">Примечание: </w:t>
      </w:r>
    </w:p>
    <w:p w:rsidR="00C424A6" w:rsidRPr="00394F1F" w:rsidRDefault="00C424A6" w:rsidP="00C424A6">
      <w:pPr>
        <w:pStyle w:val="afd"/>
        <w:spacing w:after="0"/>
        <w:ind w:firstLine="709"/>
        <w:rPr>
          <w:b/>
          <w:sz w:val="28"/>
          <w:szCs w:val="28"/>
        </w:rPr>
      </w:pPr>
      <w:r w:rsidRPr="00394F1F">
        <w:rPr>
          <w:sz w:val="28"/>
          <w:szCs w:val="28"/>
        </w:rPr>
        <w:t>В соответствии с СП 42.13330.2016 «</w:t>
      </w:r>
      <w:proofErr w:type="spellStart"/>
      <w:r w:rsidRPr="00394F1F">
        <w:rPr>
          <w:sz w:val="28"/>
          <w:szCs w:val="28"/>
        </w:rPr>
        <w:t>СНиП</w:t>
      </w:r>
      <w:proofErr w:type="spellEnd"/>
      <w:r w:rsidRPr="00394F1F">
        <w:rPr>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0" w:name="_Toc524445420"/>
      <w:r w:rsidRPr="00335A51">
        <w:rPr>
          <w:rFonts w:ascii="Times New Roman" w:eastAsia="Times New Roman" w:hAnsi="Times New Roman" w:cs="Times New Roman"/>
          <w:b/>
          <w:bCs/>
          <w:sz w:val="28"/>
          <w:szCs w:val="28"/>
          <w:lang w:eastAsia="ru-RU"/>
        </w:rPr>
        <w:t>Объекты, относящиеся к области фармацевтики</w:t>
      </w:r>
      <w:bookmarkEnd w:id="50"/>
    </w:p>
    <w:p w:rsidR="00C424A6" w:rsidRPr="003475DA"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394F1F" w:rsidTr="00A75B03">
        <w:trPr>
          <w:tblHeader/>
        </w:trPr>
        <w:tc>
          <w:tcPr>
            <w:tcW w:w="708"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Аптеки</w:t>
            </w: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1, в сельской местности </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 в одну сторону</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30</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bl>
    <w:p w:rsidR="00C424A6" w:rsidRPr="00394F1F" w:rsidRDefault="00C424A6" w:rsidP="00C424A6">
      <w:pPr>
        <w:spacing w:after="0" w:line="240" w:lineRule="auto"/>
        <w:ind w:left="13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
    <w:p w:rsidR="00C424A6"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 xml:space="preserve">В соответствии с социальными нормативами и нормами, утвержденным Распоряжением Правительства РФ от 03.07.1996 </w:t>
      </w:r>
      <w:r w:rsidR="00CF08F5">
        <w:rPr>
          <w:rFonts w:ascii="Times New Roman" w:hAnsi="Times New Roman" w:cs="Times New Roman"/>
          <w:sz w:val="28"/>
          <w:szCs w:val="28"/>
        </w:rPr>
        <w:t xml:space="preserve">            </w:t>
      </w:r>
      <w:r w:rsidRPr="00394F1F">
        <w:rPr>
          <w:rFonts w:ascii="Times New Roman" w:hAnsi="Times New Roman" w:cs="Times New Roman"/>
          <w:sz w:val="28"/>
          <w:szCs w:val="28"/>
        </w:rPr>
        <w:t>№ 1063-р.</w:t>
      </w:r>
    </w:p>
    <w:p w:rsidR="00DF060F" w:rsidRDefault="00DF060F" w:rsidP="00DF060F"/>
    <w:p w:rsidR="00FF61BA" w:rsidRPr="005B3ED2"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1" w:name="_Toc524445421"/>
      <w:r w:rsidRPr="005B3ED2">
        <w:rPr>
          <w:rFonts w:ascii="Times New Roman" w:eastAsia="Times New Roman" w:hAnsi="Times New Roman" w:cs="Times New Roman"/>
          <w:b/>
          <w:bCs/>
          <w:sz w:val="28"/>
          <w:szCs w:val="28"/>
          <w:lang w:eastAsia="ru-RU"/>
        </w:rPr>
        <w:t>Объекты</w:t>
      </w:r>
      <w:r w:rsidR="00335A51">
        <w:rPr>
          <w:rFonts w:ascii="Times New Roman" w:eastAsia="Times New Roman" w:hAnsi="Times New Roman" w:cs="Times New Roman"/>
          <w:b/>
          <w:bCs/>
          <w:sz w:val="28"/>
          <w:szCs w:val="28"/>
          <w:lang w:eastAsia="ru-RU"/>
        </w:rPr>
        <w:t>, относящиеся к</w:t>
      </w:r>
      <w:r w:rsidRPr="00FF61BA">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51"/>
    </w:p>
    <w:bookmarkEnd w:id="44"/>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 </w:t>
            </w:r>
            <w:proofErr w:type="spellStart"/>
            <w:proofErr w:type="gramStart"/>
            <w:r w:rsidRPr="0055494D">
              <w:rPr>
                <w:rFonts w:ascii="Times New Roman" w:hAnsi="Times New Roman" w:cs="Times New Roman"/>
                <w:sz w:val="28"/>
                <w:szCs w:val="28"/>
              </w:rPr>
              <w:t>п</w:t>
            </w:r>
            <w:proofErr w:type="spellEnd"/>
            <w:proofErr w:type="gramEnd"/>
            <w:r w:rsidRPr="0055494D">
              <w:rPr>
                <w:rFonts w:ascii="Times New Roman" w:hAnsi="Times New Roman" w:cs="Times New Roman"/>
                <w:sz w:val="28"/>
                <w:szCs w:val="28"/>
              </w:rPr>
              <w:t>/</w:t>
            </w:r>
            <w:proofErr w:type="spellStart"/>
            <w:r w:rsidRPr="0055494D">
              <w:rPr>
                <w:rFonts w:ascii="Times New Roman" w:hAnsi="Times New Roman" w:cs="Times New Roman"/>
                <w:sz w:val="28"/>
                <w:szCs w:val="28"/>
              </w:rPr>
              <w:t>п</w:t>
            </w:r>
            <w:proofErr w:type="spellEnd"/>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w:t>
            </w:r>
            <w:r w:rsidRPr="0055494D">
              <w:rPr>
                <w:rFonts w:ascii="Times New Roman" w:hAnsi="Times New Roman" w:cs="Times New Roman"/>
                <w:spacing w:val="2"/>
                <w:sz w:val="28"/>
                <w:szCs w:val="28"/>
                <w:shd w:val="clear" w:color="auto" w:fill="FFFFFF"/>
              </w:rPr>
              <w:lastRenderedPageBreak/>
              <w:t>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2E1D54">
        <w:trPr>
          <w:trHeight w:val="339"/>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55494D">
              <w:rPr>
                <w:rFonts w:ascii="Times New Roman" w:hAnsi="Times New Roman" w:cs="Times New Roman"/>
                <w:spacing w:val="2"/>
                <w:sz w:val="28"/>
                <w:szCs w:val="28"/>
                <w:shd w:val="clear" w:color="auto" w:fill="FFFFFF"/>
              </w:rPr>
              <w:t>ств дл</w:t>
            </w:r>
            <w:proofErr w:type="gramEnd"/>
            <w:r w:rsidRPr="0055494D">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оборудования для </w:t>
            </w:r>
            <w:r w:rsidRPr="0055494D">
              <w:rPr>
                <w:rFonts w:ascii="Times New Roman" w:hAnsi="Times New Roman" w:cs="Times New Roman"/>
                <w:spacing w:val="2"/>
                <w:sz w:val="28"/>
                <w:szCs w:val="28"/>
                <w:shd w:val="clear" w:color="auto" w:fill="FFFFFF"/>
              </w:rPr>
              <w:lastRenderedPageBreak/>
              <w:t>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 xml:space="preserve">Производство </w:t>
            </w:r>
            <w:proofErr w:type="gramStart"/>
            <w:r w:rsidRPr="0055494D">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55494D">
              <w:rPr>
                <w:rFonts w:ascii="Times New Roman" w:hAnsi="Times New Roman" w:cs="Times New Roman"/>
                <w:spacing w:val="2"/>
                <w:sz w:val="28"/>
                <w:szCs w:val="28"/>
                <w:shd w:val="clear" w:color="auto" w:fill="FFFFFF"/>
              </w:rPr>
              <w:t>сут</w:t>
            </w:r>
            <w:proofErr w:type="spellEnd"/>
            <w:r w:rsidRPr="0055494D">
              <w:rPr>
                <w:rFonts w:ascii="Times New Roman" w:hAnsi="Times New Roman" w:cs="Times New Roman"/>
                <w:spacing w:val="2"/>
                <w:sz w:val="28"/>
                <w:szCs w:val="28"/>
                <w:shd w:val="clear" w:color="auto" w:fill="FFFFFF"/>
              </w:rPr>
              <w:t>.</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FB6972" w:rsidRPr="00FB6972">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4pt;height:17.4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FB6972" w:rsidRPr="00FB6972">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4pt;height:17.4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Гидролизно-дрожжевые, фурфурольные,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w:t>
      </w:r>
      <w:r w:rsidR="00C55087">
        <w:rPr>
          <w:sz w:val="28"/>
          <w:szCs w:val="28"/>
          <w:lang w:val="ru-RU"/>
        </w:rPr>
        <w:t>1</w:t>
      </w:r>
      <w:r w:rsidRPr="00394F1F">
        <w:rPr>
          <w:sz w:val="28"/>
          <w:szCs w:val="28"/>
          <w:lang w:val="ru-RU"/>
        </w:rPr>
        <w:t>.</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w:t>
      </w:r>
      <w:r w:rsidR="00C55087">
        <w:rPr>
          <w:sz w:val="28"/>
          <w:szCs w:val="28"/>
          <w:lang w:val="ru-RU"/>
        </w:rPr>
        <w:t>1</w:t>
      </w:r>
      <w:r w:rsidRPr="00394F1F">
        <w:rPr>
          <w:sz w:val="28"/>
          <w:szCs w:val="28"/>
          <w:lang w:val="ru-RU"/>
        </w:rPr>
        <w:t>.</w:t>
      </w:r>
    </w:p>
    <w:p w:rsidR="002E1D54" w:rsidRPr="002E5ED5" w:rsidRDefault="00615793" w:rsidP="004D163A">
      <w:pPr>
        <w:pStyle w:val="TableParagraph"/>
        <w:numPr>
          <w:ilvl w:val="0"/>
          <w:numId w:val="25"/>
        </w:numPr>
        <w:tabs>
          <w:tab w:val="left" w:pos="814"/>
          <w:tab w:val="left" w:pos="993"/>
        </w:tabs>
        <w:ind w:left="0" w:firstLine="709"/>
        <w:jc w:val="both"/>
        <w:rPr>
          <w:sz w:val="28"/>
          <w:szCs w:val="28"/>
          <w:lang w:val="ru-RU"/>
        </w:rPr>
      </w:pPr>
      <w:r w:rsidRPr="00E00A2A">
        <w:rPr>
          <w:sz w:val="28"/>
          <w:szCs w:val="28"/>
          <w:lang w:val="ru-RU"/>
        </w:rPr>
        <w:t>Значение расчетного показателя принято в соответствии с СП 42.13330.2016.</w:t>
      </w: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2" w:name="_Toc502048408"/>
      <w:bookmarkStart w:id="53" w:name="_Toc52444542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2"/>
      <w:bookmarkEnd w:id="53"/>
    </w:p>
    <w:p w:rsidR="00E75B3C" w:rsidRPr="00E75B3C" w:rsidRDefault="00E75B3C" w:rsidP="00E75B3C">
      <w:pPr>
        <w:spacing w:after="0" w:line="240" w:lineRule="auto"/>
        <w:outlineLvl w:val="1"/>
        <w:rPr>
          <w:rFonts w:ascii="Times New Roman" w:hAnsi="Times New Roman" w:cs="Times New Roman"/>
          <w:b/>
          <w:vanish/>
          <w:sz w:val="28"/>
          <w:szCs w:val="28"/>
        </w:rPr>
      </w:pPr>
      <w:bookmarkStart w:id="54" w:name="_Toc502048409"/>
    </w:p>
    <w:p w:rsidR="00E3755B" w:rsidRPr="00E75B3C"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5" w:name="_Toc524445423"/>
      <w:r w:rsidRPr="00E75B3C">
        <w:rPr>
          <w:rFonts w:ascii="Times New Roman" w:eastAsia="Times New Roman" w:hAnsi="Times New Roman" w:cs="Times New Roman"/>
          <w:b/>
          <w:bCs/>
          <w:sz w:val="28"/>
          <w:szCs w:val="28"/>
          <w:lang w:eastAsia="ru-RU"/>
        </w:rPr>
        <w:t>Нормативно-правовая база</w:t>
      </w:r>
      <w:bookmarkEnd w:id="54"/>
      <w:bookmarkEnd w:id="55"/>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354D6E"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w:t>
      </w:r>
      <w:r w:rsidR="00722C61">
        <w:rPr>
          <w:sz w:val="28"/>
          <w:szCs w:val="28"/>
        </w:rPr>
        <w:t>.</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 xml:space="preserve">Федеральный закон от 12.02.1998 </w:t>
      </w:r>
      <w:r w:rsidR="00722C61">
        <w:rPr>
          <w:sz w:val="28"/>
          <w:szCs w:val="28"/>
        </w:rPr>
        <w:t>№ 28-ФЗ «О гражданской обороне».</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722C61" w:rsidRDefault="00E3755B" w:rsidP="00722C61">
      <w:pPr>
        <w:pStyle w:val="afd"/>
        <w:numPr>
          <w:ilvl w:val="0"/>
          <w:numId w:val="13"/>
        </w:numPr>
        <w:tabs>
          <w:tab w:val="left" w:pos="1134"/>
        </w:tabs>
        <w:spacing w:after="0"/>
        <w:ind w:left="0" w:right="112" w:firstLine="709"/>
        <w:jc w:val="both"/>
        <w:rPr>
          <w:sz w:val="28"/>
          <w:szCs w:val="28"/>
        </w:rPr>
      </w:pPr>
      <w:r w:rsidRPr="00394F1F">
        <w:rPr>
          <w:sz w:val="28"/>
          <w:szCs w:val="28"/>
        </w:rPr>
        <w:t xml:space="preserve">Распоряжение Правительства Российской Федерации от 19.10.1999 </w:t>
      </w:r>
      <w:r w:rsidR="002E5ED5">
        <w:rPr>
          <w:sz w:val="28"/>
          <w:szCs w:val="28"/>
        </w:rPr>
        <w:t xml:space="preserve">                   </w:t>
      </w:r>
      <w:r w:rsidRPr="00394F1F">
        <w:rPr>
          <w:sz w:val="28"/>
          <w:szCs w:val="28"/>
        </w:rPr>
        <w:t>№ 1683-р «О методике определения нормативной потребности субъектов Российской Федерации в объе</w:t>
      </w:r>
      <w:r w:rsidR="00722C61">
        <w:rPr>
          <w:sz w:val="28"/>
          <w:szCs w:val="28"/>
        </w:rPr>
        <w:t>ктах социальной инфраструктуры»</w:t>
      </w:r>
      <w:r w:rsidRPr="00722C61">
        <w:rPr>
          <w:sz w:val="28"/>
          <w:szCs w:val="28"/>
        </w:rPr>
        <w:t>.</w:t>
      </w:r>
    </w:p>
    <w:p w:rsidR="00722C61" w:rsidRDefault="00722C61" w:rsidP="004D163A">
      <w:pPr>
        <w:pStyle w:val="afd"/>
        <w:spacing w:after="0"/>
        <w:rPr>
          <w:sz w:val="28"/>
          <w:szCs w:val="28"/>
        </w:rPr>
      </w:pPr>
    </w:p>
    <w:p w:rsidR="00CF08F5" w:rsidRDefault="00CF08F5" w:rsidP="004D163A">
      <w:pPr>
        <w:pStyle w:val="afd"/>
        <w:spacing w:after="0"/>
        <w:rPr>
          <w:sz w:val="28"/>
          <w:szCs w:val="28"/>
        </w:rPr>
      </w:pPr>
    </w:p>
    <w:p w:rsidR="00CF08F5" w:rsidRPr="00394F1F" w:rsidRDefault="00CF08F5"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 xml:space="preserve">Нормативные акты </w:t>
      </w:r>
      <w:r w:rsidR="00423CE7">
        <w:rPr>
          <w:rFonts w:ascii="Times New Roman" w:hAnsi="Times New Roman" w:cs="Times New Roman"/>
          <w:b/>
          <w:sz w:val="28"/>
          <w:szCs w:val="28"/>
        </w:rPr>
        <w:t>Брянской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960EAF">
        <w:rPr>
          <w:rFonts w:ascii="Times New Roman" w:hAnsi="Times New Roman" w:cs="Times New Roman"/>
          <w:b/>
          <w:sz w:val="28"/>
          <w:szCs w:val="28"/>
        </w:rPr>
        <w:t>Дубровского</w:t>
      </w:r>
      <w:r w:rsidR="00423CE7">
        <w:rPr>
          <w:rFonts w:ascii="Times New Roman" w:hAnsi="Times New Roman" w:cs="Times New Roman"/>
          <w:b/>
          <w:sz w:val="28"/>
          <w:szCs w:val="28"/>
        </w:rPr>
        <w:t xml:space="preserve"> района</w:t>
      </w:r>
    </w:p>
    <w:p w:rsidR="00E3755B" w:rsidRPr="00394F1F" w:rsidRDefault="00E3755B" w:rsidP="004D163A">
      <w:pPr>
        <w:pStyle w:val="afd"/>
        <w:spacing w:after="0"/>
        <w:ind w:right="107" w:firstLine="709"/>
        <w:rPr>
          <w:sz w:val="28"/>
          <w:szCs w:val="28"/>
        </w:rPr>
      </w:pPr>
    </w:p>
    <w:p w:rsidR="00CF08F5" w:rsidRPr="00394F1F" w:rsidRDefault="00CF08F5" w:rsidP="00CF08F5">
      <w:pPr>
        <w:pStyle w:val="afd"/>
        <w:numPr>
          <w:ilvl w:val="0"/>
          <w:numId w:val="12"/>
        </w:numPr>
        <w:tabs>
          <w:tab w:val="left" w:pos="1134"/>
        </w:tabs>
        <w:spacing w:after="0"/>
        <w:ind w:left="0" w:right="107" w:firstLine="709"/>
        <w:jc w:val="both"/>
        <w:rPr>
          <w:sz w:val="28"/>
          <w:szCs w:val="28"/>
        </w:rPr>
      </w:pPr>
      <w:r w:rsidRPr="00B91405">
        <w:rPr>
          <w:sz w:val="28"/>
          <w:szCs w:val="28"/>
        </w:rPr>
        <w:t xml:space="preserve">Нормативы градостроительного проектирования </w:t>
      </w:r>
      <w:r>
        <w:rPr>
          <w:sz w:val="28"/>
          <w:szCs w:val="28"/>
        </w:rPr>
        <w:t>Брянской</w:t>
      </w:r>
      <w:r w:rsidRPr="00B91405">
        <w:rPr>
          <w:sz w:val="28"/>
          <w:szCs w:val="28"/>
        </w:rPr>
        <w:t xml:space="preserve"> области (утверждены Постановлением Администрации </w:t>
      </w:r>
      <w:r>
        <w:rPr>
          <w:sz w:val="28"/>
          <w:szCs w:val="28"/>
        </w:rPr>
        <w:t>Брянской</w:t>
      </w:r>
      <w:r w:rsidRPr="00B91405">
        <w:rPr>
          <w:sz w:val="28"/>
          <w:szCs w:val="28"/>
        </w:rPr>
        <w:t xml:space="preserve"> области  от </w:t>
      </w:r>
      <w:r>
        <w:rPr>
          <w:sz w:val="28"/>
          <w:szCs w:val="28"/>
        </w:rPr>
        <w:t>04</w:t>
      </w:r>
      <w:r w:rsidRPr="00B91405">
        <w:rPr>
          <w:sz w:val="28"/>
          <w:szCs w:val="28"/>
        </w:rPr>
        <w:t>.</w:t>
      </w:r>
      <w:r>
        <w:rPr>
          <w:sz w:val="28"/>
          <w:szCs w:val="28"/>
        </w:rPr>
        <w:t>1</w:t>
      </w:r>
      <w:r w:rsidRPr="00B91405">
        <w:rPr>
          <w:sz w:val="28"/>
          <w:szCs w:val="28"/>
        </w:rPr>
        <w:t>2.201</w:t>
      </w:r>
      <w:r>
        <w:rPr>
          <w:sz w:val="28"/>
          <w:szCs w:val="28"/>
        </w:rPr>
        <w:t>2</w:t>
      </w:r>
      <w:r w:rsidRPr="00B91405">
        <w:rPr>
          <w:sz w:val="28"/>
          <w:szCs w:val="28"/>
        </w:rPr>
        <w:t xml:space="preserve"> </w:t>
      </w:r>
      <w:r>
        <w:rPr>
          <w:sz w:val="28"/>
          <w:szCs w:val="28"/>
        </w:rPr>
        <w:t xml:space="preserve">                </w:t>
      </w:r>
      <w:r w:rsidRPr="00B91405">
        <w:rPr>
          <w:sz w:val="28"/>
          <w:szCs w:val="28"/>
        </w:rPr>
        <w:t xml:space="preserve">№ </w:t>
      </w:r>
      <w:r>
        <w:rPr>
          <w:sz w:val="28"/>
          <w:szCs w:val="28"/>
        </w:rPr>
        <w:t>1121</w:t>
      </w:r>
      <w:r w:rsidRPr="00B91405">
        <w:rPr>
          <w:sz w:val="28"/>
          <w:szCs w:val="28"/>
        </w:rPr>
        <w:t>)</w:t>
      </w:r>
      <w:r w:rsidRPr="00394F1F">
        <w:rPr>
          <w:sz w:val="28"/>
          <w:szCs w:val="28"/>
        </w:rPr>
        <w:t>.</w:t>
      </w:r>
    </w:p>
    <w:p w:rsidR="00CF08F5" w:rsidRPr="00394F1F" w:rsidRDefault="00FB6972" w:rsidP="00CF08F5">
      <w:pPr>
        <w:pStyle w:val="afd"/>
        <w:numPr>
          <w:ilvl w:val="0"/>
          <w:numId w:val="12"/>
        </w:numPr>
        <w:tabs>
          <w:tab w:val="left" w:pos="1134"/>
        </w:tabs>
        <w:spacing w:after="0"/>
        <w:ind w:left="0" w:right="107" w:firstLine="709"/>
        <w:jc w:val="both"/>
        <w:rPr>
          <w:sz w:val="28"/>
          <w:szCs w:val="28"/>
        </w:rPr>
      </w:pPr>
      <w:hyperlink r:id="rId19" w:history="1">
        <w:r w:rsidR="00CF08F5" w:rsidRPr="00B91405">
          <w:rPr>
            <w:sz w:val="28"/>
            <w:szCs w:val="28"/>
          </w:rPr>
          <w:t>Закон</w:t>
        </w:r>
      </w:hyperlink>
      <w:r w:rsidR="00CF08F5" w:rsidRPr="00B91405">
        <w:rPr>
          <w:sz w:val="28"/>
          <w:szCs w:val="28"/>
        </w:rPr>
        <w:t xml:space="preserve"> </w:t>
      </w:r>
      <w:r w:rsidR="00CF08F5">
        <w:rPr>
          <w:sz w:val="28"/>
          <w:szCs w:val="28"/>
        </w:rPr>
        <w:t>Брянской</w:t>
      </w:r>
      <w:r w:rsidR="00CF08F5" w:rsidRPr="00B91405">
        <w:rPr>
          <w:sz w:val="28"/>
          <w:szCs w:val="28"/>
        </w:rPr>
        <w:t xml:space="preserve"> области </w:t>
      </w:r>
      <w:r w:rsidR="00CF08F5" w:rsidRPr="009E2375">
        <w:rPr>
          <w:sz w:val="28"/>
          <w:szCs w:val="28"/>
        </w:rPr>
        <w:t xml:space="preserve">от 15 марта 2007 года </w:t>
      </w:r>
      <w:r w:rsidR="00CF08F5" w:rsidRPr="00E87A29">
        <w:rPr>
          <w:sz w:val="28"/>
          <w:szCs w:val="28"/>
        </w:rPr>
        <w:t>№</w:t>
      </w:r>
      <w:r w:rsidR="00CF08F5" w:rsidRPr="009E2375">
        <w:rPr>
          <w:sz w:val="28"/>
          <w:szCs w:val="28"/>
        </w:rPr>
        <w:t xml:space="preserve"> 28-З </w:t>
      </w:r>
      <w:r w:rsidR="00CF08F5" w:rsidRPr="00427537">
        <w:rPr>
          <w:sz w:val="28"/>
          <w:szCs w:val="28"/>
        </w:rPr>
        <w:t xml:space="preserve">(с изменениями </w:t>
      </w:r>
      <w:r w:rsidR="00D8149B">
        <w:rPr>
          <w:sz w:val="28"/>
          <w:szCs w:val="28"/>
        </w:rPr>
        <w:t>и дополнениями</w:t>
      </w:r>
      <w:r w:rsidR="00CF08F5" w:rsidRPr="00427537">
        <w:rPr>
          <w:sz w:val="28"/>
          <w:szCs w:val="28"/>
        </w:rPr>
        <w:t>)</w:t>
      </w:r>
      <w:r w:rsidR="00CF08F5" w:rsidRPr="00B91405">
        <w:rPr>
          <w:sz w:val="28"/>
          <w:szCs w:val="28"/>
        </w:rPr>
        <w:t xml:space="preserve"> «О градостроительной деятельности </w:t>
      </w:r>
      <w:r w:rsidR="00CF08F5">
        <w:rPr>
          <w:sz w:val="28"/>
          <w:szCs w:val="28"/>
        </w:rPr>
        <w:t>в</w:t>
      </w:r>
      <w:r w:rsidR="00CF08F5" w:rsidRPr="00B91405">
        <w:rPr>
          <w:sz w:val="28"/>
          <w:szCs w:val="28"/>
        </w:rPr>
        <w:t xml:space="preserve"> </w:t>
      </w:r>
      <w:r w:rsidR="00CF08F5">
        <w:rPr>
          <w:sz w:val="28"/>
          <w:szCs w:val="28"/>
        </w:rPr>
        <w:t>Брянской</w:t>
      </w:r>
      <w:r w:rsidR="00CF08F5" w:rsidRPr="00B91405">
        <w:rPr>
          <w:sz w:val="28"/>
          <w:szCs w:val="28"/>
        </w:rPr>
        <w:t xml:space="preserve"> области»</w:t>
      </w:r>
      <w:r w:rsidR="00CF08F5" w:rsidRPr="00394F1F">
        <w:rPr>
          <w:sz w:val="28"/>
          <w:szCs w:val="28"/>
        </w:rPr>
        <w:t>.</w:t>
      </w:r>
    </w:p>
    <w:p w:rsidR="00CF08F5" w:rsidRDefault="00CF08F5" w:rsidP="00CF08F5">
      <w:pPr>
        <w:pStyle w:val="afd"/>
        <w:numPr>
          <w:ilvl w:val="0"/>
          <w:numId w:val="12"/>
        </w:numPr>
        <w:tabs>
          <w:tab w:val="left" w:pos="1134"/>
        </w:tabs>
        <w:spacing w:after="0"/>
        <w:ind w:left="0" w:right="107" w:firstLine="709"/>
        <w:jc w:val="both"/>
        <w:rPr>
          <w:sz w:val="28"/>
          <w:szCs w:val="28"/>
        </w:rPr>
      </w:pPr>
      <w:r>
        <w:rPr>
          <w:sz w:val="28"/>
          <w:szCs w:val="28"/>
        </w:rPr>
        <w:t>Закон Брянской</w:t>
      </w:r>
      <w:r w:rsidRPr="00E87A29">
        <w:rPr>
          <w:sz w:val="28"/>
          <w:szCs w:val="28"/>
        </w:rPr>
        <w:t xml:space="preserve"> области </w:t>
      </w:r>
      <w:hyperlink r:id="rId20" w:history="1">
        <w:r w:rsidRPr="00427537">
          <w:rPr>
            <w:sz w:val="28"/>
            <w:szCs w:val="28"/>
          </w:rPr>
          <w:t xml:space="preserve">от 9 марта 2005 года </w:t>
        </w:r>
        <w:r w:rsidRPr="00E87A29">
          <w:rPr>
            <w:sz w:val="28"/>
            <w:szCs w:val="28"/>
          </w:rPr>
          <w:t>№</w:t>
        </w:r>
        <w:r w:rsidRPr="00427537">
          <w:rPr>
            <w:sz w:val="28"/>
            <w:szCs w:val="28"/>
          </w:rPr>
          <w:t xml:space="preserve"> 3-З</w:t>
        </w:r>
      </w:hyperlink>
      <w:r w:rsidRPr="00427537">
        <w:rPr>
          <w:sz w:val="28"/>
          <w:szCs w:val="28"/>
        </w:rPr>
        <w:t xml:space="preserve"> (</w:t>
      </w:r>
      <w:r w:rsidR="00D8149B" w:rsidRPr="00427537">
        <w:rPr>
          <w:sz w:val="28"/>
          <w:szCs w:val="28"/>
        </w:rPr>
        <w:t xml:space="preserve">с изменениями </w:t>
      </w:r>
      <w:r w:rsidR="00D8149B">
        <w:rPr>
          <w:sz w:val="28"/>
          <w:szCs w:val="28"/>
        </w:rPr>
        <w:t>и дополнениями</w:t>
      </w:r>
      <w:r w:rsidRPr="00427537">
        <w:rPr>
          <w:sz w:val="28"/>
          <w:szCs w:val="28"/>
        </w:rPr>
        <w:t>)</w:t>
      </w:r>
      <w:r w:rsidRPr="00E87A29">
        <w:rPr>
          <w:sz w:val="28"/>
          <w:szCs w:val="28"/>
        </w:rPr>
        <w:t xml:space="preserve"> «</w:t>
      </w:r>
      <w:r w:rsidRPr="009E2375">
        <w:rPr>
          <w:sz w:val="28"/>
          <w:szCs w:val="28"/>
        </w:rPr>
        <w:t>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Pr="00E87A29">
        <w:rPr>
          <w:sz w:val="28"/>
          <w:szCs w:val="28"/>
        </w:rPr>
        <w:t>».</w:t>
      </w:r>
    </w:p>
    <w:p w:rsidR="00E3755B" w:rsidRPr="00CF08F5" w:rsidRDefault="00FB6972" w:rsidP="00CF08F5">
      <w:pPr>
        <w:pStyle w:val="afd"/>
        <w:numPr>
          <w:ilvl w:val="0"/>
          <w:numId w:val="12"/>
        </w:numPr>
        <w:tabs>
          <w:tab w:val="left" w:pos="1134"/>
        </w:tabs>
        <w:spacing w:after="0"/>
        <w:ind w:left="0" w:right="107" w:firstLine="709"/>
        <w:jc w:val="both"/>
        <w:rPr>
          <w:sz w:val="28"/>
          <w:szCs w:val="28"/>
        </w:rPr>
      </w:pPr>
      <w:hyperlink r:id="rId21" w:history="1">
        <w:r w:rsidR="00CF08F5" w:rsidRPr="00CF08F5">
          <w:rPr>
            <w:sz w:val="28"/>
            <w:szCs w:val="28"/>
          </w:rPr>
          <w:t>Закон</w:t>
        </w:r>
      </w:hyperlink>
      <w:r w:rsidR="00CF08F5" w:rsidRPr="00CF08F5">
        <w:rPr>
          <w:sz w:val="28"/>
          <w:szCs w:val="28"/>
        </w:rPr>
        <w:t xml:space="preserve"> Брянской области </w:t>
      </w:r>
      <w:hyperlink r:id="rId22" w:history="1">
        <w:r w:rsidR="00CF08F5" w:rsidRPr="00CF08F5">
          <w:rPr>
            <w:sz w:val="28"/>
            <w:szCs w:val="28"/>
          </w:rPr>
          <w:t>от 9 июня 2006 года № 40-З (с изменениями на                31 мая 2017 года) "Об обороте земель сельскохозяйственного назначения в Брянской области"</w:t>
        </w:r>
      </w:hyperlink>
    </w:p>
    <w:p w:rsidR="00CF08F5" w:rsidRPr="00394F1F" w:rsidRDefault="00CF08F5"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C401C2">
        <w:rPr>
          <w:rFonts w:ascii="Times New Roman" w:hAnsi="Times New Roman" w:cs="Times New Roman"/>
          <w:sz w:val="28"/>
          <w:szCs w:val="28"/>
        </w:rPr>
        <w:t xml:space="preserve"> </w:t>
      </w:r>
      <w:r w:rsidR="00C401C2" w:rsidRPr="00394F1F">
        <w:rPr>
          <w:sz w:val="28"/>
          <w:szCs w:val="28"/>
        </w:rPr>
        <w:t>«</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«СНиП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«СНиП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23">
        <w:r w:rsidRPr="00394F1F">
          <w:rPr>
            <w:sz w:val="28"/>
            <w:szCs w:val="28"/>
          </w:rPr>
          <w:t>СНиП 2.04.02-84*</w:t>
        </w:r>
      </w:hyperlink>
      <w:r w:rsidRPr="00394F1F">
        <w:rPr>
          <w:sz w:val="28"/>
          <w:szCs w:val="28"/>
        </w:rPr>
        <w:t xml:space="preserve"> «Водоснабжение. Наружные сети и сооружения»; СП 32.13330.2012 «</w:t>
      </w:r>
      <w:hyperlink r:id="rId24">
        <w:r w:rsidRPr="00394F1F">
          <w:rPr>
            <w:sz w:val="28"/>
            <w:szCs w:val="28"/>
          </w:rPr>
          <w:t>СНиП 2.04.03-85</w:t>
        </w:r>
      </w:hyperlink>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w:t>
      </w:r>
      <w:r w:rsidR="00722C61">
        <w:rPr>
          <w:sz w:val="28"/>
          <w:szCs w:val="28"/>
        </w:rPr>
        <w:t>6</w:t>
      </w:r>
      <w:r w:rsidRPr="00394F1F">
        <w:rPr>
          <w:sz w:val="28"/>
          <w:szCs w:val="28"/>
        </w:rPr>
        <w:t xml:space="preserve"> «СНиП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131.13330.2012 «СНиП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58.13330.2012 «СНиП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165.1325800.2014 «СНиП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C401C2" w:rsidRPr="00C401C2" w:rsidRDefault="00C401C2" w:rsidP="00C401C2">
      <w:pPr>
        <w:pStyle w:val="afd"/>
        <w:numPr>
          <w:ilvl w:val="0"/>
          <w:numId w:val="15"/>
        </w:numPr>
        <w:tabs>
          <w:tab w:val="left" w:pos="1134"/>
        </w:tabs>
        <w:spacing w:after="0"/>
        <w:ind w:left="0" w:right="3" w:firstLine="709"/>
        <w:jc w:val="both"/>
        <w:rPr>
          <w:sz w:val="28"/>
          <w:szCs w:val="28"/>
        </w:rPr>
      </w:pPr>
      <w:r w:rsidRPr="00C401C2">
        <w:rPr>
          <w:sz w:val="28"/>
          <w:szCs w:val="28"/>
        </w:rPr>
        <w:t>СП 104.13330.2016 Инженерная защита территории от затопления и подтопления. Актуализированная редакция СНиП 2.06.15-85</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394F1F">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394F1F">
        <w:rPr>
          <w:sz w:val="28"/>
          <w:szCs w:val="28"/>
        </w:rPr>
        <w:t>СанПиН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42-128-4690-88 «Санитарные правила содержания территорий населенных мест».</w:t>
      </w: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3D6F5A" w:rsidP="00A12687">
      <w:pPr>
        <w:pStyle w:val="afd"/>
        <w:numPr>
          <w:ilvl w:val="0"/>
          <w:numId w:val="17"/>
        </w:numPr>
        <w:tabs>
          <w:tab w:val="left" w:pos="1134"/>
        </w:tabs>
        <w:spacing w:after="0"/>
        <w:ind w:left="0" w:firstLine="709"/>
        <w:jc w:val="both"/>
        <w:rPr>
          <w:sz w:val="28"/>
          <w:szCs w:val="28"/>
        </w:rPr>
      </w:pPr>
      <w:r>
        <w:rPr>
          <w:sz w:val="28"/>
          <w:szCs w:val="28"/>
        </w:rPr>
        <w:t xml:space="preserve">РД 34.20.185-94 </w:t>
      </w:r>
      <w:r w:rsidRPr="00394F1F">
        <w:rPr>
          <w:sz w:val="28"/>
          <w:szCs w:val="28"/>
        </w:rPr>
        <w:t>«</w:t>
      </w:r>
      <w:r w:rsidR="00E3755B" w:rsidRPr="00394F1F">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394F1F">
        <w:rPr>
          <w:sz w:val="28"/>
          <w:szCs w:val="28"/>
        </w:rPr>
        <w:lastRenderedPageBreak/>
        <w:t>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56" w:name="_bookmark10"/>
      <w:bookmarkEnd w:id="56"/>
    </w:p>
    <w:p w:rsidR="00C2417D" w:rsidRPr="0041010C"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7" w:name="_Toc491876296"/>
      <w:bookmarkStart w:id="58" w:name="_Toc502048410"/>
      <w:bookmarkStart w:id="59" w:name="_Toc524445424"/>
      <w:r w:rsidRPr="0041010C">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57"/>
      <w:bookmarkEnd w:id="58"/>
      <w:bookmarkEnd w:id="59"/>
    </w:p>
    <w:p w:rsidR="00C2417D" w:rsidRPr="00394F1F" w:rsidRDefault="00C2417D" w:rsidP="004D163A">
      <w:pPr>
        <w:pStyle w:val="afd"/>
        <w:spacing w:after="0"/>
        <w:ind w:right="113"/>
        <w:rPr>
          <w:sz w:val="28"/>
          <w:szCs w:val="28"/>
        </w:rPr>
      </w:pP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xml:space="preserve">Территория </w:t>
      </w:r>
      <w:proofErr w:type="spellStart"/>
      <w:r w:rsidRPr="00D8149B">
        <w:rPr>
          <w:rFonts w:ascii="Times New Roman" w:eastAsia="Times New Roman" w:hAnsi="Times New Roman" w:cs="Times New Roman"/>
          <w:sz w:val="28"/>
          <w:szCs w:val="28"/>
          <w:lang w:eastAsia="ru-RU"/>
        </w:rPr>
        <w:t>Пеклинского</w:t>
      </w:r>
      <w:proofErr w:type="spellEnd"/>
      <w:r w:rsidRPr="00D8149B">
        <w:rPr>
          <w:rFonts w:ascii="Times New Roman" w:eastAsia="Times New Roman" w:hAnsi="Times New Roman" w:cs="Times New Roman"/>
          <w:sz w:val="28"/>
          <w:szCs w:val="28"/>
          <w:lang w:eastAsia="ru-RU"/>
        </w:rPr>
        <w:t xml:space="preserve"> сельского поселения расположена в юго-восточной части Дубровского района и имеет смежные границы:</w:t>
      </w: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xml:space="preserve">- на севере - с Дубровским городским поселением и </w:t>
      </w:r>
      <w:proofErr w:type="spellStart"/>
      <w:r w:rsidRPr="00D8149B">
        <w:rPr>
          <w:rFonts w:ascii="Times New Roman" w:eastAsia="Times New Roman" w:hAnsi="Times New Roman" w:cs="Times New Roman"/>
          <w:sz w:val="28"/>
          <w:szCs w:val="28"/>
          <w:lang w:eastAsia="ru-RU"/>
        </w:rPr>
        <w:t>Рековичским</w:t>
      </w:r>
      <w:proofErr w:type="spellEnd"/>
      <w:r w:rsidRPr="00D8149B">
        <w:rPr>
          <w:rFonts w:ascii="Times New Roman" w:eastAsia="Times New Roman" w:hAnsi="Times New Roman" w:cs="Times New Roman"/>
          <w:sz w:val="28"/>
          <w:szCs w:val="28"/>
          <w:lang w:eastAsia="ru-RU"/>
        </w:rPr>
        <w:t xml:space="preserve"> сельским поселением;</w:t>
      </w: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на юго-востоке - с Жуковским районом;</w:t>
      </w: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xml:space="preserve">- на юго-западе - с </w:t>
      </w:r>
      <w:proofErr w:type="spellStart"/>
      <w:r w:rsidRPr="00D8149B">
        <w:rPr>
          <w:rFonts w:ascii="Times New Roman" w:eastAsia="Times New Roman" w:hAnsi="Times New Roman" w:cs="Times New Roman"/>
          <w:sz w:val="28"/>
          <w:szCs w:val="28"/>
          <w:lang w:eastAsia="ru-RU"/>
        </w:rPr>
        <w:t>Клетнянским</w:t>
      </w:r>
      <w:proofErr w:type="spellEnd"/>
      <w:r w:rsidRPr="00D8149B">
        <w:rPr>
          <w:rFonts w:ascii="Times New Roman" w:eastAsia="Times New Roman" w:hAnsi="Times New Roman" w:cs="Times New Roman"/>
          <w:sz w:val="28"/>
          <w:szCs w:val="28"/>
          <w:lang w:eastAsia="ru-RU"/>
        </w:rPr>
        <w:t xml:space="preserve"> районом;</w:t>
      </w: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xml:space="preserve">- на западе – с </w:t>
      </w:r>
      <w:proofErr w:type="spellStart"/>
      <w:r w:rsidRPr="00D8149B">
        <w:rPr>
          <w:rFonts w:ascii="Times New Roman" w:eastAsia="Times New Roman" w:hAnsi="Times New Roman" w:cs="Times New Roman"/>
          <w:sz w:val="28"/>
          <w:szCs w:val="28"/>
          <w:lang w:eastAsia="ru-RU"/>
        </w:rPr>
        <w:t>Рябчинским</w:t>
      </w:r>
      <w:proofErr w:type="spellEnd"/>
      <w:r w:rsidRPr="00D8149B">
        <w:rPr>
          <w:rFonts w:ascii="Times New Roman" w:eastAsia="Times New Roman" w:hAnsi="Times New Roman" w:cs="Times New Roman"/>
          <w:sz w:val="28"/>
          <w:szCs w:val="28"/>
          <w:lang w:eastAsia="ru-RU"/>
        </w:rPr>
        <w:t xml:space="preserve"> и </w:t>
      </w:r>
      <w:proofErr w:type="spellStart"/>
      <w:r w:rsidRPr="00D8149B">
        <w:rPr>
          <w:rFonts w:ascii="Times New Roman" w:eastAsia="Times New Roman" w:hAnsi="Times New Roman" w:cs="Times New Roman"/>
          <w:sz w:val="28"/>
          <w:szCs w:val="28"/>
          <w:lang w:eastAsia="ru-RU"/>
        </w:rPr>
        <w:t>Алешинским</w:t>
      </w:r>
      <w:proofErr w:type="spellEnd"/>
      <w:r w:rsidRPr="00D8149B">
        <w:rPr>
          <w:rFonts w:ascii="Times New Roman" w:eastAsia="Times New Roman" w:hAnsi="Times New Roman" w:cs="Times New Roman"/>
          <w:sz w:val="28"/>
          <w:szCs w:val="28"/>
          <w:lang w:eastAsia="ru-RU"/>
        </w:rPr>
        <w:t xml:space="preserve"> сельскими поселениями.</w:t>
      </w:r>
    </w:p>
    <w:p w:rsidR="0000402B" w:rsidRPr="00A15CB3" w:rsidRDefault="0000402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Границы </w:t>
      </w:r>
      <w:proofErr w:type="spellStart"/>
      <w:r w:rsidR="00D8149B">
        <w:rPr>
          <w:rFonts w:ascii="Times New Roman" w:eastAsia="Times New Roman" w:hAnsi="Times New Roman" w:cs="Times New Roman"/>
          <w:sz w:val="28"/>
          <w:szCs w:val="28"/>
          <w:lang w:eastAsia="ru-RU"/>
        </w:rPr>
        <w:t>Пеклинского</w:t>
      </w:r>
      <w:proofErr w:type="spellEnd"/>
      <w:r w:rsidRPr="00A15CB3">
        <w:rPr>
          <w:rFonts w:ascii="Times New Roman" w:eastAsia="Times New Roman" w:hAnsi="Times New Roman" w:cs="Times New Roman"/>
          <w:sz w:val="28"/>
          <w:szCs w:val="28"/>
          <w:lang w:eastAsia="ru-RU"/>
        </w:rPr>
        <w:t xml:space="preserve"> сельского поселения установлены </w:t>
      </w:r>
      <w:r w:rsidRPr="00011556">
        <w:rPr>
          <w:rFonts w:ascii="Times New Roman" w:eastAsia="Times New Roman" w:hAnsi="Times New Roman" w:cs="Times New Roman"/>
          <w:sz w:val="28"/>
          <w:szCs w:val="28"/>
          <w:lang w:eastAsia="ru-RU"/>
        </w:rPr>
        <w:t xml:space="preserve">законом </w:t>
      </w:r>
      <w:r>
        <w:rPr>
          <w:rFonts w:ascii="Times New Roman" w:eastAsia="Times New Roman" w:hAnsi="Times New Roman" w:cs="Times New Roman"/>
          <w:sz w:val="28"/>
          <w:szCs w:val="28"/>
          <w:lang w:eastAsia="ru-RU"/>
        </w:rPr>
        <w:t>Брянской</w:t>
      </w:r>
      <w:r w:rsidRPr="00011556">
        <w:rPr>
          <w:rFonts w:ascii="Times New Roman" w:eastAsia="Times New Roman" w:hAnsi="Times New Roman" w:cs="Times New Roman"/>
          <w:sz w:val="28"/>
          <w:szCs w:val="28"/>
          <w:lang w:eastAsia="ru-RU"/>
        </w:rPr>
        <w:t xml:space="preserve"> области </w:t>
      </w:r>
      <w:hyperlink r:id="rId25" w:history="1">
        <w:r w:rsidRPr="004A143A">
          <w:rPr>
            <w:rFonts w:ascii="Times New Roman" w:eastAsia="Times New Roman" w:hAnsi="Times New Roman" w:cs="Times New Roman"/>
            <w:sz w:val="28"/>
            <w:szCs w:val="28"/>
            <w:lang w:eastAsia="ru-RU"/>
          </w:rPr>
          <w:t>от 9 марта 2005 года № 3-З</w:t>
        </w:r>
      </w:hyperlink>
      <w:r w:rsidRPr="004A143A">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Pr>
          <w:rFonts w:ascii="Times New Roman" w:eastAsia="Times New Roman" w:hAnsi="Times New Roman" w:cs="Times New Roman"/>
          <w:sz w:val="28"/>
          <w:szCs w:val="28"/>
          <w:lang w:eastAsia="ru-RU"/>
        </w:rPr>
        <w:t>.</w:t>
      </w:r>
    </w:p>
    <w:p w:rsidR="0000402B" w:rsidRPr="004A143A"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D8149B">
        <w:rPr>
          <w:rFonts w:ascii="Times New Roman" w:eastAsia="Times New Roman" w:hAnsi="Times New Roman" w:cs="Times New Roman"/>
          <w:sz w:val="28"/>
          <w:szCs w:val="28"/>
          <w:lang w:eastAsia="ru-RU"/>
        </w:rPr>
        <w:t xml:space="preserve">В состав </w:t>
      </w:r>
      <w:proofErr w:type="spellStart"/>
      <w:r w:rsidRPr="00D8149B">
        <w:rPr>
          <w:rFonts w:ascii="Times New Roman" w:eastAsia="Times New Roman" w:hAnsi="Times New Roman" w:cs="Times New Roman"/>
          <w:sz w:val="28"/>
          <w:szCs w:val="28"/>
          <w:lang w:eastAsia="ru-RU"/>
        </w:rPr>
        <w:t>Пеклинского</w:t>
      </w:r>
      <w:proofErr w:type="spellEnd"/>
      <w:r w:rsidRPr="00D8149B">
        <w:rPr>
          <w:rFonts w:ascii="Times New Roman" w:eastAsia="Times New Roman" w:hAnsi="Times New Roman" w:cs="Times New Roman"/>
          <w:sz w:val="28"/>
          <w:szCs w:val="28"/>
          <w:lang w:eastAsia="ru-RU"/>
        </w:rPr>
        <w:t xml:space="preserve"> сельского поселения входят 25 населённых пунктов: деревня Пеклино, деревня </w:t>
      </w:r>
      <w:proofErr w:type="spellStart"/>
      <w:r w:rsidRPr="00D8149B">
        <w:rPr>
          <w:rFonts w:ascii="Times New Roman" w:eastAsia="Times New Roman" w:hAnsi="Times New Roman" w:cs="Times New Roman"/>
          <w:sz w:val="28"/>
          <w:szCs w:val="28"/>
          <w:lang w:eastAsia="ru-RU"/>
        </w:rPr>
        <w:t>Забелизна</w:t>
      </w:r>
      <w:proofErr w:type="spellEnd"/>
      <w:r w:rsidRPr="00D8149B">
        <w:rPr>
          <w:rFonts w:ascii="Times New Roman" w:eastAsia="Times New Roman" w:hAnsi="Times New Roman" w:cs="Times New Roman"/>
          <w:sz w:val="28"/>
          <w:szCs w:val="28"/>
          <w:lang w:eastAsia="ru-RU"/>
        </w:rPr>
        <w:t xml:space="preserve">, поселок </w:t>
      </w:r>
      <w:proofErr w:type="spellStart"/>
      <w:r w:rsidRPr="00D8149B">
        <w:rPr>
          <w:rFonts w:ascii="Times New Roman" w:eastAsia="Times New Roman" w:hAnsi="Times New Roman" w:cs="Times New Roman"/>
          <w:sz w:val="28"/>
          <w:szCs w:val="28"/>
          <w:lang w:eastAsia="ru-RU"/>
        </w:rPr>
        <w:t>Косик</w:t>
      </w:r>
      <w:proofErr w:type="spellEnd"/>
      <w:r w:rsidRPr="00D8149B">
        <w:rPr>
          <w:rFonts w:ascii="Times New Roman" w:eastAsia="Times New Roman" w:hAnsi="Times New Roman" w:cs="Times New Roman"/>
          <w:sz w:val="28"/>
          <w:szCs w:val="28"/>
          <w:lang w:eastAsia="ru-RU"/>
        </w:rPr>
        <w:t xml:space="preserve">, деревня </w:t>
      </w:r>
      <w:proofErr w:type="spellStart"/>
      <w:r w:rsidRPr="00D8149B">
        <w:rPr>
          <w:rFonts w:ascii="Times New Roman" w:eastAsia="Times New Roman" w:hAnsi="Times New Roman" w:cs="Times New Roman"/>
          <w:sz w:val="28"/>
          <w:szCs w:val="28"/>
          <w:lang w:eastAsia="ru-RU"/>
        </w:rPr>
        <w:t>Чугуновка</w:t>
      </w:r>
      <w:proofErr w:type="spellEnd"/>
      <w:r w:rsidRPr="00D8149B">
        <w:rPr>
          <w:rFonts w:ascii="Times New Roman" w:eastAsia="Times New Roman" w:hAnsi="Times New Roman" w:cs="Times New Roman"/>
          <w:sz w:val="28"/>
          <w:szCs w:val="28"/>
          <w:lang w:eastAsia="ru-RU"/>
        </w:rPr>
        <w:t xml:space="preserve">, деревня Шаровка, деревня </w:t>
      </w:r>
      <w:proofErr w:type="spellStart"/>
      <w:r w:rsidRPr="00D8149B">
        <w:rPr>
          <w:rFonts w:ascii="Times New Roman" w:eastAsia="Times New Roman" w:hAnsi="Times New Roman" w:cs="Times New Roman"/>
          <w:sz w:val="28"/>
          <w:szCs w:val="28"/>
          <w:lang w:eastAsia="ru-RU"/>
        </w:rPr>
        <w:t>Туреевка</w:t>
      </w:r>
      <w:proofErr w:type="spellEnd"/>
      <w:r w:rsidRPr="00D8149B">
        <w:rPr>
          <w:rFonts w:ascii="Times New Roman" w:eastAsia="Times New Roman" w:hAnsi="Times New Roman" w:cs="Times New Roman"/>
          <w:sz w:val="28"/>
          <w:szCs w:val="28"/>
          <w:lang w:eastAsia="ru-RU"/>
        </w:rPr>
        <w:t xml:space="preserve">, деревня Алешня, деревня </w:t>
      </w:r>
      <w:proofErr w:type="spellStart"/>
      <w:r w:rsidRPr="00D8149B">
        <w:rPr>
          <w:rFonts w:ascii="Times New Roman" w:eastAsia="Times New Roman" w:hAnsi="Times New Roman" w:cs="Times New Roman"/>
          <w:sz w:val="28"/>
          <w:szCs w:val="28"/>
          <w:lang w:eastAsia="ru-RU"/>
        </w:rPr>
        <w:t>Мареевка</w:t>
      </w:r>
      <w:proofErr w:type="spellEnd"/>
      <w:r w:rsidRPr="00D8149B">
        <w:rPr>
          <w:rFonts w:ascii="Times New Roman" w:eastAsia="Times New Roman" w:hAnsi="Times New Roman" w:cs="Times New Roman"/>
          <w:sz w:val="28"/>
          <w:szCs w:val="28"/>
          <w:lang w:eastAsia="ru-RU"/>
        </w:rPr>
        <w:t xml:space="preserve">, деревня Городец, деревня </w:t>
      </w:r>
      <w:proofErr w:type="spellStart"/>
      <w:r w:rsidRPr="00D8149B">
        <w:rPr>
          <w:rFonts w:ascii="Times New Roman" w:eastAsia="Times New Roman" w:hAnsi="Times New Roman" w:cs="Times New Roman"/>
          <w:sz w:val="28"/>
          <w:szCs w:val="28"/>
          <w:lang w:eastAsia="ru-RU"/>
        </w:rPr>
        <w:t>Бобровня</w:t>
      </w:r>
      <w:proofErr w:type="spellEnd"/>
      <w:r w:rsidRPr="00D8149B">
        <w:rPr>
          <w:rFonts w:ascii="Times New Roman" w:eastAsia="Times New Roman" w:hAnsi="Times New Roman" w:cs="Times New Roman"/>
          <w:sz w:val="28"/>
          <w:szCs w:val="28"/>
          <w:lang w:eastAsia="ru-RU"/>
        </w:rPr>
        <w:t xml:space="preserve">, деревня Ручей, деревня Май, деревня Рудня, деревня </w:t>
      </w:r>
      <w:proofErr w:type="spellStart"/>
      <w:r w:rsidRPr="00D8149B">
        <w:rPr>
          <w:rFonts w:ascii="Times New Roman" w:eastAsia="Times New Roman" w:hAnsi="Times New Roman" w:cs="Times New Roman"/>
          <w:sz w:val="28"/>
          <w:szCs w:val="28"/>
          <w:lang w:eastAsia="ru-RU"/>
        </w:rPr>
        <w:t>Водоглядовка</w:t>
      </w:r>
      <w:proofErr w:type="spellEnd"/>
      <w:r w:rsidRPr="00D8149B">
        <w:rPr>
          <w:rFonts w:ascii="Times New Roman" w:eastAsia="Times New Roman" w:hAnsi="Times New Roman" w:cs="Times New Roman"/>
          <w:sz w:val="28"/>
          <w:szCs w:val="28"/>
          <w:lang w:eastAsia="ru-RU"/>
        </w:rPr>
        <w:t xml:space="preserve">, деревня Тютчева Слобода, деревня Старая </w:t>
      </w:r>
      <w:proofErr w:type="spellStart"/>
      <w:r w:rsidRPr="00D8149B">
        <w:rPr>
          <w:rFonts w:ascii="Times New Roman" w:eastAsia="Times New Roman" w:hAnsi="Times New Roman" w:cs="Times New Roman"/>
          <w:sz w:val="28"/>
          <w:szCs w:val="28"/>
          <w:lang w:eastAsia="ru-RU"/>
        </w:rPr>
        <w:t>Салынь</w:t>
      </w:r>
      <w:proofErr w:type="spellEnd"/>
      <w:r w:rsidRPr="00D8149B">
        <w:rPr>
          <w:rFonts w:ascii="Times New Roman" w:eastAsia="Times New Roman" w:hAnsi="Times New Roman" w:cs="Times New Roman"/>
          <w:sz w:val="28"/>
          <w:szCs w:val="28"/>
          <w:lang w:eastAsia="ru-RU"/>
        </w:rPr>
        <w:t xml:space="preserve">, деревня Новая </w:t>
      </w:r>
      <w:proofErr w:type="spellStart"/>
      <w:r w:rsidRPr="00D8149B">
        <w:rPr>
          <w:rFonts w:ascii="Times New Roman" w:eastAsia="Times New Roman" w:hAnsi="Times New Roman" w:cs="Times New Roman"/>
          <w:sz w:val="28"/>
          <w:szCs w:val="28"/>
          <w:lang w:eastAsia="ru-RU"/>
        </w:rPr>
        <w:t>Салынь</w:t>
      </w:r>
      <w:proofErr w:type="spellEnd"/>
      <w:r w:rsidRPr="00D8149B">
        <w:rPr>
          <w:rFonts w:ascii="Times New Roman" w:eastAsia="Times New Roman" w:hAnsi="Times New Roman" w:cs="Times New Roman"/>
          <w:sz w:val="28"/>
          <w:szCs w:val="28"/>
          <w:lang w:eastAsia="ru-RU"/>
        </w:rPr>
        <w:t xml:space="preserve">, деревня </w:t>
      </w:r>
      <w:proofErr w:type="spellStart"/>
      <w:r w:rsidRPr="00D8149B">
        <w:rPr>
          <w:rFonts w:ascii="Times New Roman" w:eastAsia="Times New Roman" w:hAnsi="Times New Roman" w:cs="Times New Roman"/>
          <w:sz w:val="28"/>
          <w:szCs w:val="28"/>
          <w:lang w:eastAsia="ru-RU"/>
        </w:rPr>
        <w:t>Бубново</w:t>
      </w:r>
      <w:proofErr w:type="spellEnd"/>
      <w:r w:rsidRPr="00D8149B">
        <w:rPr>
          <w:rFonts w:ascii="Times New Roman" w:eastAsia="Times New Roman" w:hAnsi="Times New Roman" w:cs="Times New Roman"/>
          <w:sz w:val="28"/>
          <w:szCs w:val="28"/>
          <w:lang w:eastAsia="ru-RU"/>
        </w:rPr>
        <w:t xml:space="preserve">, деревня Белизна, поселок </w:t>
      </w:r>
      <w:proofErr w:type="spellStart"/>
      <w:r w:rsidRPr="00D8149B">
        <w:rPr>
          <w:rFonts w:ascii="Times New Roman" w:eastAsia="Times New Roman" w:hAnsi="Times New Roman" w:cs="Times New Roman"/>
          <w:sz w:val="28"/>
          <w:szCs w:val="28"/>
          <w:lang w:eastAsia="ru-RU"/>
        </w:rPr>
        <w:t>Свердловка</w:t>
      </w:r>
      <w:proofErr w:type="spellEnd"/>
      <w:r w:rsidRPr="00D8149B">
        <w:rPr>
          <w:rFonts w:ascii="Times New Roman" w:eastAsia="Times New Roman" w:hAnsi="Times New Roman" w:cs="Times New Roman"/>
          <w:sz w:val="28"/>
          <w:szCs w:val="28"/>
          <w:lang w:eastAsia="ru-RU"/>
        </w:rPr>
        <w:t xml:space="preserve">, поселок Алексино, поселок Коробки, деревня Соболево, деревня </w:t>
      </w:r>
      <w:proofErr w:type="spellStart"/>
      <w:r w:rsidRPr="00D8149B">
        <w:rPr>
          <w:rFonts w:ascii="Times New Roman" w:eastAsia="Times New Roman" w:hAnsi="Times New Roman" w:cs="Times New Roman"/>
          <w:sz w:val="28"/>
          <w:szCs w:val="28"/>
          <w:lang w:eastAsia="ru-RU"/>
        </w:rPr>
        <w:t>Бересток</w:t>
      </w:r>
      <w:proofErr w:type="spellEnd"/>
      <w:proofErr w:type="gramEnd"/>
      <w:r w:rsidRPr="00D8149B">
        <w:rPr>
          <w:rFonts w:ascii="Times New Roman" w:eastAsia="Times New Roman" w:hAnsi="Times New Roman" w:cs="Times New Roman"/>
          <w:sz w:val="28"/>
          <w:szCs w:val="28"/>
          <w:lang w:eastAsia="ru-RU"/>
        </w:rPr>
        <w:t xml:space="preserve">, деревня </w:t>
      </w:r>
      <w:proofErr w:type="spellStart"/>
      <w:r w:rsidRPr="00D8149B">
        <w:rPr>
          <w:rFonts w:ascii="Times New Roman" w:eastAsia="Times New Roman" w:hAnsi="Times New Roman" w:cs="Times New Roman"/>
          <w:sz w:val="28"/>
          <w:szCs w:val="28"/>
          <w:lang w:eastAsia="ru-RU"/>
        </w:rPr>
        <w:t>Дубовец</w:t>
      </w:r>
      <w:proofErr w:type="spellEnd"/>
      <w:r w:rsidR="0000402B" w:rsidRPr="004A143A">
        <w:rPr>
          <w:rFonts w:ascii="Times New Roman" w:eastAsia="Times New Roman" w:hAnsi="Times New Roman" w:cs="Times New Roman"/>
          <w:sz w:val="28"/>
          <w:szCs w:val="28"/>
          <w:lang w:eastAsia="ru-RU"/>
        </w:rPr>
        <w:t>.</w:t>
      </w: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xml:space="preserve">Административным центром </w:t>
      </w:r>
      <w:proofErr w:type="spellStart"/>
      <w:r w:rsidRPr="00D8149B">
        <w:rPr>
          <w:rFonts w:ascii="Times New Roman" w:eastAsia="Times New Roman" w:hAnsi="Times New Roman" w:cs="Times New Roman"/>
          <w:sz w:val="28"/>
          <w:szCs w:val="28"/>
          <w:lang w:eastAsia="ru-RU"/>
        </w:rPr>
        <w:t>Пеклинского</w:t>
      </w:r>
      <w:proofErr w:type="spellEnd"/>
      <w:r w:rsidRPr="00D8149B">
        <w:rPr>
          <w:rFonts w:ascii="Times New Roman" w:eastAsia="Times New Roman" w:hAnsi="Times New Roman" w:cs="Times New Roman"/>
          <w:sz w:val="28"/>
          <w:szCs w:val="28"/>
          <w:lang w:eastAsia="ru-RU"/>
        </w:rPr>
        <w:t xml:space="preserve"> сельского поселения является деревня Пеклино. Деревня расположена в 20 км от центра района п. Дубровка.</w:t>
      </w:r>
    </w:p>
    <w:p w:rsidR="00CF08F5" w:rsidRPr="004B035C" w:rsidRDefault="00CF08F5" w:rsidP="004D163A">
      <w:pPr>
        <w:pStyle w:val="afd"/>
        <w:spacing w:after="0"/>
        <w:ind w:right="105"/>
        <w:rPr>
          <w:sz w:val="28"/>
          <w:szCs w:val="28"/>
        </w:rPr>
      </w:pPr>
    </w:p>
    <w:p w:rsidR="008F33F7" w:rsidRPr="0041010C"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60" w:name="_bookmark12"/>
      <w:bookmarkStart w:id="61" w:name="_Toc524445425"/>
      <w:bookmarkEnd w:id="6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CF08F5" w:rsidRPr="00DA5B86">
        <w:rPr>
          <w:rFonts w:ascii="Times New Roman" w:eastAsia="Times New Roman" w:hAnsi="Times New Roman" w:cs="Times New Roman"/>
          <w:b/>
          <w:bCs/>
          <w:sz w:val="28"/>
          <w:szCs w:val="28"/>
          <w:lang w:eastAsia="ru-RU"/>
        </w:rPr>
        <w:t>электр</w:t>
      </w:r>
      <w:proofErr w:type="gramStart"/>
      <w:r w:rsidR="00CF08F5" w:rsidRPr="00DA5B86">
        <w:rPr>
          <w:rFonts w:ascii="Times New Roman" w:eastAsia="Times New Roman" w:hAnsi="Times New Roman" w:cs="Times New Roman"/>
          <w:b/>
          <w:bCs/>
          <w:sz w:val="28"/>
          <w:szCs w:val="28"/>
          <w:lang w:eastAsia="ru-RU"/>
        </w:rPr>
        <w:t>о-</w:t>
      </w:r>
      <w:proofErr w:type="gramEnd"/>
      <w:r w:rsidR="00CF08F5" w:rsidRPr="00DA5B86">
        <w:rPr>
          <w:rFonts w:ascii="Times New Roman" w:eastAsia="Times New Roman" w:hAnsi="Times New Roman" w:cs="Times New Roman"/>
          <w:b/>
          <w:bCs/>
          <w:sz w:val="28"/>
          <w:szCs w:val="28"/>
          <w:lang w:eastAsia="ru-RU"/>
        </w:rPr>
        <w:t>, газо-, тепло- и водоснабжения населения, водоотведения</w:t>
      </w:r>
      <w:bookmarkEnd w:id="61"/>
    </w:p>
    <w:p w:rsidR="008F33F7" w:rsidRPr="00394F1F" w:rsidRDefault="008F33F7" w:rsidP="004D163A">
      <w:pPr>
        <w:spacing w:after="0" w:line="240" w:lineRule="auto"/>
        <w:jc w:val="both"/>
        <w:rPr>
          <w:rFonts w:ascii="Times New Roman" w:hAnsi="Times New Roman" w:cs="Times New Roman"/>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2" w:name="_Toc502048412"/>
      <w:bookmarkStart w:id="63" w:name="_Toc52444542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41010C">
        <w:rPr>
          <w:rFonts w:ascii="Times New Roman" w:hAnsi="Times New Roman" w:cs="Times New Roman"/>
          <w:b/>
          <w:spacing w:val="2"/>
          <w:sz w:val="28"/>
          <w:szCs w:val="28"/>
          <w:shd w:val="clear" w:color="auto" w:fill="FFFFFF"/>
        </w:rPr>
        <w:t>электроснабжения</w:t>
      </w:r>
      <w:bookmarkEnd w:id="62"/>
      <w:bookmarkEnd w:id="63"/>
    </w:p>
    <w:p w:rsidR="008F33F7" w:rsidRPr="00394F1F" w:rsidRDefault="008F33F7" w:rsidP="004D163A">
      <w:pPr>
        <w:pStyle w:val="afd"/>
        <w:spacing w:after="0"/>
        <w:ind w:right="112"/>
        <w:jc w:val="both"/>
        <w:rPr>
          <w:sz w:val="28"/>
          <w:szCs w:val="28"/>
        </w:rPr>
      </w:pPr>
    </w:p>
    <w:p w:rsidR="00AE2AF6" w:rsidRDefault="00AE2AF6" w:rsidP="00AE2AF6">
      <w:pPr>
        <w:pStyle w:val="afd"/>
        <w:spacing w:after="0"/>
        <w:ind w:right="108" w:firstLine="709"/>
        <w:jc w:val="both"/>
        <w:rPr>
          <w:sz w:val="28"/>
          <w:szCs w:val="28"/>
        </w:rPr>
      </w:pPr>
      <w:r w:rsidRPr="00AF7D67">
        <w:rPr>
          <w:sz w:val="28"/>
          <w:szCs w:val="28"/>
        </w:rPr>
        <w:t xml:space="preserve">Согласно </w:t>
      </w:r>
      <w:hyperlink r:id="rId26"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AE2AF6" w:rsidRPr="00AF7D67" w:rsidRDefault="00AE2AF6" w:rsidP="00AE2AF6">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7" w:history="1">
        <w:r w:rsidRPr="00CB1480">
          <w:rPr>
            <w:rFonts w:ascii="Times New Roman" w:hAnsi="Times New Roman" w:cs="Times New Roman"/>
            <w:sz w:val="28"/>
            <w:szCs w:val="28"/>
          </w:rPr>
          <w:t xml:space="preserve">части </w:t>
        </w:r>
        <w:r w:rsidR="00CF08F5"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00CF08F5" w:rsidRPr="00CF08F5">
        <w:rPr>
          <w:rFonts w:ascii="Times New Roman" w:hAnsi="Times New Roman" w:cs="Times New Roman"/>
          <w:sz w:val="28"/>
          <w:szCs w:val="28"/>
        </w:rPr>
        <w:t>7</w:t>
      </w:r>
      <w:r w:rsidRPr="00CB1480">
        <w:rPr>
          <w:rFonts w:ascii="Times New Roman" w:hAnsi="Times New Roman" w:cs="Times New Roman"/>
          <w:sz w:val="28"/>
          <w:szCs w:val="28"/>
        </w:rPr>
        <w:t>.</w:t>
      </w:r>
      <w:r w:rsidR="00CF08F5"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sidR="00423CE7">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002A07F1"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sidR="002A07F1">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sidR="002A07F1">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sidR="002A07F1">
        <w:rPr>
          <w:rFonts w:ascii="Times New Roman" w:hAnsi="Times New Roman" w:cs="Times New Roman"/>
          <w:sz w:val="28"/>
          <w:szCs w:val="28"/>
        </w:rPr>
        <w:t xml:space="preserve">            </w:t>
      </w:r>
      <w:r>
        <w:rPr>
          <w:rFonts w:ascii="Times New Roman" w:hAnsi="Times New Roman" w:cs="Times New Roman"/>
          <w:sz w:val="28"/>
          <w:szCs w:val="28"/>
        </w:rPr>
        <w:lastRenderedPageBreak/>
        <w:t>№</w:t>
      </w:r>
      <w:r w:rsidRPr="00CB1480">
        <w:rPr>
          <w:rFonts w:ascii="Times New Roman" w:hAnsi="Times New Roman" w:cs="Times New Roman"/>
          <w:sz w:val="28"/>
          <w:szCs w:val="28"/>
        </w:rPr>
        <w:t xml:space="preserve"> </w:t>
      </w:r>
      <w:r w:rsidR="002A07F1">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sidR="002A07F1">
        <w:rPr>
          <w:rFonts w:ascii="Times New Roman" w:hAnsi="Times New Roman" w:cs="Times New Roman"/>
          <w:sz w:val="28"/>
          <w:szCs w:val="28"/>
        </w:rPr>
        <w:t>в</w:t>
      </w:r>
      <w:r w:rsidRPr="006C7A5B">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F80402">
        <w:rPr>
          <w:rFonts w:ascii="Times New Roman" w:hAnsi="Times New Roman" w:cs="Times New Roman"/>
          <w:sz w:val="28"/>
          <w:szCs w:val="28"/>
        </w:rPr>
        <w:t xml:space="preserve">сельского </w:t>
      </w:r>
      <w:r w:rsidR="00642EAE">
        <w:rPr>
          <w:rFonts w:ascii="Times New Roman" w:hAnsi="Times New Roman" w:cs="Times New Roman"/>
          <w:sz w:val="28"/>
          <w:szCs w:val="28"/>
        </w:rPr>
        <w:t>по</w:t>
      </w:r>
      <w:r w:rsidR="00F80402">
        <w:rPr>
          <w:rFonts w:ascii="Times New Roman" w:hAnsi="Times New Roman" w:cs="Times New Roman"/>
          <w:sz w:val="28"/>
          <w:szCs w:val="28"/>
        </w:rPr>
        <w:t>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00F80402"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002A07F1" w:rsidRPr="002A07F1">
        <w:rPr>
          <w:rFonts w:ascii="Times New Roman" w:hAnsi="Times New Roman" w:cs="Times New Roman"/>
          <w:sz w:val="28"/>
          <w:szCs w:val="28"/>
        </w:rPr>
        <w:t>объекты инженерной инфраструктуры, в том числе электр</w:t>
      </w:r>
      <w:proofErr w:type="gramStart"/>
      <w:r w:rsidR="002A07F1" w:rsidRPr="002A07F1">
        <w:rPr>
          <w:rFonts w:ascii="Times New Roman" w:hAnsi="Times New Roman" w:cs="Times New Roman"/>
          <w:sz w:val="28"/>
          <w:szCs w:val="28"/>
        </w:rPr>
        <w:t>о-</w:t>
      </w:r>
      <w:proofErr w:type="gramEnd"/>
      <w:r w:rsidR="002A07F1"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E2051E">
        <w:rPr>
          <w:rFonts w:ascii="Times New Roman" w:hAnsi="Times New Roman" w:cs="Times New Roman"/>
          <w:sz w:val="28"/>
          <w:szCs w:val="28"/>
        </w:rPr>
        <w:t>СП 42.13330.2016</w:t>
      </w:r>
      <w:r w:rsidRPr="00394F1F">
        <w:rPr>
          <w:rFonts w:ascii="Times New Roman" w:hAnsi="Times New Roman" w:cs="Times New Roman"/>
          <w:sz w:val="28"/>
          <w:szCs w:val="28"/>
        </w:rPr>
        <w:t>.</w:t>
      </w:r>
    </w:p>
    <w:p w:rsidR="008F33F7" w:rsidRPr="00394F1F" w:rsidRDefault="008F33F7" w:rsidP="00C127B8">
      <w:pPr>
        <w:pStyle w:val="afd"/>
        <w:spacing w:after="0"/>
        <w:ind w:right="111" w:firstLine="709"/>
        <w:jc w:val="both"/>
        <w:rPr>
          <w:sz w:val="28"/>
          <w:szCs w:val="28"/>
        </w:rPr>
      </w:pPr>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Pr>
          <w:sz w:val="28"/>
          <w:szCs w:val="28"/>
        </w:rPr>
        <w:t>Постановления</w:t>
      </w:r>
      <w:r w:rsidRPr="00394F1F">
        <w:rPr>
          <w:sz w:val="28"/>
          <w:szCs w:val="28"/>
        </w:rPr>
        <w:t xml:space="preserve"> </w:t>
      </w:r>
      <w:r w:rsidR="00C127B8">
        <w:rPr>
          <w:sz w:val="28"/>
          <w:szCs w:val="28"/>
        </w:rPr>
        <w:t>У</w:t>
      </w:r>
      <w:r w:rsidR="00C127B8" w:rsidRPr="00C127B8">
        <w:rPr>
          <w:sz w:val="28"/>
          <w:szCs w:val="28"/>
        </w:rPr>
        <w:t>правлени</w:t>
      </w:r>
      <w:r w:rsidR="00C127B8">
        <w:rPr>
          <w:sz w:val="28"/>
          <w:szCs w:val="28"/>
        </w:rPr>
        <w:t>я</w:t>
      </w:r>
      <w:r w:rsidR="00C127B8" w:rsidRPr="00C127B8">
        <w:rPr>
          <w:sz w:val="28"/>
          <w:szCs w:val="28"/>
        </w:rPr>
        <w:t xml:space="preserve"> государственного регулирования тарифов Брянской области</w:t>
      </w:r>
      <w:r w:rsidR="00E2051E">
        <w:rPr>
          <w:sz w:val="28"/>
          <w:szCs w:val="28"/>
        </w:rPr>
        <w:t xml:space="preserve"> </w:t>
      </w:r>
      <w:r w:rsidR="00C127B8" w:rsidRPr="00C127B8">
        <w:rPr>
          <w:sz w:val="28"/>
          <w:szCs w:val="28"/>
        </w:rPr>
        <w:t xml:space="preserve">от 19 июня 2013 года </w:t>
      </w:r>
      <w:r w:rsidR="00C127B8">
        <w:rPr>
          <w:sz w:val="28"/>
          <w:szCs w:val="28"/>
        </w:rPr>
        <w:t>№</w:t>
      </w:r>
      <w:r w:rsidR="00C127B8" w:rsidRPr="00C127B8">
        <w:rPr>
          <w:sz w:val="28"/>
          <w:szCs w:val="28"/>
        </w:rPr>
        <w:t xml:space="preserve"> 20/3-нэ</w:t>
      </w:r>
      <w:r w:rsidRPr="00394F1F">
        <w:rPr>
          <w:sz w:val="28"/>
          <w:szCs w:val="28"/>
        </w:rPr>
        <w:t xml:space="preserve"> «</w:t>
      </w:r>
      <w:r w:rsidR="00C127B8" w:rsidRPr="00C127B8">
        <w:rPr>
          <w:sz w:val="28"/>
          <w:szCs w:val="28"/>
        </w:rPr>
        <w:t>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Pr="00394F1F">
        <w:rPr>
          <w:sz w:val="28"/>
          <w:szCs w:val="28"/>
        </w:rPr>
        <w:t>» и рекомендованы для предварительных расчетов минимальной необходимой мощности объектов электроснабжения.</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Pr>
          <w:sz w:val="28"/>
          <w:szCs w:val="28"/>
        </w:rPr>
        <w:t xml:space="preserve">                         </w:t>
      </w:r>
      <w:r w:rsidRPr="00394F1F">
        <w:rPr>
          <w:sz w:val="28"/>
          <w:szCs w:val="28"/>
        </w:rPr>
        <w:t>РД 34.20.185-94.</w:t>
      </w:r>
    </w:p>
    <w:p w:rsidR="008F33F7" w:rsidRDefault="008F33F7" w:rsidP="00C127B8">
      <w:pPr>
        <w:pStyle w:val="afd"/>
        <w:spacing w:after="0"/>
        <w:ind w:right="111" w:firstLine="709"/>
        <w:jc w:val="both"/>
        <w:rPr>
          <w:sz w:val="28"/>
          <w:szCs w:val="28"/>
        </w:rPr>
      </w:pPr>
      <w:r w:rsidRPr="00394F1F">
        <w:rPr>
          <w:sz w:val="28"/>
          <w:szCs w:val="28"/>
        </w:rPr>
        <w:t>Удельные расчетные нагрузки рекомендуется принимать согласно таблиц 2.1.1, 2.1.1</w:t>
      </w:r>
      <w:r w:rsidRPr="00C127B8">
        <w:rPr>
          <w:sz w:val="28"/>
          <w:szCs w:val="28"/>
        </w:rPr>
        <w:t>1</w:t>
      </w:r>
      <w:r w:rsidRPr="00394F1F">
        <w:rPr>
          <w:sz w:val="28"/>
          <w:szCs w:val="28"/>
        </w:rPr>
        <w:t>,</w:t>
      </w:r>
      <w:r w:rsidR="00642EAE">
        <w:rPr>
          <w:sz w:val="28"/>
          <w:szCs w:val="28"/>
        </w:rPr>
        <w:t xml:space="preserve"> 2.1.5 и 2.2.1 РД 34.20.185-94.</w:t>
      </w:r>
    </w:p>
    <w:p w:rsidR="00C127B8" w:rsidRPr="00394F1F" w:rsidRDefault="00C127B8" w:rsidP="004D163A">
      <w:pPr>
        <w:pStyle w:val="afd"/>
        <w:spacing w:after="0"/>
        <w:ind w:right="105" w:firstLine="709"/>
        <w:jc w:val="both"/>
        <w:rPr>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4" w:name="_Toc502048413"/>
      <w:bookmarkStart w:id="65" w:name="_Toc524445427"/>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w:t>
      </w:r>
      <w:r>
        <w:rPr>
          <w:rFonts w:ascii="Times New Roman" w:eastAsia="Times New Roman" w:hAnsi="Times New Roman" w:cs="Times New Roman"/>
          <w:b/>
          <w:bCs/>
          <w:sz w:val="28"/>
          <w:szCs w:val="28"/>
          <w:lang w:eastAsia="ru-RU"/>
        </w:rPr>
        <w:t xml:space="preserve"> </w:t>
      </w:r>
      <w:r w:rsidR="008F33F7" w:rsidRPr="0041010C">
        <w:rPr>
          <w:rFonts w:ascii="Times New Roman" w:hAnsi="Times New Roman" w:cs="Times New Roman"/>
          <w:b/>
          <w:spacing w:val="2"/>
          <w:sz w:val="28"/>
          <w:szCs w:val="28"/>
          <w:shd w:val="clear" w:color="auto" w:fill="FFFFFF"/>
        </w:rPr>
        <w:t>газоснабжения</w:t>
      </w:r>
      <w:bookmarkEnd w:id="64"/>
      <w:bookmarkEnd w:id="65"/>
    </w:p>
    <w:p w:rsidR="008F33F7" w:rsidRDefault="008F33F7" w:rsidP="004D163A">
      <w:pPr>
        <w:pStyle w:val="afd"/>
        <w:spacing w:after="0"/>
        <w:ind w:right="108"/>
        <w:jc w:val="both"/>
        <w:rPr>
          <w:sz w:val="28"/>
          <w:szCs w:val="28"/>
        </w:rPr>
      </w:pPr>
    </w:p>
    <w:p w:rsidR="00642EAE" w:rsidRDefault="00642EAE" w:rsidP="00642EAE">
      <w:pPr>
        <w:pStyle w:val="afd"/>
        <w:spacing w:after="0"/>
        <w:ind w:right="108" w:firstLine="709"/>
        <w:jc w:val="both"/>
        <w:rPr>
          <w:sz w:val="28"/>
          <w:szCs w:val="28"/>
        </w:rPr>
      </w:pPr>
      <w:r w:rsidRPr="00AF7D67">
        <w:rPr>
          <w:sz w:val="28"/>
          <w:szCs w:val="28"/>
        </w:rPr>
        <w:t xml:space="preserve">Согласно </w:t>
      </w:r>
      <w:hyperlink r:id="rId28"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w:t>
      </w:r>
      <w:r w:rsidRPr="00AF7D67">
        <w:rPr>
          <w:sz w:val="28"/>
          <w:szCs w:val="28"/>
        </w:rPr>
        <w:lastRenderedPageBreak/>
        <w:t xml:space="preserve">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642EA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r w:rsidR="00C1514E">
        <w:rPr>
          <w:rFonts w:ascii="Times New Roman" w:hAnsi="Times New Roman" w:cs="Times New Roman"/>
          <w:sz w:val="28"/>
          <w:szCs w:val="28"/>
        </w:rPr>
        <w:t xml:space="preserve"> (220 в сельской местности)</w:t>
      </w:r>
      <w:r w:rsidRPr="00394F1F">
        <w:rPr>
          <w:rFonts w:ascii="Times New Roman" w:hAnsi="Times New Roman" w:cs="Times New Roman"/>
          <w:sz w:val="28"/>
          <w:szCs w:val="28"/>
        </w:rPr>
        <w:t>.</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Pr>
          <w:sz w:val="28"/>
          <w:szCs w:val="28"/>
        </w:rPr>
        <w:t>яется согласно п. 12.35 и п.</w:t>
      </w:r>
      <w:r w:rsidR="00E2051E">
        <w:rPr>
          <w:sz w:val="28"/>
          <w:szCs w:val="28"/>
          <w:lang w:val="en-US"/>
        </w:rPr>
        <w:t xml:space="preserve"> </w:t>
      </w:r>
      <w:r w:rsidR="00E2051E">
        <w:rPr>
          <w:sz w:val="28"/>
          <w:szCs w:val="28"/>
        </w:rPr>
        <w:t>12.</w:t>
      </w:r>
      <w:r w:rsidRPr="00394F1F">
        <w:rPr>
          <w:sz w:val="28"/>
          <w:szCs w:val="28"/>
        </w:rPr>
        <w:t>36</w:t>
      </w:r>
      <w:r w:rsidR="00E2051E">
        <w:rPr>
          <w:sz w:val="28"/>
          <w:szCs w:val="28"/>
          <w:lang w:val="en-US"/>
        </w:rPr>
        <w:t xml:space="preserve"> </w:t>
      </w:r>
      <w:r w:rsidR="00E2051E" w:rsidRPr="00394F1F">
        <w:rPr>
          <w:sz w:val="28"/>
          <w:szCs w:val="28"/>
        </w:rPr>
        <w:t>СП 42.13330.2016</w:t>
      </w:r>
      <w:r w:rsidRPr="00394F1F">
        <w:rPr>
          <w:sz w:val="28"/>
          <w:szCs w:val="28"/>
        </w:rPr>
        <w:t>.</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9C685E"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6" w:name="_Toc502048414"/>
      <w:bookmarkStart w:id="67" w:name="_Toc52444542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9C685E">
        <w:rPr>
          <w:rFonts w:ascii="Times New Roman" w:hAnsi="Times New Roman" w:cs="Times New Roman"/>
          <w:b/>
          <w:spacing w:val="2"/>
          <w:sz w:val="28"/>
          <w:szCs w:val="28"/>
          <w:shd w:val="clear" w:color="auto" w:fill="FFFFFF"/>
        </w:rPr>
        <w:t>теплоснабжения</w:t>
      </w:r>
      <w:bookmarkEnd w:id="66"/>
      <w:bookmarkEnd w:id="67"/>
    </w:p>
    <w:p w:rsidR="008F33F7" w:rsidRPr="00394F1F" w:rsidRDefault="008F33F7" w:rsidP="004D163A">
      <w:pPr>
        <w:spacing w:after="0" w:line="240" w:lineRule="auto"/>
        <w:rPr>
          <w:rFonts w:ascii="Times New Roman" w:hAnsi="Times New Roman" w:cs="Times New Roman"/>
          <w:sz w:val="28"/>
          <w:szCs w:val="28"/>
        </w:rPr>
      </w:pPr>
    </w:p>
    <w:p w:rsidR="00E2051E" w:rsidRDefault="00E2051E" w:rsidP="00E2051E">
      <w:pPr>
        <w:pStyle w:val="afd"/>
        <w:spacing w:after="0"/>
        <w:ind w:right="108" w:firstLine="709"/>
        <w:jc w:val="both"/>
        <w:rPr>
          <w:sz w:val="28"/>
          <w:szCs w:val="28"/>
        </w:rPr>
      </w:pPr>
      <w:r w:rsidRPr="00AF7D67">
        <w:rPr>
          <w:sz w:val="28"/>
          <w:szCs w:val="28"/>
        </w:rPr>
        <w:t xml:space="preserve">Согласно </w:t>
      </w:r>
      <w:hyperlink r:id="rId3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 xml:space="preserve">организация в границах поселения электро-, тепло-, газо- и водоснабжения населения, водоотведения, </w:t>
      </w:r>
      <w:r w:rsidRPr="00AE2AF6">
        <w:rPr>
          <w:sz w:val="28"/>
          <w:szCs w:val="28"/>
        </w:rPr>
        <w:lastRenderedPageBreak/>
        <w:t>снабжения населения топливом в пределах полномочий, установленных законодательством Российской Федерации</w:t>
      </w:r>
      <w:r>
        <w:rPr>
          <w:sz w:val="28"/>
          <w:szCs w:val="28"/>
        </w:rPr>
        <w:t>.</w:t>
      </w:r>
    </w:p>
    <w:p w:rsidR="00E2051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1"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Default="008F33F7" w:rsidP="00603918">
      <w:pPr>
        <w:pStyle w:val="afd"/>
        <w:spacing w:after="0"/>
        <w:ind w:right="-1" w:firstLine="709"/>
        <w:jc w:val="both"/>
        <w:rPr>
          <w:sz w:val="28"/>
          <w:szCs w:val="28"/>
        </w:rPr>
      </w:pPr>
      <w:proofErr w:type="gramStart"/>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E2051E">
        <w:rPr>
          <w:sz w:val="28"/>
          <w:szCs w:val="28"/>
        </w:rPr>
        <w:t xml:space="preserve">                      </w:t>
      </w:r>
      <w:hyperlink r:id="rId32">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D8149B">
        <w:rPr>
          <w:sz w:val="28"/>
          <w:szCs w:val="28"/>
        </w:rPr>
        <w:t>Пеклинского</w:t>
      </w:r>
      <w:proofErr w:type="spellEnd"/>
      <w:r w:rsidRPr="00394F1F">
        <w:rPr>
          <w:sz w:val="28"/>
          <w:szCs w:val="28"/>
        </w:rPr>
        <w:t xml:space="preserve"> сельского поселения согласно СП 131.13330.2012 приведены ниже</w:t>
      </w:r>
      <w:bookmarkStart w:id="68" w:name="_bookmark20"/>
      <w:bookmarkEnd w:id="68"/>
      <w:r w:rsidR="00603918" w:rsidRPr="00603918">
        <w:rPr>
          <w:sz w:val="28"/>
          <w:szCs w:val="28"/>
        </w:rPr>
        <w:t>.</w:t>
      </w:r>
      <w:proofErr w:type="gramEnd"/>
    </w:p>
    <w:p w:rsidR="009A3A85" w:rsidRDefault="009A3A85" w:rsidP="00603918">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 xml:space="preserve">Поликлиники и </w:t>
            </w:r>
            <w:r w:rsidRPr="00394F1F">
              <w:rPr>
                <w:rFonts w:ascii="Times New Roman" w:hAnsi="Times New Roman" w:cs="Times New Roman"/>
                <w:sz w:val="28"/>
                <w:szCs w:val="28"/>
              </w:rPr>
              <w:lastRenderedPageBreak/>
              <w:t>лечебные учреждения, дома-интернаты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Дошкольные учреждения, 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5"/>
      <w:bookmarkStart w:id="70" w:name="_Toc52444542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водоснабжения</w:t>
      </w:r>
      <w:bookmarkEnd w:id="69"/>
      <w:bookmarkEnd w:id="70"/>
    </w:p>
    <w:p w:rsidR="008F33F7" w:rsidRPr="00394F1F" w:rsidRDefault="008F33F7" w:rsidP="004D163A">
      <w:pPr>
        <w:pStyle w:val="afd"/>
        <w:spacing w:after="0"/>
        <w:ind w:left="178" w:right="266"/>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07F1"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4"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3"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поселения в области водоснабжения </w:t>
      </w:r>
      <w:r w:rsidRPr="00394F1F">
        <w:rPr>
          <w:sz w:val="28"/>
          <w:szCs w:val="28"/>
        </w:rPr>
        <w:lastRenderedPageBreak/>
        <w:t>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3C0341">
        <w:rPr>
          <w:rFonts w:ascii="Times New Roman" w:hAnsi="Times New Roman" w:cs="Times New Roman"/>
          <w:sz w:val="28"/>
          <w:szCs w:val="28"/>
        </w:rPr>
        <w:t>л/сут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394F1F"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71" w:name="_bookmark21"/>
            <w:bookmarkEnd w:id="71"/>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Показатель удельного водопотребления, л/сут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Default="008F33F7" w:rsidP="00603918">
      <w:pPr>
        <w:spacing w:after="0" w:line="240" w:lineRule="auto"/>
        <w:ind w:firstLine="709"/>
        <w:jc w:val="both"/>
        <w:rPr>
          <w:rFonts w:ascii="Times New Roman" w:hAnsi="Times New Roman" w:cs="Times New Roman"/>
          <w:sz w:val="28"/>
          <w:szCs w:val="28"/>
        </w:rPr>
      </w:pPr>
      <w:bookmarkStart w:id="72" w:name="_bookmark22"/>
      <w:bookmarkEnd w:id="72"/>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Pr>
          <w:rFonts w:ascii="Times New Roman" w:hAnsi="Times New Roman" w:cs="Times New Roman"/>
          <w:sz w:val="28"/>
          <w:szCs w:val="28"/>
        </w:rPr>
        <w:t>.</w:t>
      </w:r>
    </w:p>
    <w:p w:rsidR="00130BAB" w:rsidRPr="00394F1F" w:rsidRDefault="00130BAB"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3" w:name="_Toc502048416"/>
      <w:bookmarkStart w:id="74" w:name="_Toc52444543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водоотведения</w:t>
      </w:r>
      <w:bookmarkEnd w:id="73"/>
      <w:bookmarkEnd w:id="74"/>
    </w:p>
    <w:p w:rsidR="008F33F7" w:rsidRPr="00394F1F" w:rsidRDefault="008F33F7" w:rsidP="004D163A">
      <w:pPr>
        <w:pStyle w:val="afd"/>
        <w:spacing w:after="0"/>
        <w:ind w:left="178" w:right="269"/>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5"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33EC"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w:t>
      </w:r>
      <w:proofErr w:type="gramStart"/>
      <w:r w:rsidRPr="002A07F1">
        <w:rPr>
          <w:rFonts w:ascii="Times New Roman" w:hAnsi="Times New Roman" w:cs="Times New Roman"/>
          <w:sz w:val="28"/>
          <w:szCs w:val="28"/>
        </w:rPr>
        <w:t>о-</w:t>
      </w:r>
      <w:proofErr w:type="gramEnd"/>
      <w:r w:rsidRPr="002A07F1">
        <w:rPr>
          <w:rFonts w:ascii="Times New Roman" w:hAnsi="Times New Roman" w:cs="Times New Roman"/>
          <w:sz w:val="28"/>
          <w:szCs w:val="28"/>
        </w:rPr>
        <w:t>,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r w:rsidR="008020B0" w:rsidRPr="003C0341">
        <w:rPr>
          <w:rFonts w:ascii="Times New Roman" w:hAnsi="Times New Roman" w:cs="Times New Roman"/>
          <w:sz w:val="28"/>
          <w:szCs w:val="28"/>
        </w:rPr>
        <w:t>л/сут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lastRenderedPageBreak/>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B62A67" w:rsidRDefault="00B62A67" w:rsidP="004D163A">
      <w:pPr>
        <w:spacing w:after="0" w:line="240" w:lineRule="auto"/>
        <w:jc w:val="center"/>
        <w:rPr>
          <w:rFonts w:ascii="Times New Roman" w:hAnsi="Times New Roman" w:cs="Times New Roman"/>
          <w:sz w:val="28"/>
          <w:szCs w:val="28"/>
        </w:rPr>
      </w:pPr>
      <w:bookmarkStart w:id="75" w:name="_bookmark23"/>
      <w:bookmarkEnd w:id="75"/>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394F1F" w:rsidTr="00C1514E">
        <w:tc>
          <w:tcPr>
            <w:tcW w:w="675"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482"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C1514E">
        <w:tc>
          <w:tcPr>
            <w:tcW w:w="675" w:type="dxa"/>
            <w:vMerge/>
            <w:vAlign w:val="center"/>
          </w:tcPr>
          <w:p w:rsidR="008F33F7" w:rsidRPr="00394F1F" w:rsidRDefault="008F33F7" w:rsidP="00C1514E">
            <w:pPr>
              <w:jc w:val="center"/>
              <w:rPr>
                <w:rFonts w:ascii="Times New Roman" w:hAnsi="Times New Roman" w:cs="Times New Roman"/>
                <w:sz w:val="28"/>
                <w:szCs w:val="28"/>
              </w:rPr>
            </w:pPr>
          </w:p>
        </w:tc>
        <w:tc>
          <w:tcPr>
            <w:tcW w:w="3482" w:type="dxa"/>
            <w:vMerge/>
            <w:vAlign w:val="center"/>
          </w:tcPr>
          <w:p w:rsidR="008F33F7" w:rsidRPr="00394F1F" w:rsidRDefault="008F33F7" w:rsidP="00C1514E">
            <w:pPr>
              <w:jc w:val="center"/>
              <w:rPr>
                <w:rFonts w:ascii="Times New Roman" w:hAnsi="Times New Roman" w:cs="Times New Roman"/>
                <w:sz w:val="28"/>
                <w:szCs w:val="28"/>
              </w:rPr>
            </w:pPr>
          </w:p>
        </w:tc>
        <w:tc>
          <w:tcPr>
            <w:tcW w:w="2077"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Default="008F33F7" w:rsidP="004D163A">
      <w:pPr>
        <w:pStyle w:val="afd"/>
        <w:spacing w:after="0"/>
        <w:ind w:right="105"/>
        <w:jc w:val="both"/>
        <w:rPr>
          <w:sz w:val="28"/>
          <w:szCs w:val="28"/>
        </w:rPr>
      </w:pPr>
    </w:p>
    <w:p w:rsidR="003A27F7" w:rsidRPr="0041010C"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6" w:name="_Toc524445431"/>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5B3ED2">
        <w:rPr>
          <w:rFonts w:ascii="Times New Roman" w:eastAsia="Times New Roman" w:hAnsi="Times New Roman" w:cs="Times New Roman"/>
          <w:b/>
          <w:bCs/>
          <w:sz w:val="28"/>
          <w:szCs w:val="28"/>
          <w:lang w:eastAsia="ru-RU"/>
        </w:rPr>
        <w:t>области автомобильных дорог местного значения</w:t>
      </w:r>
      <w:bookmarkEnd w:id="76"/>
    </w:p>
    <w:p w:rsidR="00E00E82" w:rsidRDefault="00E00E82" w:rsidP="004D163A">
      <w:pPr>
        <w:pStyle w:val="afd"/>
        <w:spacing w:after="0"/>
        <w:ind w:right="106"/>
        <w:jc w:val="both"/>
        <w:rPr>
          <w:sz w:val="28"/>
          <w:szCs w:val="28"/>
        </w:rPr>
      </w:pPr>
    </w:p>
    <w:p w:rsidR="003A27F7" w:rsidRDefault="003A27F7" w:rsidP="003A27F7">
      <w:pPr>
        <w:pStyle w:val="afd"/>
        <w:spacing w:after="0"/>
        <w:ind w:right="108" w:firstLine="709"/>
        <w:jc w:val="both"/>
        <w:rPr>
          <w:sz w:val="28"/>
          <w:szCs w:val="28"/>
        </w:rPr>
      </w:pPr>
      <w:r w:rsidRPr="00AF7D67">
        <w:rPr>
          <w:sz w:val="28"/>
          <w:szCs w:val="28"/>
        </w:rPr>
        <w:t xml:space="preserve">Согласно </w:t>
      </w:r>
      <w:hyperlink r:id="rId3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3A27F7">
        <w:rPr>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8" w:anchor="dst100179" w:history="1">
        <w:r w:rsidRPr="003A27F7">
          <w:rPr>
            <w:sz w:val="28"/>
            <w:szCs w:val="28"/>
          </w:rPr>
          <w:t>законодательством</w:t>
        </w:r>
      </w:hyperlink>
      <w:r w:rsidRPr="003A27F7">
        <w:rPr>
          <w:sz w:val="28"/>
          <w:szCs w:val="28"/>
        </w:rPr>
        <w:t> Российской Федерации</w:t>
      </w:r>
      <w:r>
        <w:rPr>
          <w:sz w:val="28"/>
          <w:szCs w:val="28"/>
        </w:rPr>
        <w:t>.</w:t>
      </w:r>
    </w:p>
    <w:p w:rsidR="003A27F7" w:rsidRPr="00AF7D67" w:rsidRDefault="002A07F1" w:rsidP="003A27F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автомобильные дороги местного значения</w:t>
      </w:r>
      <w:r w:rsidR="003A27F7" w:rsidRPr="00CB1480">
        <w:rPr>
          <w:rFonts w:ascii="Times New Roman" w:hAnsi="Times New Roman" w:cs="Times New Roman"/>
          <w:sz w:val="28"/>
          <w:szCs w:val="28"/>
        </w:rPr>
        <w:t>.</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w:t>
      </w:r>
      <w:r w:rsidRPr="009703C4">
        <w:rPr>
          <w:rFonts w:ascii="Times New Roman" w:hAnsi="Times New Roman" w:cs="Times New Roman"/>
          <w:sz w:val="28"/>
          <w:szCs w:val="28"/>
        </w:rPr>
        <w:lastRenderedPageBreak/>
        <w:t xml:space="preserve">заданных документами стратегического и социально-экономического планирования </w:t>
      </w:r>
      <w:r w:rsidR="00960EAF">
        <w:rPr>
          <w:rFonts w:ascii="Times New Roman" w:hAnsi="Times New Roman" w:cs="Times New Roman"/>
          <w:sz w:val="28"/>
          <w:szCs w:val="28"/>
        </w:rPr>
        <w:t>Дубровского</w:t>
      </w:r>
      <w:r w:rsidR="00423CE7" w:rsidRPr="009703C4">
        <w:rPr>
          <w:rFonts w:ascii="Times New Roman" w:hAnsi="Times New Roman" w:cs="Times New Roman"/>
          <w:sz w:val="28"/>
          <w:szCs w:val="28"/>
        </w:rPr>
        <w:t xml:space="preserve"> района</w:t>
      </w:r>
      <w:r w:rsidRPr="009703C4">
        <w:rPr>
          <w:rFonts w:ascii="Times New Roman" w:hAnsi="Times New Roman" w:cs="Times New Roman"/>
          <w:sz w:val="28"/>
          <w:szCs w:val="28"/>
        </w:rPr>
        <w:t>.</w:t>
      </w:r>
    </w:p>
    <w:p w:rsidR="003A27F7" w:rsidRPr="005D33C4" w:rsidRDefault="003A27F7" w:rsidP="003A27F7">
      <w:pPr>
        <w:pStyle w:val="ConsPlusNormal"/>
        <w:ind w:firstLine="709"/>
        <w:jc w:val="both"/>
        <w:rPr>
          <w:rFonts w:ascii="Times New Roman" w:hAnsi="Times New Roman" w:cs="Times New Roman"/>
          <w:sz w:val="28"/>
          <w:szCs w:val="28"/>
        </w:rPr>
      </w:pPr>
      <w:r w:rsidRPr="005D33C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Pr="005E275B">
        <w:rPr>
          <w:rFonts w:ascii="Times New Roman" w:hAnsi="Times New Roman" w:cs="Times New Roman"/>
          <w:sz w:val="28"/>
          <w:szCs w:val="28"/>
        </w:rPr>
        <w:t>11.4</w:t>
      </w:r>
      <w:r w:rsidRPr="005D33C4">
        <w:rPr>
          <w:rFonts w:ascii="Times New Roman" w:hAnsi="Times New Roman" w:cs="Times New Roman"/>
          <w:sz w:val="28"/>
          <w:szCs w:val="28"/>
        </w:rPr>
        <w:t xml:space="preserve"> СП 42.13330.2016 для сельских поселений.</w:t>
      </w:r>
    </w:p>
    <w:p w:rsidR="003A27F7" w:rsidRPr="003762DA" w:rsidRDefault="003A27F7" w:rsidP="003A27F7">
      <w:pPr>
        <w:pStyle w:val="ConsPlusNormal"/>
        <w:ind w:firstLine="709"/>
        <w:jc w:val="both"/>
        <w:rPr>
          <w:rFonts w:ascii="Times New Roman" w:hAnsi="Times New Roman" w:cs="Times New Roman"/>
          <w:sz w:val="28"/>
          <w:szCs w:val="28"/>
        </w:rPr>
      </w:pPr>
      <w:r w:rsidRPr="00B845C0">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w:t>
      </w:r>
      <w:r w:rsidRPr="003762DA">
        <w:rPr>
          <w:rFonts w:ascii="Times New Roman" w:hAnsi="Times New Roman" w:cs="Times New Roman"/>
          <w:sz w:val="28"/>
          <w:szCs w:val="28"/>
        </w:rPr>
        <w:t xml:space="preserve"> </w:t>
      </w:r>
      <w:r w:rsidRPr="005D33C4">
        <w:rPr>
          <w:rFonts w:ascii="Times New Roman" w:hAnsi="Times New Roman" w:cs="Times New Roman"/>
          <w:sz w:val="28"/>
          <w:szCs w:val="28"/>
        </w:rPr>
        <w:t>СП 42.13330.2016</w:t>
      </w:r>
      <w:r w:rsidRPr="003762DA">
        <w:rPr>
          <w:rFonts w:ascii="Times New Roman" w:hAnsi="Times New Roman" w:cs="Times New Roman"/>
          <w:sz w:val="28"/>
          <w:szCs w:val="28"/>
        </w:rPr>
        <w:t>.</w:t>
      </w:r>
    </w:p>
    <w:p w:rsidR="003A27F7" w:rsidRPr="003762DA" w:rsidRDefault="003A27F7" w:rsidP="003A27F7">
      <w:pPr>
        <w:pStyle w:val="ConsPlusNormal"/>
        <w:ind w:firstLine="709"/>
        <w:jc w:val="both"/>
        <w:rPr>
          <w:rFonts w:ascii="Times New Roman" w:hAnsi="Times New Roman" w:cs="Times New Roman"/>
          <w:sz w:val="28"/>
          <w:szCs w:val="28"/>
        </w:rPr>
      </w:pPr>
      <w:r w:rsidRPr="003762DA">
        <w:rPr>
          <w:rFonts w:ascii="Times New Roman" w:hAnsi="Times New Roman" w:cs="Times New Roman"/>
          <w:sz w:val="28"/>
          <w:szCs w:val="28"/>
        </w:rPr>
        <w:t>Согласно п. 11.</w:t>
      </w:r>
      <w:r>
        <w:rPr>
          <w:rFonts w:ascii="Times New Roman" w:hAnsi="Times New Roman" w:cs="Times New Roman"/>
          <w:sz w:val="28"/>
          <w:szCs w:val="28"/>
        </w:rPr>
        <w:t>11</w:t>
      </w:r>
      <w:r w:rsidRPr="003762DA">
        <w:rPr>
          <w:rFonts w:ascii="Times New Roman" w:hAnsi="Times New Roman" w:cs="Times New Roman"/>
          <w:sz w:val="28"/>
          <w:szCs w:val="28"/>
        </w:rPr>
        <w:t xml:space="preserve"> СП 42.13330.201</w:t>
      </w:r>
      <w:r>
        <w:rPr>
          <w:rFonts w:ascii="Times New Roman" w:hAnsi="Times New Roman" w:cs="Times New Roman"/>
          <w:sz w:val="28"/>
          <w:szCs w:val="28"/>
        </w:rPr>
        <w:t>6</w:t>
      </w:r>
      <w:r w:rsidRPr="003762DA">
        <w:rPr>
          <w:rFonts w:ascii="Times New Roman" w:hAnsi="Times New Roman" w:cs="Times New Roman"/>
          <w:sz w:val="28"/>
          <w:szCs w:val="28"/>
        </w:rPr>
        <w:t xml:space="preserve"> установлены расчетные показатели минимально допустимого уровня расстояний:</w:t>
      </w:r>
    </w:p>
    <w:p w:rsidR="003A27F7" w:rsidRPr="003762DA" w:rsidRDefault="003A27F7" w:rsidP="003A27F7">
      <w:pPr>
        <w:pStyle w:val="ConsPlusNormal"/>
        <w:ind w:firstLine="709"/>
        <w:jc w:val="both"/>
        <w:rPr>
          <w:rFonts w:ascii="Times New Roman" w:hAnsi="Times New Roman" w:cs="Times New Roman"/>
          <w:sz w:val="28"/>
          <w:szCs w:val="28"/>
        </w:rPr>
      </w:pPr>
      <w:r w:rsidRPr="003B402F">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9703C4" w:rsidRPr="00336321" w:rsidRDefault="009703C4" w:rsidP="009703C4">
      <w:pPr>
        <w:pStyle w:val="ConsPlusNormal"/>
        <w:ind w:firstLine="709"/>
        <w:jc w:val="both"/>
        <w:rPr>
          <w:rFonts w:ascii="Times New Roman" w:hAnsi="Times New Roman" w:cs="Times New Roman"/>
          <w:sz w:val="28"/>
          <w:szCs w:val="28"/>
        </w:rPr>
      </w:pPr>
      <w:r w:rsidRPr="00CC5615">
        <w:rPr>
          <w:rFonts w:ascii="Times New Roman" w:hAnsi="Times New Roman" w:cs="Times New Roman"/>
          <w:sz w:val="28"/>
          <w:szCs w:val="28"/>
        </w:rPr>
        <w:t xml:space="preserve">Согласно </w:t>
      </w:r>
      <w:r>
        <w:rPr>
          <w:rFonts w:ascii="Times New Roman" w:hAnsi="Times New Roman" w:cs="Times New Roman"/>
          <w:sz w:val="28"/>
          <w:szCs w:val="28"/>
        </w:rPr>
        <w:t>положениям</w:t>
      </w:r>
      <w:r w:rsidRPr="00CC5615">
        <w:rPr>
          <w:rFonts w:ascii="Times New Roman" w:hAnsi="Times New Roman" w:cs="Times New Roman"/>
          <w:sz w:val="28"/>
          <w:szCs w:val="28"/>
        </w:rPr>
        <w:t xml:space="preserve"> Региональных нормативов градостроительного проектирования </w:t>
      </w:r>
      <w:r>
        <w:rPr>
          <w:rFonts w:ascii="Times New Roman" w:hAnsi="Times New Roman" w:cs="Times New Roman"/>
          <w:sz w:val="28"/>
          <w:szCs w:val="28"/>
        </w:rPr>
        <w:t>Брянской</w:t>
      </w:r>
      <w:r w:rsidRPr="00CC5615">
        <w:rPr>
          <w:rFonts w:ascii="Times New Roman" w:hAnsi="Times New Roman" w:cs="Times New Roman"/>
          <w:sz w:val="28"/>
          <w:szCs w:val="28"/>
        </w:rPr>
        <w:t xml:space="preserve"> области</w:t>
      </w:r>
      <w:r w:rsidRPr="00336321">
        <w:rPr>
          <w:rFonts w:ascii="Times New Roman" w:hAnsi="Times New Roman" w:cs="Times New Roman"/>
          <w:sz w:val="28"/>
          <w:szCs w:val="28"/>
        </w:rPr>
        <w:t xml:space="preserve"> установлены расчетные показатели минимально допустимого уровня ширины боковых проездов:</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336321">
          <w:rPr>
            <w:rFonts w:ascii="Times New Roman" w:hAnsi="Times New Roman" w:cs="Times New Roman"/>
            <w:sz w:val="28"/>
            <w:szCs w:val="28"/>
          </w:rPr>
          <w:t>7,0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336321">
          <w:rPr>
            <w:rFonts w:ascii="Times New Roman" w:hAnsi="Times New Roman" w:cs="Times New Roman"/>
            <w:sz w:val="28"/>
            <w:szCs w:val="28"/>
          </w:rPr>
          <w:t>10,5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р</w:t>
      </w:r>
      <w:r w:rsidRPr="003B402F">
        <w:rPr>
          <w:rFonts w:ascii="Times New Roman" w:hAnsi="Times New Roman" w:cs="Times New Roman"/>
          <w:sz w:val="28"/>
          <w:szCs w:val="28"/>
        </w:rPr>
        <w:t>асстояни</w:t>
      </w:r>
      <w:r>
        <w:rPr>
          <w:rFonts w:ascii="Times New Roman" w:hAnsi="Times New Roman" w:cs="Times New Roman"/>
          <w:sz w:val="28"/>
          <w:szCs w:val="28"/>
        </w:rPr>
        <w:t>е</w:t>
      </w:r>
      <w:r w:rsidRPr="003B402F">
        <w:rPr>
          <w:rFonts w:ascii="Times New Roman" w:hAnsi="Times New Roman" w:cs="Times New Roman"/>
          <w:sz w:val="28"/>
          <w:szCs w:val="28"/>
        </w:rPr>
        <w:t xml:space="preserve"> между пересечениями магистральных улиц и дорог регулируемого движения в пределах селитебной территории</w:t>
      </w:r>
      <w:r w:rsidRPr="0021374A">
        <w:rPr>
          <w:rFonts w:ascii="Times New Roman" w:hAnsi="Times New Roman" w:cs="Times New Roman"/>
          <w:sz w:val="28"/>
          <w:szCs w:val="28"/>
        </w:rPr>
        <w:t>: не менее 500 м и не более 1500 м;</w:t>
      </w:r>
    </w:p>
    <w:p w:rsidR="003A27F7"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у</w:t>
      </w:r>
      <w:r w:rsidRPr="0021374A">
        <w:rPr>
          <w:rFonts w:ascii="Times New Roman" w:hAnsi="Times New Roman" w:cs="Times New Roman"/>
          <w:sz w:val="28"/>
          <w:szCs w:val="28"/>
        </w:rPr>
        <w:t>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394F1F" w:rsidRDefault="003A27F7" w:rsidP="003A27F7">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1C0B05">
        <w:rPr>
          <w:sz w:val="28"/>
          <w:szCs w:val="28"/>
        </w:rPr>
        <w:t>обеспеченност</w:t>
      </w:r>
      <w:r>
        <w:rPr>
          <w:sz w:val="28"/>
          <w:szCs w:val="28"/>
        </w:rPr>
        <w:t>и</w:t>
      </w:r>
      <w:r w:rsidRPr="001C0B05">
        <w:rPr>
          <w:sz w:val="28"/>
          <w:szCs w:val="28"/>
        </w:rPr>
        <w:t xml:space="preserve"> местами для постоянного хранения легковых автомобилей, находящихся в собственности граждан</w:t>
      </w:r>
      <w:r w:rsidR="00FF42E9">
        <w:rPr>
          <w:sz w:val="28"/>
          <w:szCs w:val="28"/>
        </w:rPr>
        <w:t>;</w:t>
      </w:r>
      <w:r>
        <w:rPr>
          <w:sz w:val="28"/>
          <w:szCs w:val="28"/>
        </w:rPr>
        <w:t xml:space="preserve"> р</w:t>
      </w:r>
      <w:r w:rsidRPr="00452ABE">
        <w:rPr>
          <w:sz w:val="28"/>
          <w:szCs w:val="28"/>
        </w:rPr>
        <w:t>асчетное количество машино-мест</w:t>
      </w:r>
      <w:r w:rsidRPr="00394F1F">
        <w:rPr>
          <w:sz w:val="28"/>
          <w:szCs w:val="28"/>
        </w:rPr>
        <w:t xml:space="preserve"> </w:t>
      </w:r>
      <w:r w:rsidRPr="001C0B05">
        <w:rPr>
          <w:sz w:val="28"/>
          <w:szCs w:val="28"/>
        </w:rPr>
        <w:t>для постоянного хранения автомобилей</w:t>
      </w:r>
      <w:r w:rsidR="00FF42E9">
        <w:rPr>
          <w:sz w:val="28"/>
          <w:szCs w:val="28"/>
        </w:rPr>
        <w:t>;</w:t>
      </w:r>
      <w:r w:rsidRPr="007D6B3D">
        <w:rPr>
          <w:sz w:val="28"/>
          <w:szCs w:val="28"/>
        </w:rPr>
        <w:t xml:space="preserve"> открытых площадок (гостевых автостоянок) для временного хранения легковых автомобилей</w:t>
      </w:r>
      <w:r w:rsidR="00FF42E9">
        <w:rPr>
          <w:sz w:val="28"/>
          <w:szCs w:val="28"/>
        </w:rPr>
        <w:t>;</w:t>
      </w:r>
      <w:r w:rsidRPr="007D6B3D">
        <w:rPr>
          <w:sz w:val="28"/>
          <w:szCs w:val="28"/>
        </w:rPr>
        <w:t xml:space="preserve">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w:t>
      </w:r>
      <w:r w:rsidRPr="00394F1F">
        <w:rPr>
          <w:sz w:val="28"/>
          <w:szCs w:val="28"/>
        </w:rPr>
        <w:t xml:space="preserve"> 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3A27F7" w:rsidRDefault="003A27F7" w:rsidP="003A27F7">
      <w:pPr>
        <w:pStyle w:val="ConsPlusNormal"/>
        <w:ind w:firstLine="540"/>
        <w:jc w:val="both"/>
        <w:rPr>
          <w:rFonts w:ascii="Times New Roman" w:hAnsi="Times New Roman" w:cs="Times New Roman"/>
          <w:sz w:val="28"/>
          <w:szCs w:val="28"/>
        </w:rPr>
      </w:pPr>
      <w:r w:rsidRPr="007D6B3D">
        <w:rPr>
          <w:rFonts w:ascii="Times New Roman" w:hAnsi="Times New Roman" w:cs="Times New Roman"/>
          <w:sz w:val="28"/>
          <w:szCs w:val="28"/>
        </w:rPr>
        <w:t>Санитарные разрыв</w:t>
      </w:r>
      <w:r>
        <w:rPr>
          <w:rFonts w:ascii="Times New Roman" w:hAnsi="Times New Roman" w:cs="Times New Roman"/>
          <w:sz w:val="28"/>
          <w:szCs w:val="28"/>
        </w:rPr>
        <w:t>ы</w:t>
      </w:r>
      <w:r w:rsidRPr="007D6B3D">
        <w:rPr>
          <w:rFonts w:ascii="Times New Roman" w:hAnsi="Times New Roman" w:cs="Times New Roman"/>
          <w:sz w:val="28"/>
          <w:szCs w:val="28"/>
        </w:rPr>
        <w:t xml:space="preserve"> от открытых автостоянок до жилых и общественно-</w:t>
      </w:r>
      <w:r w:rsidRPr="007D6B3D">
        <w:rPr>
          <w:rFonts w:ascii="Times New Roman" w:hAnsi="Times New Roman" w:cs="Times New Roman"/>
          <w:sz w:val="28"/>
          <w:szCs w:val="28"/>
        </w:rPr>
        <w:lastRenderedPageBreak/>
        <w:t>деловых объектов</w:t>
      </w:r>
      <w:r>
        <w:rPr>
          <w:rFonts w:ascii="Times New Roman" w:hAnsi="Times New Roman" w:cs="Times New Roman"/>
          <w:sz w:val="28"/>
          <w:szCs w:val="28"/>
        </w:rPr>
        <w:t xml:space="preserve">; от </w:t>
      </w:r>
      <w:r w:rsidRPr="00E7735D">
        <w:rPr>
          <w:rFonts w:ascii="Times New Roman" w:hAnsi="Times New Roman" w:cs="Times New Roman"/>
          <w:spacing w:val="-2"/>
          <w:sz w:val="28"/>
          <w:szCs w:val="28"/>
        </w:rPr>
        <w:t xml:space="preserve">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общеобразовательных школ, лечебных учреждений стационарного типа, размещаемых на территориях жилых и общественно-деловых зон</w:t>
      </w:r>
      <w:r>
        <w:rPr>
          <w:rFonts w:ascii="Times New Roman" w:hAnsi="Times New Roman" w:cs="Times New Roman"/>
          <w:spacing w:val="-2"/>
          <w:sz w:val="28"/>
          <w:szCs w:val="28"/>
        </w:rPr>
        <w:t xml:space="preserve">; </w:t>
      </w:r>
      <w:r>
        <w:rPr>
          <w:rFonts w:ascii="Times New Roman" w:hAnsi="Times New Roman" w:cs="Times New Roman"/>
          <w:sz w:val="28"/>
          <w:szCs w:val="28"/>
        </w:rPr>
        <w:t>с</w:t>
      </w:r>
      <w:r w:rsidRPr="00CE4658">
        <w:rPr>
          <w:rFonts w:ascii="Times New Roman" w:hAnsi="Times New Roman" w:cs="Times New Roman"/>
          <w:sz w:val="28"/>
          <w:szCs w:val="28"/>
        </w:rPr>
        <w:t>анитарно-защитные зоны для автозаправочных станций</w:t>
      </w:r>
      <w:r>
        <w:rPr>
          <w:rFonts w:ascii="Times New Roman" w:hAnsi="Times New Roman" w:cs="Times New Roman"/>
          <w:sz w:val="28"/>
          <w:szCs w:val="28"/>
        </w:rPr>
        <w:t xml:space="preserve">, </w:t>
      </w:r>
      <w:r w:rsidRPr="00CE4658">
        <w:rPr>
          <w:rFonts w:ascii="Times New Roman" w:hAnsi="Times New Roman" w:cs="Times New Roman"/>
          <w:sz w:val="28"/>
          <w:szCs w:val="28"/>
        </w:rPr>
        <w:t>для моечных пунктов</w:t>
      </w:r>
      <w:r>
        <w:rPr>
          <w:rFonts w:ascii="Times New Roman" w:hAnsi="Times New Roman" w:cs="Times New Roman"/>
          <w:sz w:val="28"/>
          <w:szCs w:val="28"/>
        </w:rPr>
        <w:t xml:space="preserve"> устано</w:t>
      </w:r>
      <w:r w:rsidRPr="00CE4658">
        <w:rPr>
          <w:rFonts w:ascii="Times New Roman" w:hAnsi="Times New Roman" w:cs="Times New Roman"/>
          <w:sz w:val="28"/>
          <w:szCs w:val="28"/>
        </w:rPr>
        <w:t>вл</w:t>
      </w:r>
      <w:r>
        <w:rPr>
          <w:rFonts w:ascii="Times New Roman" w:hAnsi="Times New Roman" w:cs="Times New Roman"/>
          <w:sz w:val="28"/>
          <w:szCs w:val="28"/>
        </w:rPr>
        <w:t>ены</w:t>
      </w:r>
      <w:r w:rsidRPr="00CE4658">
        <w:rPr>
          <w:rFonts w:ascii="Times New Roman" w:hAnsi="Times New Roman" w:cs="Times New Roman"/>
          <w:sz w:val="28"/>
          <w:szCs w:val="28"/>
        </w:rPr>
        <w:t xml:space="preserve"> в соответствии с требованиями СанПиН 2.2.1/2.1.1.1200-03</w:t>
      </w:r>
    </w:p>
    <w:p w:rsidR="003A27F7" w:rsidRPr="00F4576D" w:rsidRDefault="003A27F7" w:rsidP="003A27F7">
      <w:pPr>
        <w:pStyle w:val="ConsPlusNormal"/>
        <w:ind w:firstLine="540"/>
        <w:jc w:val="both"/>
        <w:rPr>
          <w:rFonts w:ascii="Times New Roman" w:hAnsi="Times New Roman" w:cs="Times New Roman"/>
          <w:sz w:val="28"/>
          <w:szCs w:val="28"/>
        </w:rPr>
      </w:pPr>
      <w:r w:rsidRPr="00F4576D">
        <w:rPr>
          <w:rFonts w:ascii="Times New Roman" w:hAnsi="Times New Roman" w:cs="Times New Roman"/>
          <w:sz w:val="28"/>
          <w:szCs w:val="28"/>
        </w:rPr>
        <w:t>Согласно п. 11.4</w:t>
      </w:r>
      <w:r>
        <w:rPr>
          <w:rFonts w:ascii="Times New Roman" w:hAnsi="Times New Roman" w:cs="Times New Roman"/>
          <w:sz w:val="28"/>
          <w:szCs w:val="28"/>
        </w:rPr>
        <w:t>0</w:t>
      </w:r>
      <w:r w:rsidRPr="00F4576D">
        <w:rPr>
          <w:rFonts w:ascii="Times New Roman" w:hAnsi="Times New Roman" w:cs="Times New Roman"/>
          <w:sz w:val="28"/>
          <w:szCs w:val="28"/>
        </w:rPr>
        <w:t xml:space="preserve">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E7735D">
        <w:rPr>
          <w:rFonts w:ascii="Times New Roman" w:hAnsi="Times New Roman" w:cs="Times New Roman"/>
          <w:sz w:val="28"/>
          <w:szCs w:val="28"/>
        </w:rPr>
        <w:t>- на 25 постов – 2,0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 одна топливо-раздаточная колонка на 1200 автомобилей.</w:t>
      </w:r>
    </w:p>
    <w:p w:rsidR="003A27F7" w:rsidRPr="00F4576D" w:rsidRDefault="003A27F7" w:rsidP="003A27F7">
      <w:pPr>
        <w:spacing w:line="240" w:lineRule="auto"/>
        <w:ind w:firstLine="720"/>
        <w:contextualSpacing/>
        <w:jc w:val="both"/>
        <w:rPr>
          <w:rFonts w:ascii="Times New Roman" w:hAnsi="Times New Roman" w:cs="Times New Roman"/>
          <w:b/>
          <w:bCs/>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hAnsi="Times New Roman" w:cs="Times New Roman"/>
          <w:sz w:val="28"/>
          <w:szCs w:val="28"/>
        </w:rPr>
        <w:t>Согласно п. 11.</w:t>
      </w:r>
      <w:r>
        <w:rPr>
          <w:rFonts w:ascii="Times New Roman" w:hAnsi="Times New Roman" w:cs="Times New Roman"/>
          <w:sz w:val="28"/>
          <w:szCs w:val="28"/>
        </w:rPr>
        <w:t>25</w:t>
      </w:r>
      <w:r w:rsidRPr="00F4576D">
        <w:rPr>
          <w:rFonts w:ascii="Times New Roman" w:hAnsi="Times New Roman" w:cs="Times New Roman"/>
          <w:sz w:val="28"/>
          <w:szCs w:val="28"/>
        </w:rPr>
        <w:t xml:space="preserve"> СП 42.13330.201</w:t>
      </w:r>
      <w:r>
        <w:rPr>
          <w:rFonts w:ascii="Times New Roman" w:hAnsi="Times New Roman" w:cs="Times New Roman"/>
          <w:sz w:val="28"/>
          <w:szCs w:val="28"/>
        </w:rPr>
        <w:t>6</w:t>
      </w:r>
      <w:r w:rsidRPr="00F4576D">
        <w:rPr>
          <w:rFonts w:ascii="Times New Roman" w:hAnsi="Times New Roman" w:cs="Times New Roman"/>
          <w:sz w:val="28"/>
          <w:szCs w:val="28"/>
        </w:rPr>
        <w:t xml:space="preserve"> установлены расчетные показатели минимально допустимого уровня расстояний между остановочными пунктами общественного п</w:t>
      </w:r>
      <w:r w:rsidR="007246B9">
        <w:rPr>
          <w:rFonts w:ascii="Times New Roman" w:hAnsi="Times New Roman" w:cs="Times New Roman"/>
          <w:sz w:val="28"/>
          <w:szCs w:val="28"/>
        </w:rPr>
        <w:t>ас</w:t>
      </w:r>
      <w:r w:rsidRPr="00F4576D">
        <w:rPr>
          <w:rFonts w:ascii="Times New Roman" w:hAnsi="Times New Roman" w:cs="Times New Roman"/>
          <w:sz w:val="28"/>
          <w:szCs w:val="28"/>
        </w:rPr>
        <w:t>сажирского транспорта 400 - 600 м.</w:t>
      </w:r>
    </w:p>
    <w:p w:rsidR="003A27F7" w:rsidRDefault="003A27F7" w:rsidP="003A27F7">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Default="00E00E82" w:rsidP="004D163A">
      <w:pPr>
        <w:pStyle w:val="afd"/>
        <w:spacing w:after="0"/>
        <w:ind w:right="105"/>
        <w:jc w:val="both"/>
        <w:rPr>
          <w:sz w:val="28"/>
          <w:szCs w:val="28"/>
        </w:rPr>
      </w:pPr>
    </w:p>
    <w:p w:rsid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7" w:name="_Toc524445432"/>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4A2709">
        <w:rPr>
          <w:rFonts w:ascii="Times New Roman" w:eastAsia="Times New Roman" w:hAnsi="Times New Roman" w:cs="Times New Roman"/>
          <w:b/>
          <w:bCs/>
          <w:sz w:val="28"/>
          <w:szCs w:val="28"/>
          <w:lang w:eastAsia="ru-RU"/>
        </w:rPr>
        <w:t xml:space="preserve">области </w:t>
      </w:r>
      <w:r w:rsidR="002A07F1"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002A07F1" w:rsidRPr="00047E04">
        <w:rPr>
          <w:rFonts w:ascii="Times New Roman" w:eastAsia="Times New Roman" w:hAnsi="Times New Roman" w:cs="Times New Roman"/>
          <w:b/>
          <w:bCs/>
          <w:sz w:val="28"/>
          <w:szCs w:val="28"/>
          <w:lang w:eastAsia="ru-RU"/>
        </w:rPr>
        <w:t xml:space="preserve"> за счет средств местного бюджета</w:t>
      </w:r>
      <w:bookmarkEnd w:id="77"/>
    </w:p>
    <w:p w:rsidR="002A07F1" w:rsidRPr="002A33EC" w:rsidRDefault="002A07F1" w:rsidP="002A07F1">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2444543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0E0C82" w:rsidRPr="004A2709">
        <w:rPr>
          <w:rFonts w:ascii="Times New Roman" w:eastAsia="Times New Roman" w:hAnsi="Times New Roman" w:cs="Times New Roman"/>
          <w:b/>
          <w:bCs/>
          <w:sz w:val="28"/>
          <w:szCs w:val="28"/>
          <w:lang w:eastAsia="ru-RU"/>
        </w:rPr>
        <w:t xml:space="preserve">области </w:t>
      </w:r>
      <w:r w:rsidR="000E0C82" w:rsidRPr="00047E04">
        <w:rPr>
          <w:rFonts w:ascii="Times New Roman" w:eastAsia="Times New Roman" w:hAnsi="Times New Roman" w:cs="Times New Roman"/>
          <w:b/>
          <w:bCs/>
          <w:sz w:val="28"/>
          <w:szCs w:val="28"/>
          <w:lang w:eastAsia="ru-RU"/>
        </w:rPr>
        <w:t>культуры, досуга, финансируемы</w:t>
      </w:r>
      <w:r w:rsidR="006F5D3B">
        <w:rPr>
          <w:rFonts w:ascii="Times New Roman" w:eastAsia="Times New Roman" w:hAnsi="Times New Roman" w:cs="Times New Roman"/>
          <w:b/>
          <w:bCs/>
          <w:sz w:val="28"/>
          <w:szCs w:val="28"/>
          <w:lang w:eastAsia="ru-RU"/>
        </w:rPr>
        <w:t>х</w:t>
      </w:r>
      <w:r w:rsidR="000E0C82" w:rsidRPr="00047E04">
        <w:rPr>
          <w:rFonts w:ascii="Times New Roman" w:eastAsia="Times New Roman" w:hAnsi="Times New Roman" w:cs="Times New Roman"/>
          <w:b/>
          <w:bCs/>
          <w:sz w:val="28"/>
          <w:szCs w:val="28"/>
          <w:lang w:eastAsia="ru-RU"/>
        </w:rPr>
        <w:t xml:space="preserve"> за счет средств местного бюджета</w:t>
      </w:r>
      <w:bookmarkEnd w:id="78"/>
    </w:p>
    <w:p w:rsidR="005C652D" w:rsidRDefault="005C652D" w:rsidP="005C652D">
      <w:pPr>
        <w:pStyle w:val="afd"/>
        <w:spacing w:after="0"/>
        <w:ind w:right="106"/>
        <w:jc w:val="both"/>
        <w:rPr>
          <w:sz w:val="28"/>
          <w:szCs w:val="28"/>
        </w:rPr>
      </w:pPr>
    </w:p>
    <w:p w:rsidR="000E0C82" w:rsidRDefault="000E0C82" w:rsidP="000E0C82">
      <w:pPr>
        <w:pStyle w:val="afd"/>
        <w:spacing w:after="0"/>
        <w:ind w:right="108" w:firstLine="709"/>
        <w:jc w:val="both"/>
        <w:rPr>
          <w:sz w:val="28"/>
          <w:szCs w:val="28"/>
        </w:rPr>
      </w:pPr>
      <w:r w:rsidRPr="00AF7D67">
        <w:rPr>
          <w:sz w:val="28"/>
          <w:szCs w:val="28"/>
        </w:rPr>
        <w:t xml:space="preserve">Согласно </w:t>
      </w:r>
      <w:hyperlink r:id="rId4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9D35A0">
        <w:rPr>
          <w:sz w:val="28"/>
          <w:szCs w:val="28"/>
        </w:rPr>
        <w:t>создание условий для организации досуга и обеспечения жителей поселения услугами организаций культуры</w:t>
      </w:r>
      <w:r>
        <w:rPr>
          <w:sz w:val="28"/>
          <w:szCs w:val="28"/>
        </w:rPr>
        <w:t>.</w:t>
      </w:r>
    </w:p>
    <w:p w:rsidR="000E0C82" w:rsidRDefault="000E0C82" w:rsidP="000E0C82">
      <w:pPr>
        <w:pStyle w:val="afd"/>
        <w:spacing w:after="0"/>
        <w:ind w:right="108" w:firstLine="709"/>
        <w:jc w:val="both"/>
        <w:rPr>
          <w:sz w:val="28"/>
          <w:szCs w:val="28"/>
        </w:rPr>
      </w:pPr>
      <w:r w:rsidRPr="00CB1480">
        <w:rPr>
          <w:sz w:val="28"/>
          <w:szCs w:val="28"/>
        </w:rPr>
        <w:lastRenderedPageBreak/>
        <w:t xml:space="preserve">Согласно </w:t>
      </w:r>
      <w:hyperlink r:id="rId41"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0E0C82">
        <w:rPr>
          <w:sz w:val="28"/>
          <w:szCs w:val="28"/>
        </w:rPr>
        <w:t>объекты культуры, досуга, физической культуры и массового спорта, финансируемые за счет средств местного бюджета.</w:t>
      </w:r>
    </w:p>
    <w:p w:rsidR="000E0C82" w:rsidRDefault="000E0C82" w:rsidP="000E0C82">
      <w:pPr>
        <w:pStyle w:val="afd"/>
        <w:spacing w:after="0"/>
        <w:ind w:right="107" w:firstLine="709"/>
        <w:jc w:val="both"/>
        <w:rPr>
          <w:sz w:val="28"/>
          <w:szCs w:val="28"/>
        </w:rPr>
      </w:pPr>
      <w:r w:rsidRPr="00E00E82">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0E0C82" w:rsidRDefault="000E0C82" w:rsidP="000E0C82">
      <w:pPr>
        <w:pStyle w:val="afd"/>
        <w:spacing w:after="0"/>
        <w:ind w:right="107" w:firstLine="709"/>
        <w:jc w:val="both"/>
        <w:rPr>
          <w:sz w:val="28"/>
          <w:szCs w:val="28"/>
        </w:rPr>
      </w:pPr>
      <w:r w:rsidRPr="00E00E82">
        <w:rPr>
          <w:sz w:val="28"/>
          <w:szCs w:val="28"/>
        </w:rPr>
        <w:t xml:space="preserve">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w:t>
      </w:r>
      <w:r>
        <w:rPr>
          <w:sz w:val="28"/>
          <w:szCs w:val="28"/>
        </w:rPr>
        <w:t>п</w:t>
      </w:r>
      <w:r w:rsidRPr="00A337AA">
        <w:rPr>
          <w:sz w:val="28"/>
          <w:szCs w:val="28"/>
        </w:rPr>
        <w:t>омещени</w:t>
      </w:r>
      <w:r>
        <w:rPr>
          <w:sz w:val="28"/>
          <w:szCs w:val="28"/>
        </w:rPr>
        <w:t>е</w:t>
      </w:r>
      <w:r w:rsidRPr="00A337AA">
        <w:rPr>
          <w:sz w:val="28"/>
          <w:szCs w:val="28"/>
        </w:rPr>
        <w:t xml:space="preserve"> для культурно-массовой работы, досуга и любительской деятельности</w:t>
      </w:r>
      <w:r w:rsidRPr="00E00E82">
        <w:rPr>
          <w:sz w:val="28"/>
          <w:szCs w:val="28"/>
        </w:rPr>
        <w:t>.</w:t>
      </w:r>
    </w:p>
    <w:p w:rsidR="000E0C82" w:rsidRDefault="000E0C82" w:rsidP="000E0C82">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п</w:t>
      </w:r>
      <w:r w:rsidRPr="00A337AA">
        <w:rPr>
          <w:sz w:val="28"/>
          <w:szCs w:val="28"/>
        </w:rPr>
        <w:t>омещения</w:t>
      </w:r>
      <w:r>
        <w:rPr>
          <w:sz w:val="28"/>
          <w:szCs w:val="28"/>
        </w:rPr>
        <w:t>ми</w:t>
      </w:r>
      <w:r w:rsidRPr="00A337AA">
        <w:rPr>
          <w:sz w:val="28"/>
          <w:szCs w:val="28"/>
        </w:rPr>
        <w:t xml:space="preserve"> для культурно-массовой работы, досуга и любительской деятельности</w:t>
      </w:r>
      <w:r>
        <w:rPr>
          <w:sz w:val="28"/>
          <w:szCs w:val="28"/>
        </w:rPr>
        <w:t xml:space="preserve"> и у</w:t>
      </w:r>
      <w:r w:rsidRPr="006B7B68">
        <w:rPr>
          <w:sz w:val="28"/>
          <w:szCs w:val="28"/>
        </w:rPr>
        <w:t>чреждения</w:t>
      </w:r>
      <w:r>
        <w:rPr>
          <w:sz w:val="28"/>
          <w:szCs w:val="28"/>
        </w:rPr>
        <w:t>ми</w:t>
      </w:r>
      <w:r w:rsidRPr="006B7B68">
        <w:rPr>
          <w:sz w:val="28"/>
          <w:szCs w:val="28"/>
        </w:rPr>
        <w:t xml:space="preserve"> культурно-досугового типа</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0E0C82" w:rsidRPr="00394F1F" w:rsidRDefault="000E0C82" w:rsidP="000E0C82">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0E0C82" w:rsidRDefault="000E0C82" w:rsidP="000E0C82">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0E0C82" w:rsidRDefault="000E0C82" w:rsidP="000E0C82">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2A07F1" w:rsidRDefault="002A07F1" w:rsidP="005C652D">
      <w:pPr>
        <w:pStyle w:val="afd"/>
        <w:spacing w:after="0"/>
        <w:ind w:right="106"/>
        <w:jc w:val="both"/>
        <w:rPr>
          <w:sz w:val="28"/>
          <w:szCs w:val="28"/>
        </w:rPr>
      </w:pPr>
    </w:p>
    <w:p w:rsidR="000E0C82" w:rsidRPr="002A33EC" w:rsidRDefault="000E0C82" w:rsidP="000E0C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2444543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Pr="004A2709">
        <w:rPr>
          <w:rFonts w:ascii="Times New Roman" w:eastAsia="Times New Roman" w:hAnsi="Times New Roman" w:cs="Times New Roman"/>
          <w:b/>
          <w:bCs/>
          <w:sz w:val="28"/>
          <w:szCs w:val="28"/>
          <w:lang w:eastAsia="ru-RU"/>
        </w:rPr>
        <w:t xml:space="preserve">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Pr="00047E04">
        <w:rPr>
          <w:rFonts w:ascii="Times New Roman" w:eastAsia="Times New Roman" w:hAnsi="Times New Roman" w:cs="Times New Roman"/>
          <w:b/>
          <w:bCs/>
          <w:sz w:val="28"/>
          <w:szCs w:val="28"/>
          <w:lang w:eastAsia="ru-RU"/>
        </w:rPr>
        <w:t xml:space="preserve"> за счет средств местного бюджета</w:t>
      </w:r>
      <w:bookmarkEnd w:id="79"/>
    </w:p>
    <w:p w:rsidR="000E0C82" w:rsidRDefault="000E0C82" w:rsidP="005C652D">
      <w:pPr>
        <w:pStyle w:val="afd"/>
        <w:spacing w:after="0"/>
        <w:ind w:right="106"/>
        <w:jc w:val="both"/>
        <w:rPr>
          <w:sz w:val="28"/>
          <w:szCs w:val="28"/>
        </w:rPr>
      </w:pPr>
    </w:p>
    <w:p w:rsidR="005C652D" w:rsidRDefault="005C652D" w:rsidP="005C652D">
      <w:pPr>
        <w:pStyle w:val="afd"/>
        <w:spacing w:after="0"/>
        <w:ind w:right="108" w:firstLine="709"/>
        <w:jc w:val="both"/>
        <w:rPr>
          <w:sz w:val="28"/>
          <w:szCs w:val="28"/>
        </w:rPr>
      </w:pPr>
      <w:r w:rsidRPr="00AF7D67">
        <w:rPr>
          <w:sz w:val="28"/>
          <w:szCs w:val="28"/>
        </w:rPr>
        <w:t xml:space="preserve">Согласно </w:t>
      </w:r>
      <w:hyperlink r:id="rId4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C652D">
        <w:rPr>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sz w:val="28"/>
          <w:szCs w:val="28"/>
        </w:rPr>
        <w:t>.</w:t>
      </w:r>
    </w:p>
    <w:p w:rsidR="005C652D" w:rsidRPr="00AF7D67" w:rsidRDefault="000E0C82" w:rsidP="005C652D">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lastRenderedPageBreak/>
        <w:t xml:space="preserve">Согласно </w:t>
      </w:r>
      <w:hyperlink r:id="rId43"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0E0C82">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5C652D" w:rsidRPr="00CB1480">
        <w:rPr>
          <w:rFonts w:ascii="Times New Roman" w:hAnsi="Times New Roman" w:cs="Times New Roman"/>
          <w:sz w:val="28"/>
          <w:szCs w:val="28"/>
        </w:rPr>
        <w:t>.</w:t>
      </w:r>
    </w:p>
    <w:p w:rsidR="005C652D" w:rsidRPr="00394F1F" w:rsidRDefault="005C652D" w:rsidP="005C652D">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5C652D" w:rsidRPr="00394F1F" w:rsidRDefault="005C652D" w:rsidP="005C652D">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394F1F" w:rsidRDefault="005C652D" w:rsidP="005C652D">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т</w:t>
      </w:r>
      <w:r w:rsidRPr="00B9788A">
        <w:rPr>
          <w:sz w:val="28"/>
          <w:szCs w:val="28"/>
        </w:rPr>
        <w:t>ерритория</w:t>
      </w:r>
      <w:r>
        <w:rPr>
          <w:sz w:val="28"/>
          <w:szCs w:val="28"/>
        </w:rPr>
        <w:t>ми</w:t>
      </w:r>
      <w:r w:rsidRPr="00B9788A">
        <w:rPr>
          <w:sz w:val="28"/>
          <w:szCs w:val="28"/>
        </w:rPr>
        <w:t xml:space="preserve"> плоскостных спортивных сооружений</w:t>
      </w:r>
      <w:r>
        <w:rPr>
          <w:sz w:val="28"/>
          <w:szCs w:val="28"/>
        </w:rPr>
        <w:t xml:space="preserve"> и с</w:t>
      </w:r>
      <w:r w:rsidRPr="00B9788A">
        <w:rPr>
          <w:sz w:val="28"/>
          <w:szCs w:val="28"/>
        </w:rPr>
        <w:t>портивны</w:t>
      </w:r>
      <w:r>
        <w:rPr>
          <w:sz w:val="28"/>
          <w:szCs w:val="28"/>
        </w:rPr>
        <w:t>ми</w:t>
      </w:r>
      <w:r w:rsidRPr="00B9788A">
        <w:rPr>
          <w:sz w:val="28"/>
          <w:szCs w:val="28"/>
        </w:rPr>
        <w:t xml:space="preserve"> зал</w:t>
      </w:r>
      <w:r>
        <w:rPr>
          <w:sz w:val="28"/>
          <w:szCs w:val="28"/>
        </w:rPr>
        <w:t>ами</w:t>
      </w:r>
      <w:r w:rsidRPr="00CB1480">
        <w:rPr>
          <w:sz w:val="28"/>
          <w:szCs w:val="28"/>
        </w:rPr>
        <w:t>,</w:t>
      </w:r>
      <w:r w:rsidRPr="005C652D">
        <w:rPr>
          <w:sz w:val="28"/>
          <w:szCs w:val="28"/>
        </w:rPr>
        <w:t xml:space="preserve"> </w:t>
      </w:r>
      <w:r>
        <w:rPr>
          <w:sz w:val="28"/>
          <w:szCs w:val="28"/>
        </w:rPr>
        <w:t xml:space="preserve">уровня </w:t>
      </w:r>
      <w:r w:rsidRPr="009F7CA1">
        <w:rPr>
          <w:sz w:val="28"/>
          <w:szCs w:val="28"/>
        </w:rPr>
        <w:t xml:space="preserve">территориальной доступности (пешеходной и транспортной) </w:t>
      </w:r>
      <w:r>
        <w:rPr>
          <w:sz w:val="28"/>
          <w:szCs w:val="28"/>
        </w:rPr>
        <w:t xml:space="preserve">указанных объектов,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5C652D" w:rsidRPr="00394F1F" w:rsidRDefault="005C652D" w:rsidP="005C652D">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2A15B8" w:rsidRPr="00066396" w:rsidRDefault="00ED6873"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0" w:name="_Toc524445435"/>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15B8" w:rsidRPr="0041010C">
        <w:rPr>
          <w:rFonts w:ascii="Times New Roman" w:eastAsia="Times New Roman" w:hAnsi="Times New Roman" w:cs="Times New Roman"/>
          <w:b/>
          <w:bCs/>
          <w:sz w:val="28"/>
          <w:szCs w:val="28"/>
          <w:lang w:eastAsia="ru-RU"/>
        </w:rPr>
        <w:t>области</w:t>
      </w:r>
      <w:r w:rsidR="002A15B8">
        <w:rPr>
          <w:rFonts w:ascii="Times New Roman" w:eastAsia="Times New Roman" w:hAnsi="Times New Roman" w:cs="Times New Roman"/>
          <w:b/>
          <w:bCs/>
          <w:sz w:val="28"/>
          <w:szCs w:val="28"/>
          <w:lang w:eastAsia="ru-RU"/>
        </w:rPr>
        <w:t xml:space="preserve"> </w:t>
      </w:r>
      <w:r w:rsidR="002A15B8" w:rsidRPr="00DE009C">
        <w:rPr>
          <w:rFonts w:ascii="Times New Roman" w:eastAsia="Times New Roman" w:hAnsi="Times New Roman" w:cs="Times New Roman"/>
          <w:b/>
          <w:bCs/>
          <w:sz w:val="28"/>
          <w:szCs w:val="28"/>
          <w:lang w:eastAsia="ru-RU"/>
        </w:rPr>
        <w:t>жилищного строительства</w:t>
      </w:r>
      <w:r w:rsidR="002A15B8">
        <w:rPr>
          <w:rFonts w:ascii="Times New Roman" w:eastAsia="Times New Roman" w:hAnsi="Times New Roman" w:cs="Times New Roman"/>
          <w:b/>
          <w:bCs/>
          <w:sz w:val="28"/>
          <w:szCs w:val="28"/>
          <w:lang w:eastAsia="ru-RU"/>
        </w:rPr>
        <w:t xml:space="preserve"> (</w:t>
      </w:r>
      <w:r w:rsidR="002A15B8" w:rsidRPr="00066396">
        <w:rPr>
          <w:rFonts w:ascii="Times New Roman" w:eastAsia="Times New Roman" w:hAnsi="Times New Roman" w:cs="Times New Roman"/>
          <w:b/>
          <w:bCs/>
          <w:sz w:val="28"/>
          <w:szCs w:val="28"/>
          <w:lang w:eastAsia="ru-RU"/>
        </w:rPr>
        <w:t>объект</w:t>
      </w:r>
      <w:r w:rsidR="002A15B8">
        <w:rPr>
          <w:rFonts w:ascii="Times New Roman" w:eastAsia="Times New Roman" w:hAnsi="Times New Roman" w:cs="Times New Roman"/>
          <w:b/>
          <w:bCs/>
          <w:sz w:val="28"/>
          <w:szCs w:val="28"/>
          <w:lang w:eastAsia="ru-RU"/>
        </w:rPr>
        <w:t>ов</w:t>
      </w:r>
      <w:r w:rsidR="002A15B8" w:rsidRPr="00066396">
        <w:rPr>
          <w:rFonts w:ascii="Times New Roman" w:eastAsia="Times New Roman" w:hAnsi="Times New Roman" w:cs="Times New Roman"/>
          <w:b/>
          <w:bCs/>
          <w:sz w:val="28"/>
          <w:szCs w:val="28"/>
          <w:lang w:eastAsia="ru-RU"/>
        </w:rPr>
        <w:t xml:space="preserve"> муниципального жилищного фонда)</w:t>
      </w:r>
      <w:bookmarkEnd w:id="80"/>
    </w:p>
    <w:p w:rsidR="00ED6873" w:rsidRDefault="00ED6873" w:rsidP="002A15B8">
      <w:pPr>
        <w:pStyle w:val="ac"/>
        <w:spacing w:after="0" w:line="240" w:lineRule="auto"/>
        <w:ind w:left="0"/>
        <w:outlineLvl w:val="1"/>
        <w:rPr>
          <w:rFonts w:ascii="Times New Roman" w:eastAsia="Times New Roman" w:hAnsi="Times New Roman" w:cs="Times New Roman"/>
          <w:b/>
          <w:bCs/>
          <w:sz w:val="28"/>
          <w:szCs w:val="28"/>
          <w:lang w:eastAsia="ru-RU"/>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4"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C5767">
        <w:rPr>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5" w:anchor="dst22" w:history="1">
        <w:r w:rsidRPr="00EC5767">
          <w:rPr>
            <w:sz w:val="28"/>
            <w:szCs w:val="28"/>
          </w:rPr>
          <w:t>законодательством</w:t>
        </w:r>
      </w:hyperlink>
      <w:r w:rsidRPr="00C41A16">
        <w:rPr>
          <w:sz w:val="28"/>
          <w:szCs w:val="28"/>
        </w:rPr>
        <w:t>.</w:t>
      </w:r>
    </w:p>
    <w:p w:rsidR="002A15B8" w:rsidRPr="00AF7D67" w:rsidRDefault="002A15B8" w:rsidP="002A15B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15B8">
        <w:rPr>
          <w:rFonts w:ascii="Times New Roman" w:hAnsi="Times New Roman" w:cs="Times New Roman"/>
          <w:sz w:val="28"/>
          <w:szCs w:val="28"/>
        </w:rPr>
        <w:t>объекты муниципального жилищного фонда</w:t>
      </w:r>
      <w:r w:rsidRPr="00CB1480">
        <w:rPr>
          <w:rFonts w:ascii="Times New Roman" w:hAnsi="Times New Roman" w:cs="Times New Roman"/>
          <w:sz w:val="28"/>
          <w:szCs w:val="28"/>
        </w:rPr>
        <w:t>.</w:t>
      </w:r>
    </w:p>
    <w:p w:rsidR="002A15B8" w:rsidRPr="00394F1F" w:rsidRDefault="002A15B8" w:rsidP="002A15B8">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2A15B8" w:rsidRPr="00394F1F" w:rsidRDefault="002A15B8" w:rsidP="002A15B8">
      <w:pPr>
        <w:pStyle w:val="afd"/>
        <w:spacing w:after="0"/>
        <w:ind w:firstLine="709"/>
        <w:jc w:val="both"/>
        <w:rPr>
          <w:sz w:val="28"/>
          <w:szCs w:val="28"/>
        </w:rPr>
      </w:pPr>
      <w:r w:rsidRPr="00394F1F">
        <w:rPr>
          <w:sz w:val="28"/>
          <w:szCs w:val="28"/>
        </w:rPr>
        <w:lastRenderedPageBreak/>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2A15B8" w:rsidRPr="00394F1F" w:rsidRDefault="002A15B8" w:rsidP="002A15B8">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Pr>
          <w:rFonts w:ascii="Times New Roman" w:hAnsi="Times New Roman" w:cs="Times New Roman"/>
          <w:sz w:val="28"/>
          <w:szCs w:val="28"/>
        </w:rPr>
        <w:t>х участков.</w:t>
      </w:r>
    </w:p>
    <w:p w:rsidR="002A15B8" w:rsidRPr="00394F1F" w:rsidRDefault="002A15B8" w:rsidP="002A15B8">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921117" w:rsidRPr="00394F1F" w:rsidRDefault="00921117" w:rsidP="00921117">
      <w:pPr>
        <w:pStyle w:val="afd"/>
        <w:spacing w:after="0"/>
        <w:ind w:firstLine="709"/>
        <w:jc w:val="both"/>
        <w:rPr>
          <w:sz w:val="28"/>
          <w:szCs w:val="28"/>
        </w:rPr>
      </w:pPr>
      <w:proofErr w:type="gramStart"/>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D8149B">
        <w:rPr>
          <w:sz w:val="28"/>
          <w:szCs w:val="28"/>
        </w:rPr>
        <w:t>Пеклинского</w:t>
      </w:r>
      <w:proofErr w:type="spellEnd"/>
      <w:r w:rsidRPr="00394F1F">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гектарах, в</w:t>
      </w:r>
      <w:r>
        <w:rPr>
          <w:sz w:val="28"/>
          <w:szCs w:val="28"/>
        </w:rPr>
        <w:t xml:space="preserve"> </w:t>
      </w:r>
      <w:r w:rsidRPr="00394F1F">
        <w:rPr>
          <w:sz w:val="28"/>
          <w:szCs w:val="28"/>
        </w:rPr>
        <w:t>расчете на 1 тыс. человек.</w:t>
      </w:r>
      <w:proofErr w:type="gramEnd"/>
    </w:p>
    <w:p w:rsidR="00921117" w:rsidRPr="00394F1F" w:rsidRDefault="00921117" w:rsidP="00921117">
      <w:pPr>
        <w:pStyle w:val="afd"/>
        <w:spacing w:after="0"/>
        <w:ind w:firstLine="709"/>
        <w:jc w:val="both"/>
        <w:rPr>
          <w:sz w:val="28"/>
          <w:szCs w:val="28"/>
        </w:rPr>
      </w:pPr>
    </w:p>
    <w:p w:rsidR="00921117" w:rsidRPr="0018766D" w:rsidRDefault="00921117" w:rsidP="00921117">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921117" w:rsidRPr="00934A91" w:rsidTr="00D8149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Размеры земельных участков, </w:t>
            </w:r>
            <w:proofErr w:type="gramStart"/>
            <w:r w:rsidRPr="00934A91">
              <w:rPr>
                <w:rFonts w:ascii="Times New Roman" w:hAnsi="Times New Roman" w:cs="Times New Roman"/>
                <w:sz w:val="28"/>
                <w:szCs w:val="28"/>
              </w:rPr>
              <w:t>га</w:t>
            </w:r>
            <w:proofErr w:type="gramEnd"/>
          </w:p>
        </w:tc>
      </w:tr>
      <w:tr w:rsidR="00921117" w:rsidRPr="00934A91" w:rsidTr="00D8149B">
        <w:trPr>
          <w:cantSplit/>
          <w:jc w:val="center"/>
        </w:trPr>
        <w:tc>
          <w:tcPr>
            <w:tcW w:w="5500" w:type="dxa"/>
            <w:vMerge/>
            <w:tcBorders>
              <w:top w:val="single" w:sz="4" w:space="0" w:color="000000"/>
              <w:left w:val="single" w:sz="4" w:space="0" w:color="000000"/>
              <w:bottom w:val="single" w:sz="4" w:space="0" w:color="000000"/>
            </w:tcBorders>
            <w:vAlign w:val="center"/>
          </w:tcPr>
          <w:p w:rsidR="00921117" w:rsidRPr="00934A91" w:rsidRDefault="00921117" w:rsidP="00D8149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921117" w:rsidRPr="00934A91" w:rsidTr="00D8149B">
        <w:trPr>
          <w:trHeight w:val="763"/>
          <w:jc w:val="center"/>
        </w:trPr>
        <w:tc>
          <w:tcPr>
            <w:tcW w:w="5500" w:type="dxa"/>
            <w:tcBorders>
              <w:top w:val="single" w:sz="4" w:space="0" w:color="000000"/>
              <w:left w:val="single" w:sz="4" w:space="0" w:color="000000"/>
              <w:bottom w:val="single" w:sz="4" w:space="0" w:color="000000"/>
            </w:tcBorders>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921117" w:rsidRPr="00B14E25"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84EB2"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921117">
              <w:rPr>
                <w:rFonts w:ascii="Times New Roman" w:hAnsi="Times New Roman" w:cs="Times New Roman"/>
                <w:b/>
                <w:sz w:val="28"/>
                <w:szCs w:val="28"/>
              </w:rPr>
              <w:t>,00</w:t>
            </w:r>
          </w:p>
        </w:tc>
      </w:tr>
      <w:tr w:rsidR="00921117" w:rsidRPr="00934A91" w:rsidTr="00D8149B">
        <w:trPr>
          <w:jc w:val="center"/>
        </w:trPr>
        <w:tc>
          <w:tcPr>
            <w:tcW w:w="550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921117" w:rsidRPr="00DF69E4"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r>
              <w:rPr>
                <w:rFonts w:ascii="Times New Roman" w:hAnsi="Times New Roman" w:cs="Times New Roman"/>
                <w:b/>
                <w:sz w:val="28"/>
                <w:szCs w:val="28"/>
              </w:rPr>
              <w:t>5</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F69E4"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bl>
    <w:p w:rsidR="002A15B8" w:rsidRPr="00394F1F" w:rsidRDefault="002A15B8" w:rsidP="002A15B8">
      <w:pPr>
        <w:pStyle w:val="afd"/>
        <w:spacing w:after="0"/>
        <w:jc w:val="both"/>
        <w:rPr>
          <w:b/>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2A15B8" w:rsidRPr="00394F1F" w:rsidRDefault="002A15B8" w:rsidP="002A15B8">
      <w:pPr>
        <w:pStyle w:val="afd"/>
        <w:spacing w:after="0"/>
        <w:ind w:left="218" w:right="231"/>
        <w:jc w:val="both"/>
        <w:rPr>
          <w:sz w:val="28"/>
          <w:szCs w:val="28"/>
        </w:rPr>
      </w:pPr>
    </w:p>
    <w:p w:rsidR="002A15B8" w:rsidRPr="00394F1F" w:rsidRDefault="002A15B8" w:rsidP="002A15B8">
      <w:pPr>
        <w:pStyle w:val="afd"/>
        <w:spacing w:after="0"/>
        <w:ind w:firstLine="709"/>
        <w:jc w:val="both"/>
        <w:rPr>
          <w:sz w:val="28"/>
          <w:szCs w:val="28"/>
        </w:rPr>
      </w:pPr>
      <w:r w:rsidRPr="00394F1F">
        <w:rPr>
          <w:sz w:val="28"/>
          <w:szCs w:val="28"/>
        </w:rPr>
        <w:t xml:space="preserve">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w:t>
      </w:r>
      <w:r w:rsidRPr="00394F1F">
        <w:rPr>
          <w:sz w:val="28"/>
          <w:szCs w:val="28"/>
        </w:rPr>
        <w:lastRenderedPageBreak/>
        <w:t>обеспеченности территорией, выражается значением расчетного показателя максимально допустимой расчетной плотности населения.</w:t>
      </w:r>
    </w:p>
    <w:p w:rsidR="002A15B8" w:rsidRPr="00394F1F" w:rsidRDefault="002A15B8" w:rsidP="002A15B8">
      <w:pPr>
        <w:pStyle w:val="afd"/>
        <w:spacing w:after="0"/>
        <w:ind w:firstLine="709"/>
        <w:jc w:val="both"/>
        <w:rPr>
          <w:sz w:val="28"/>
          <w:szCs w:val="28"/>
        </w:rPr>
      </w:pPr>
      <w:r w:rsidRPr="00394F1F">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2A15B8" w:rsidRPr="00394F1F" w:rsidRDefault="002A15B8" w:rsidP="002A15B8">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2A15B8" w:rsidRPr="00394F1F" w:rsidRDefault="002A15B8" w:rsidP="002A15B8">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2A15B8" w:rsidRPr="00394F1F" w:rsidRDefault="002A15B8" w:rsidP="002A15B8">
      <w:pPr>
        <w:pStyle w:val="afd"/>
        <w:spacing w:after="0"/>
        <w:ind w:left="218" w:right="226"/>
        <w:jc w:val="both"/>
        <w:rPr>
          <w:sz w:val="28"/>
          <w:szCs w:val="28"/>
        </w:rPr>
      </w:pPr>
    </w:p>
    <w:p w:rsidR="002A15B8" w:rsidRPr="00394F1F" w:rsidRDefault="002A15B8" w:rsidP="002A15B8">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2A15B8" w:rsidRPr="00394F1F" w:rsidRDefault="002A15B8" w:rsidP="002A15B8">
      <w:pPr>
        <w:pStyle w:val="afd"/>
        <w:spacing w:after="0"/>
        <w:jc w:val="both"/>
        <w:rPr>
          <w:sz w:val="28"/>
          <w:szCs w:val="28"/>
        </w:rPr>
      </w:pPr>
      <w:r w:rsidRPr="00394F1F">
        <w:rPr>
          <w:noProof/>
          <w:sz w:val="28"/>
          <w:szCs w:val="28"/>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7" cstate="print"/>
                    <a:stretch>
                      <a:fillRect/>
                    </a:stretch>
                  </pic:blipFill>
                  <pic:spPr>
                    <a:xfrm>
                      <a:off x="0" y="0"/>
                      <a:ext cx="1914525" cy="457200"/>
                    </a:xfrm>
                    <a:prstGeom prst="rect">
                      <a:avLst/>
                    </a:prstGeom>
                  </pic:spPr>
                </pic:pic>
              </a:graphicData>
            </a:graphic>
          </wp:anchor>
        </w:drawing>
      </w:r>
    </w:p>
    <w:p w:rsidR="002A15B8" w:rsidRPr="00394F1F" w:rsidRDefault="002A15B8" w:rsidP="002A15B8">
      <w:pPr>
        <w:pStyle w:val="afd"/>
        <w:spacing w:after="0"/>
        <w:ind w:firstLine="709"/>
        <w:jc w:val="both"/>
        <w:rPr>
          <w:sz w:val="28"/>
          <w:szCs w:val="28"/>
        </w:rPr>
      </w:pPr>
      <w:r w:rsidRPr="00394F1F">
        <w:rPr>
          <w:sz w:val="28"/>
          <w:szCs w:val="28"/>
        </w:rPr>
        <w:t>где:</w:t>
      </w:r>
    </w:p>
    <w:p w:rsidR="002A15B8" w:rsidRPr="00394F1F" w:rsidRDefault="002A15B8" w:rsidP="002A15B8">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Pr="00394F1F">
        <w:rPr>
          <w:sz w:val="28"/>
          <w:szCs w:val="28"/>
        </w:rPr>
        <w:t>– расчетная плотность населения в границах жилого квартала, чел./га;</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Pr>
          <w:sz w:val="28"/>
          <w:szCs w:val="28"/>
        </w:rPr>
        <w:t>я</w:t>
      </w:r>
      <w:r w:rsidRPr="00394F1F">
        <w:rPr>
          <w:sz w:val="28"/>
          <w:szCs w:val="28"/>
        </w:rPr>
        <w:t xml:space="preserve"> Б СП 42.13330.2016;</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2A15B8" w:rsidRPr="00394F1F" w:rsidRDefault="002A15B8" w:rsidP="002A15B8">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2A15B8" w:rsidRPr="00394F1F" w:rsidRDefault="002A15B8" w:rsidP="002A15B8">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A15B8" w:rsidRPr="00394F1F" w:rsidRDefault="002A15B8" w:rsidP="002A15B8">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2A15B8" w:rsidRPr="00394F1F" w:rsidRDefault="002A15B8" w:rsidP="002A15B8">
      <w:pPr>
        <w:pStyle w:val="afd"/>
        <w:spacing w:after="0"/>
        <w:ind w:firstLine="709"/>
        <w:jc w:val="both"/>
        <w:rPr>
          <w:sz w:val="28"/>
          <w:szCs w:val="28"/>
        </w:rPr>
      </w:pPr>
      <w:r w:rsidRPr="00394F1F">
        <w:rPr>
          <w:sz w:val="28"/>
          <w:szCs w:val="28"/>
        </w:rPr>
        <w:lastRenderedPageBreak/>
        <w:t>При повышении показателя расчетной жилищной обеспеченности, расчетная плотность населения уменьшается.</w:t>
      </w:r>
    </w:p>
    <w:p w:rsidR="002A15B8" w:rsidRPr="00394F1F" w:rsidRDefault="002A15B8" w:rsidP="002A15B8">
      <w:pPr>
        <w:pStyle w:val="afd"/>
        <w:spacing w:after="0"/>
        <w:ind w:firstLine="709"/>
        <w:jc w:val="both"/>
        <w:rPr>
          <w:sz w:val="28"/>
          <w:szCs w:val="28"/>
        </w:rPr>
      </w:pPr>
      <w:r w:rsidRPr="00394F1F">
        <w:rPr>
          <w:sz w:val="28"/>
          <w:szCs w:val="28"/>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2A15B8" w:rsidRPr="00394F1F" w:rsidRDefault="002A15B8" w:rsidP="002A15B8">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w:t>
      </w:r>
      <w:r>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w:t>
      </w:r>
      <w:r>
        <w:rPr>
          <w:sz w:val="28"/>
          <w:szCs w:val="28"/>
        </w:rPr>
        <w:t xml:space="preserve"> </w:t>
      </w:r>
      <w:r w:rsidRPr="00394F1F">
        <w:rPr>
          <w:sz w:val="28"/>
          <w:szCs w:val="28"/>
        </w:rPr>
        <w:t>жилых посещений окно в окно.</w:t>
      </w:r>
    </w:p>
    <w:p w:rsidR="002A15B8" w:rsidRPr="00394F1F" w:rsidRDefault="002A15B8" w:rsidP="002A15B8">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2A15B8" w:rsidRPr="00394F1F" w:rsidRDefault="002A15B8" w:rsidP="002A15B8">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2A15B8" w:rsidRPr="00394F1F" w:rsidRDefault="002A15B8" w:rsidP="002A15B8">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2A15B8" w:rsidRPr="00394F1F" w:rsidRDefault="002A15B8" w:rsidP="002A15B8">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2A15B8" w:rsidRPr="00394F1F" w:rsidRDefault="002A15B8" w:rsidP="002A15B8">
      <w:pPr>
        <w:pStyle w:val="afd"/>
        <w:spacing w:after="0"/>
        <w:ind w:firstLine="709"/>
        <w:jc w:val="both"/>
        <w:rPr>
          <w:sz w:val="28"/>
          <w:szCs w:val="28"/>
        </w:rPr>
      </w:pPr>
      <w:r w:rsidRPr="00394F1F">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2A15B8" w:rsidRPr="00394F1F" w:rsidRDefault="002A15B8" w:rsidP="002A15B8">
      <w:pPr>
        <w:pStyle w:val="afd"/>
        <w:spacing w:after="0"/>
        <w:ind w:right="110"/>
        <w:jc w:val="both"/>
        <w:rPr>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2A15B8" w:rsidRPr="00394F1F" w:rsidRDefault="002A15B8" w:rsidP="002A15B8">
      <w:pPr>
        <w:pStyle w:val="afd"/>
        <w:spacing w:after="0"/>
        <w:ind w:right="106"/>
        <w:jc w:val="both"/>
        <w:rPr>
          <w:sz w:val="28"/>
          <w:szCs w:val="28"/>
        </w:rPr>
      </w:pPr>
    </w:p>
    <w:p w:rsidR="002A15B8" w:rsidRPr="00394F1F" w:rsidRDefault="002A15B8" w:rsidP="002A15B8">
      <w:pPr>
        <w:pStyle w:val="afd"/>
        <w:spacing w:after="0"/>
        <w:ind w:right="106" w:firstLine="709"/>
        <w:jc w:val="both"/>
        <w:rPr>
          <w:sz w:val="28"/>
          <w:szCs w:val="28"/>
        </w:rPr>
      </w:pPr>
      <w:r w:rsidRPr="00394F1F">
        <w:rPr>
          <w:sz w:val="28"/>
          <w:szCs w:val="28"/>
        </w:rPr>
        <w:t xml:space="preserve">При проектировании </w:t>
      </w:r>
      <w:r>
        <w:rPr>
          <w:sz w:val="28"/>
          <w:szCs w:val="28"/>
        </w:rPr>
        <w:t>жилого микрорайона</w:t>
      </w:r>
      <w:r w:rsidRPr="00394F1F">
        <w:rPr>
          <w:sz w:val="28"/>
          <w:szCs w:val="28"/>
        </w:rPr>
        <w:t xml:space="preserve"> необходимо предусматривать размещение площадок </w:t>
      </w:r>
      <w:r>
        <w:rPr>
          <w:sz w:val="28"/>
          <w:szCs w:val="28"/>
        </w:rPr>
        <w:t>общего пользования различного назначения</w:t>
      </w:r>
      <w:r w:rsidRPr="00394F1F">
        <w:rPr>
          <w:sz w:val="28"/>
          <w:szCs w:val="28"/>
        </w:rPr>
        <w:t xml:space="preserve"> с учетом </w:t>
      </w:r>
      <w:r>
        <w:rPr>
          <w:sz w:val="28"/>
          <w:szCs w:val="28"/>
        </w:rPr>
        <w:t>демографического состава населения и типа застройки.</w:t>
      </w:r>
    </w:p>
    <w:p w:rsidR="002A15B8" w:rsidRPr="00394F1F" w:rsidRDefault="002A15B8" w:rsidP="002A15B8">
      <w:pPr>
        <w:pStyle w:val="afd"/>
        <w:spacing w:after="0"/>
        <w:ind w:right="113" w:firstLine="709"/>
        <w:jc w:val="both"/>
        <w:rPr>
          <w:sz w:val="28"/>
          <w:szCs w:val="28"/>
        </w:rPr>
      </w:pPr>
      <w:r w:rsidRPr="00394F1F">
        <w:rPr>
          <w:sz w:val="28"/>
          <w:szCs w:val="28"/>
        </w:rPr>
        <w:t xml:space="preserve">Удельный размер площадок </w:t>
      </w:r>
      <w:r>
        <w:rPr>
          <w:sz w:val="28"/>
          <w:szCs w:val="28"/>
        </w:rPr>
        <w:t>общего пользования</w:t>
      </w:r>
      <w:r w:rsidRPr="00394F1F">
        <w:rPr>
          <w:sz w:val="28"/>
          <w:szCs w:val="28"/>
        </w:rPr>
        <w:t xml:space="preserve"> определяет минимальный уровень обеспеченности площадками</w:t>
      </w:r>
      <w:r w:rsidRPr="00963F77">
        <w:rPr>
          <w:sz w:val="28"/>
          <w:szCs w:val="28"/>
        </w:rPr>
        <w:t xml:space="preserve"> </w:t>
      </w:r>
      <w:r>
        <w:rPr>
          <w:sz w:val="28"/>
          <w:szCs w:val="28"/>
        </w:rPr>
        <w:t>общего пользования и</w:t>
      </w:r>
      <w:r w:rsidRPr="00394F1F">
        <w:rPr>
          <w:sz w:val="28"/>
          <w:szCs w:val="28"/>
        </w:rPr>
        <w:t xml:space="preserve"> выражается в площади </w:t>
      </w:r>
      <w:r w:rsidRPr="00394F1F">
        <w:rPr>
          <w:sz w:val="28"/>
          <w:szCs w:val="28"/>
        </w:rPr>
        <w:lastRenderedPageBreak/>
        <w:t xml:space="preserve">территории, приходящейся на единицу общей площади квартир жилого здания </w:t>
      </w:r>
      <w:r>
        <w:rPr>
          <w:sz w:val="28"/>
          <w:szCs w:val="28"/>
        </w:rPr>
        <w:t xml:space="preserve">               </w:t>
      </w:r>
      <w:r w:rsidRPr="00394F1F">
        <w:rPr>
          <w:sz w:val="28"/>
          <w:szCs w:val="28"/>
        </w:rPr>
        <w:t xml:space="preserve">(кв. м площадок/100 кв. м площади </w:t>
      </w:r>
      <w:r>
        <w:rPr>
          <w:sz w:val="28"/>
          <w:szCs w:val="28"/>
        </w:rPr>
        <w:t>жилой площади</w:t>
      </w:r>
      <w:r w:rsidRPr="00394F1F">
        <w:rPr>
          <w:sz w:val="28"/>
          <w:szCs w:val="28"/>
        </w:rPr>
        <w:t>).</w:t>
      </w:r>
    </w:p>
    <w:p w:rsidR="002A15B8" w:rsidRPr="00394F1F" w:rsidRDefault="002A15B8" w:rsidP="002A15B8">
      <w:pPr>
        <w:pStyle w:val="afd"/>
        <w:spacing w:after="0"/>
        <w:ind w:right="112" w:firstLine="709"/>
        <w:jc w:val="both"/>
        <w:rPr>
          <w:sz w:val="28"/>
          <w:szCs w:val="28"/>
        </w:rPr>
      </w:pPr>
      <w:r w:rsidRPr="00394F1F">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2A15B8" w:rsidRPr="00394F1F" w:rsidRDefault="002A15B8" w:rsidP="002A15B8">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2A15B8" w:rsidRPr="00394F1F" w:rsidRDefault="002A15B8" w:rsidP="002A15B8">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Pr>
          <w:sz w:val="28"/>
          <w:szCs w:val="28"/>
        </w:rPr>
        <w:t xml:space="preserve"> </w:t>
      </w:r>
    </w:p>
    <w:p w:rsidR="002A15B8" w:rsidRPr="00394F1F" w:rsidRDefault="002A15B8" w:rsidP="002A15B8">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2A15B8" w:rsidRPr="00394F1F" w:rsidRDefault="002A15B8" w:rsidP="002A15B8">
      <w:pPr>
        <w:pStyle w:val="afd"/>
        <w:spacing w:after="0"/>
        <w:ind w:right="104" w:firstLine="709"/>
        <w:jc w:val="both"/>
        <w:rPr>
          <w:sz w:val="28"/>
          <w:szCs w:val="28"/>
        </w:rPr>
      </w:pPr>
      <w:r w:rsidRPr="00394F1F">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2A15B8" w:rsidRPr="00394F1F" w:rsidRDefault="002A15B8" w:rsidP="002A15B8">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ED6873" w:rsidRDefault="00ED6873" w:rsidP="004D163A">
      <w:pPr>
        <w:pStyle w:val="afd"/>
        <w:spacing w:after="0"/>
        <w:ind w:right="105"/>
        <w:jc w:val="both"/>
        <w:rPr>
          <w:sz w:val="28"/>
          <w:szCs w:val="28"/>
        </w:rPr>
      </w:pPr>
    </w:p>
    <w:p w:rsidR="002A15B8" w:rsidRPr="00066396" w:rsidRDefault="002A15B8"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1" w:name="_Toc52444543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81"/>
    </w:p>
    <w:p w:rsidR="002A15B8" w:rsidRDefault="002A15B8" w:rsidP="004D163A">
      <w:pPr>
        <w:pStyle w:val="afd"/>
        <w:spacing w:after="0"/>
        <w:ind w:right="105"/>
        <w:jc w:val="both"/>
        <w:rPr>
          <w:sz w:val="28"/>
          <w:szCs w:val="28"/>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8"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92E88">
        <w:rPr>
          <w:sz w:val="28"/>
          <w:szCs w:val="28"/>
        </w:rPr>
        <w:t>организация ритуальных услуг и содержание мест захоронения</w:t>
      </w:r>
      <w:r w:rsidRPr="00C41A16">
        <w:rPr>
          <w:sz w:val="28"/>
          <w:szCs w:val="28"/>
        </w:rPr>
        <w:t>.</w:t>
      </w:r>
    </w:p>
    <w:p w:rsidR="002A15B8" w:rsidRPr="005B2595" w:rsidRDefault="002A15B8" w:rsidP="002A15B8">
      <w:pPr>
        <w:pStyle w:val="afd"/>
        <w:spacing w:after="0"/>
        <w:ind w:right="108" w:firstLine="709"/>
        <w:jc w:val="both"/>
        <w:rPr>
          <w:sz w:val="28"/>
          <w:szCs w:val="28"/>
        </w:rPr>
      </w:pPr>
      <w:r w:rsidRPr="00CB1480">
        <w:rPr>
          <w:sz w:val="28"/>
          <w:szCs w:val="28"/>
        </w:rPr>
        <w:t xml:space="preserve">Согласно </w:t>
      </w:r>
      <w:hyperlink r:id="rId49"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2A15B8">
        <w:rPr>
          <w:sz w:val="28"/>
          <w:szCs w:val="28"/>
        </w:rPr>
        <w:t>объекты для организации ритуальных услуг и содержания мест захоронения</w:t>
      </w:r>
      <w:r w:rsidRPr="00CB1480">
        <w:rPr>
          <w:sz w:val="28"/>
          <w:szCs w:val="28"/>
        </w:rPr>
        <w:t>.</w:t>
      </w:r>
    </w:p>
    <w:p w:rsidR="002A15B8" w:rsidRPr="00394F1F" w:rsidRDefault="002A15B8" w:rsidP="002A15B8">
      <w:pPr>
        <w:pStyle w:val="afd"/>
        <w:spacing w:after="0"/>
        <w:ind w:right="109" w:firstLine="709"/>
        <w:jc w:val="both"/>
        <w:rPr>
          <w:sz w:val="28"/>
          <w:szCs w:val="28"/>
        </w:rPr>
      </w:pPr>
      <w:r w:rsidRPr="00394F1F">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w:t>
      </w:r>
      <w:r>
        <w:rPr>
          <w:sz w:val="28"/>
          <w:szCs w:val="28"/>
        </w:rPr>
        <w:t xml:space="preserve">                          </w:t>
      </w:r>
      <w:r w:rsidRPr="00394F1F">
        <w:rPr>
          <w:sz w:val="28"/>
          <w:szCs w:val="28"/>
        </w:rPr>
        <w:t>СП 42.13330.2016.</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устанавливается расчетный показатель минимально допустимого размера земельного участка для размещения </w:t>
      </w:r>
      <w:r w:rsidRPr="00D93117">
        <w:rPr>
          <w:rFonts w:ascii="Times New Roman" w:hAnsi="Times New Roman" w:cs="Times New Roman"/>
          <w:sz w:val="28"/>
          <w:szCs w:val="28"/>
        </w:rPr>
        <w:lastRenderedPageBreak/>
        <w:t xml:space="preserve">кладбища смешанного и традиционного типа, установлен: 0,24 га/1 тыс. чел. </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с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расчетный показатель минимально допустимого размера земельного участка кладбища для погребения после кремации установлен: 0,02 га/1 тыс. чел.</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50" w:history="1">
        <w:r w:rsidRPr="00D93117">
          <w:rPr>
            <w:rFonts w:ascii="Times New Roman" w:hAnsi="Times New Roman" w:cs="Times New Roman"/>
            <w:sz w:val="28"/>
            <w:szCs w:val="28"/>
          </w:rPr>
          <w:t>СанПиН</w:t>
        </w:r>
      </w:hyperlink>
      <w:r w:rsidRPr="00D93117">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51" w:history="1">
        <w:r w:rsidRPr="00D93117">
          <w:rPr>
            <w:rFonts w:ascii="Times New Roman" w:hAnsi="Times New Roman" w:cs="Times New Roman"/>
            <w:sz w:val="28"/>
            <w:szCs w:val="28"/>
          </w:rPr>
          <w:t>п. 7.1.12</w:t>
        </w:r>
      </w:hyperlink>
      <w:r w:rsidRPr="00D93117">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C127B8" w:rsidRDefault="00C127B8" w:rsidP="004D163A">
      <w:pPr>
        <w:pStyle w:val="afd"/>
        <w:spacing w:after="0"/>
        <w:ind w:right="105"/>
        <w:jc w:val="both"/>
        <w:rPr>
          <w:sz w:val="28"/>
          <w:szCs w:val="28"/>
        </w:rPr>
      </w:pPr>
    </w:p>
    <w:p w:rsidR="005C652D" w:rsidRP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2" w:name="_Toc52444543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Pr>
          <w:rFonts w:ascii="Times New Roman" w:eastAsia="Times New Roman" w:hAnsi="Times New Roman" w:cs="Times New Roman"/>
          <w:b/>
          <w:bCs/>
          <w:sz w:val="28"/>
          <w:szCs w:val="28"/>
          <w:lang w:eastAsia="ru-RU"/>
        </w:rPr>
        <w:t>и</w:t>
      </w:r>
      <w:r w:rsidRPr="00850112">
        <w:rPr>
          <w:rFonts w:ascii="Times New Roman" w:eastAsia="Times New Roman" w:hAnsi="Times New Roman" w:cs="Times New Roman"/>
          <w:b/>
          <w:bCs/>
          <w:sz w:val="28"/>
          <w:szCs w:val="28"/>
          <w:lang w:eastAsia="ru-RU"/>
        </w:rPr>
        <w:t>ны</w:t>
      </w:r>
      <w:r>
        <w:rPr>
          <w:rFonts w:ascii="Times New Roman" w:eastAsia="Times New Roman" w:hAnsi="Times New Roman" w:cs="Times New Roman"/>
          <w:b/>
          <w:bCs/>
          <w:sz w:val="28"/>
          <w:szCs w:val="28"/>
          <w:lang w:eastAsia="ru-RU"/>
        </w:rPr>
        <w:t>х</w:t>
      </w:r>
      <w:r w:rsidRPr="00850112">
        <w:rPr>
          <w:rFonts w:ascii="Times New Roman" w:eastAsia="Times New Roman" w:hAnsi="Times New Roman" w:cs="Times New Roman"/>
          <w:b/>
          <w:bCs/>
          <w:sz w:val="28"/>
          <w:szCs w:val="28"/>
          <w:lang w:eastAsia="ru-RU"/>
        </w:rPr>
        <w:t xml:space="preserve"> объект</w:t>
      </w:r>
      <w:r>
        <w:rPr>
          <w:rFonts w:ascii="Times New Roman" w:eastAsia="Times New Roman" w:hAnsi="Times New Roman" w:cs="Times New Roman"/>
          <w:b/>
          <w:bCs/>
          <w:sz w:val="28"/>
          <w:szCs w:val="28"/>
          <w:lang w:eastAsia="ru-RU"/>
        </w:rPr>
        <w:t>ов</w:t>
      </w:r>
      <w:r w:rsidRPr="00850112">
        <w:rPr>
          <w:rFonts w:ascii="Times New Roman" w:eastAsia="Times New Roman" w:hAnsi="Times New Roman" w:cs="Times New Roman"/>
          <w:b/>
          <w:bCs/>
          <w:sz w:val="28"/>
          <w:szCs w:val="28"/>
          <w:lang w:eastAsia="ru-RU"/>
        </w:rPr>
        <w:t xml:space="preserve"> </w:t>
      </w:r>
      <w:r w:rsidR="007247CA" w:rsidRPr="007247CA">
        <w:rPr>
          <w:rFonts w:ascii="Times New Roman" w:eastAsia="Times New Roman" w:hAnsi="Times New Roman" w:cs="Times New Roman"/>
          <w:b/>
          <w:bCs/>
          <w:sz w:val="28"/>
          <w:szCs w:val="28"/>
          <w:lang w:eastAsia="ru-RU"/>
        </w:rPr>
        <w:t>местного значения, необходимы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для осуществления полномочий органов местного самоуправления поселения, определенны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документацией по планировке территории в соответствии с генеральными планами сельских поселений</w:t>
      </w:r>
      <w:bookmarkEnd w:id="82"/>
    </w:p>
    <w:p w:rsidR="00E5185E" w:rsidRDefault="00E5185E" w:rsidP="009D35A0">
      <w:pPr>
        <w:pStyle w:val="afd"/>
        <w:spacing w:after="0"/>
        <w:ind w:right="107" w:firstLine="709"/>
        <w:jc w:val="both"/>
        <w:rPr>
          <w:sz w:val="28"/>
          <w:szCs w:val="28"/>
        </w:rPr>
      </w:pPr>
    </w:p>
    <w:p w:rsidR="00E5185E" w:rsidRPr="002A33EC"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3" w:name="_Toc52444543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Pr>
          <w:rFonts w:ascii="Times New Roman" w:hAnsi="Times New Roman" w:cs="Times New Roman"/>
          <w:b/>
          <w:spacing w:val="2"/>
          <w:sz w:val="28"/>
          <w:szCs w:val="28"/>
          <w:shd w:val="clear" w:color="auto" w:fill="FFFFFF"/>
        </w:rPr>
        <w:t xml:space="preserve">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83"/>
    </w:p>
    <w:p w:rsidR="00E5185E" w:rsidRDefault="00E5185E" w:rsidP="009D35A0">
      <w:pPr>
        <w:pStyle w:val="afd"/>
        <w:spacing w:after="0"/>
        <w:ind w:right="107" w:firstLine="709"/>
        <w:jc w:val="both"/>
        <w:rPr>
          <w:sz w:val="28"/>
          <w:szCs w:val="28"/>
        </w:rPr>
      </w:pPr>
    </w:p>
    <w:p w:rsidR="00654B12" w:rsidRPr="005B2595" w:rsidRDefault="00654B12" w:rsidP="00654B12">
      <w:pPr>
        <w:pStyle w:val="afd"/>
        <w:spacing w:after="0"/>
        <w:ind w:right="108" w:firstLine="709"/>
        <w:jc w:val="both"/>
        <w:rPr>
          <w:sz w:val="28"/>
          <w:szCs w:val="28"/>
        </w:rPr>
      </w:pPr>
      <w:r w:rsidRPr="00AF7D67">
        <w:rPr>
          <w:sz w:val="28"/>
          <w:szCs w:val="28"/>
        </w:rPr>
        <w:t xml:space="preserve">Согласно </w:t>
      </w:r>
      <w:hyperlink r:id="rId5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Бытовое обслуживание населения поселения</w:t>
      </w:r>
      <w:r w:rsidR="00C1514E">
        <w:rPr>
          <w:rFonts w:ascii="Times New Roman" w:hAnsi="Times New Roman" w:cs="Times New Roman"/>
          <w:sz w:val="28"/>
          <w:szCs w:val="28"/>
        </w:rPr>
        <w:t xml:space="preserve"> </w:t>
      </w:r>
      <w:r w:rsidRPr="005B2595">
        <w:rPr>
          <w:rFonts w:ascii="Times New Roman" w:hAnsi="Times New Roman" w:cs="Times New Roman"/>
          <w:sz w:val="28"/>
          <w:szCs w:val="28"/>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w:t>
      </w:r>
      <w:r w:rsidRPr="005B2595">
        <w:rPr>
          <w:rFonts w:ascii="Times New Roman" w:hAnsi="Times New Roman" w:cs="Times New Roman"/>
          <w:sz w:val="28"/>
          <w:szCs w:val="28"/>
        </w:rPr>
        <w:lastRenderedPageBreak/>
        <w:t>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394F1F" w:rsidRDefault="00654B12" w:rsidP="00654B12">
      <w:pPr>
        <w:pStyle w:val="afd"/>
        <w:spacing w:after="0"/>
        <w:ind w:right="109" w:firstLine="709"/>
        <w:jc w:val="both"/>
        <w:rPr>
          <w:sz w:val="28"/>
          <w:szCs w:val="28"/>
        </w:rPr>
      </w:pPr>
      <w:r w:rsidRPr="00394F1F">
        <w:rPr>
          <w:sz w:val="28"/>
          <w:szCs w:val="28"/>
        </w:rPr>
        <w:t>Расчетные показатели минимально допусти</w:t>
      </w:r>
      <w:r>
        <w:rPr>
          <w:sz w:val="28"/>
          <w:szCs w:val="28"/>
        </w:rPr>
        <w:t xml:space="preserve">мого уровня обеспеченности </w:t>
      </w:r>
      <w:r w:rsidRPr="00394F1F">
        <w:rPr>
          <w:sz w:val="28"/>
          <w:szCs w:val="28"/>
        </w:rPr>
        <w:t xml:space="preserve">предприятиями общественного питания, предприятиями бытового и коммунального обслуживания определены в соответствии с Приложением Д </w:t>
      </w:r>
      <w:r>
        <w:rPr>
          <w:sz w:val="28"/>
          <w:szCs w:val="28"/>
        </w:rPr>
        <w:t xml:space="preserve">                    </w:t>
      </w:r>
      <w:r w:rsidRPr="00394F1F">
        <w:rPr>
          <w:sz w:val="28"/>
          <w:szCs w:val="28"/>
        </w:rPr>
        <w:t>СП 42.13330.2016.</w:t>
      </w:r>
    </w:p>
    <w:p w:rsidR="00654B12" w:rsidRPr="00394F1F" w:rsidRDefault="00654B12" w:rsidP="00654B12">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394F1F" w:rsidRDefault="00654B12" w:rsidP="00654B12">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9F2EC7" w:rsidRPr="00AF6432" w:rsidRDefault="009F2EC7" w:rsidP="004D163A">
      <w:pPr>
        <w:pStyle w:val="afd"/>
        <w:spacing w:after="0"/>
        <w:ind w:right="107" w:firstLine="709"/>
        <w:jc w:val="both"/>
        <w:rPr>
          <w:sz w:val="28"/>
          <w:szCs w:val="28"/>
        </w:rPr>
      </w:pPr>
    </w:p>
    <w:p w:rsidR="003F18D2" w:rsidRPr="002A33EC"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4" w:name="_Toc52444543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094B22">
        <w:rPr>
          <w:rFonts w:ascii="Times New Roman" w:hAnsi="Times New Roman" w:cs="Times New Roman"/>
          <w:b/>
          <w:spacing w:val="2"/>
          <w:sz w:val="28"/>
          <w:szCs w:val="28"/>
          <w:shd w:val="clear" w:color="auto" w:fill="FFFFFF"/>
        </w:rPr>
        <w:t>области инвестиционной деятельности</w:t>
      </w:r>
      <w:bookmarkEnd w:id="84"/>
    </w:p>
    <w:p w:rsidR="009F2EC7" w:rsidRDefault="009F2EC7" w:rsidP="004D163A">
      <w:pPr>
        <w:pStyle w:val="afd"/>
        <w:spacing w:after="0"/>
        <w:ind w:right="107" w:firstLine="709"/>
        <w:jc w:val="both"/>
        <w:rPr>
          <w:sz w:val="28"/>
          <w:szCs w:val="28"/>
        </w:rPr>
      </w:pPr>
    </w:p>
    <w:p w:rsidR="00D6069C" w:rsidRPr="005B2595" w:rsidRDefault="00D6069C" w:rsidP="00D6069C">
      <w:pPr>
        <w:pStyle w:val="afd"/>
        <w:spacing w:after="0"/>
        <w:ind w:right="108" w:firstLine="709"/>
        <w:jc w:val="both"/>
        <w:rPr>
          <w:sz w:val="28"/>
          <w:szCs w:val="28"/>
        </w:rPr>
      </w:pPr>
      <w:r w:rsidRPr="00AF7D67">
        <w:rPr>
          <w:sz w:val="28"/>
          <w:szCs w:val="28"/>
        </w:rPr>
        <w:t xml:space="preserve">Согласно </w:t>
      </w:r>
      <w:hyperlink r:id="rId5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D6069C">
        <w:rPr>
          <w:sz w:val="28"/>
          <w:szCs w:val="28"/>
        </w:rPr>
        <w:t>содействие в развитии сельскохозяйственного производства, создание условий для развития малого и среднего предпринимательства</w:t>
      </w:r>
      <w:r>
        <w:rPr>
          <w:sz w:val="28"/>
          <w:szCs w:val="28"/>
        </w:rPr>
        <w:t>.</w:t>
      </w: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960EAF">
        <w:rPr>
          <w:sz w:val="28"/>
          <w:szCs w:val="28"/>
        </w:rPr>
        <w:t>Дубровского</w:t>
      </w:r>
      <w:r w:rsidR="00423CE7">
        <w:rPr>
          <w:sz w:val="28"/>
          <w:szCs w:val="28"/>
        </w:rPr>
        <w:t xml:space="preserve"> района</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proofErr w:type="spellStart"/>
      <w:r w:rsidR="00D8149B">
        <w:rPr>
          <w:sz w:val="28"/>
          <w:szCs w:val="28"/>
        </w:rPr>
        <w:t>Пеклинского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proofErr w:type="spellStart"/>
      <w:r w:rsidR="00D8149B">
        <w:rPr>
          <w:sz w:val="28"/>
          <w:szCs w:val="28"/>
        </w:rPr>
        <w:t>Пеклинского</w:t>
      </w:r>
      <w:proofErr w:type="spellEnd"/>
      <w:r w:rsidRPr="00394F1F">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 xml:space="preserve">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w:t>
      </w:r>
      <w:r w:rsidRPr="00394F1F">
        <w:rPr>
          <w:sz w:val="28"/>
          <w:szCs w:val="28"/>
        </w:rPr>
        <w:lastRenderedPageBreak/>
        <w:t>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85" w:name="_bookmark18"/>
      <w:bookmarkEnd w:id="85"/>
    </w:p>
    <w:p w:rsidR="00BC773D" w:rsidRDefault="00BC773D" w:rsidP="004D163A">
      <w:pPr>
        <w:spacing w:after="0" w:line="240" w:lineRule="auto"/>
        <w:jc w:val="both"/>
        <w:rPr>
          <w:rFonts w:ascii="Times New Roman" w:hAnsi="Times New Roman" w:cs="Times New Roman"/>
          <w:sz w:val="28"/>
          <w:szCs w:val="28"/>
        </w:rPr>
      </w:pPr>
      <w:bookmarkStart w:id="86" w:name="_bookmark19"/>
      <w:bookmarkEnd w:id="86"/>
    </w:p>
    <w:p w:rsidR="00B33182" w:rsidRPr="002A33EC"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444544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632E6C">
        <w:rPr>
          <w:rFonts w:ascii="Times New Roman" w:hAnsi="Times New Roman" w:cs="Times New Roman"/>
          <w:b/>
          <w:spacing w:val="2"/>
          <w:sz w:val="28"/>
          <w:szCs w:val="28"/>
          <w:shd w:val="clear" w:color="auto" w:fill="FFFFFF"/>
        </w:rPr>
        <w:t>области благоустройства и озеленения территории</w:t>
      </w:r>
      <w:bookmarkEnd w:id="87"/>
    </w:p>
    <w:p w:rsidR="00B33182" w:rsidRDefault="00B33182" w:rsidP="004D163A">
      <w:pPr>
        <w:spacing w:after="0" w:line="240" w:lineRule="auto"/>
        <w:jc w:val="both"/>
        <w:rPr>
          <w:rFonts w:ascii="Times New Roman" w:hAnsi="Times New Roman" w:cs="Times New Roman"/>
          <w:sz w:val="28"/>
          <w:szCs w:val="28"/>
        </w:rPr>
      </w:pPr>
    </w:p>
    <w:p w:rsidR="005769F1" w:rsidRDefault="005769F1" w:rsidP="005769F1">
      <w:pPr>
        <w:pStyle w:val="afd"/>
        <w:spacing w:after="0"/>
        <w:ind w:right="108" w:firstLine="709"/>
        <w:jc w:val="both"/>
        <w:rPr>
          <w:sz w:val="28"/>
          <w:szCs w:val="28"/>
        </w:rPr>
      </w:pPr>
      <w:r w:rsidRPr="00AF7D67">
        <w:rPr>
          <w:sz w:val="28"/>
          <w:szCs w:val="28"/>
        </w:rPr>
        <w:t xml:space="preserve">Согласно </w:t>
      </w:r>
      <w:hyperlink r:id="rId5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769F1">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Pr>
          <w:sz w:val="28"/>
          <w:szCs w:val="28"/>
        </w:rPr>
        <w:t xml:space="preserve">. </w:t>
      </w:r>
    </w:p>
    <w:p w:rsidR="005769F1" w:rsidRPr="005B2595" w:rsidRDefault="005769F1" w:rsidP="005769F1">
      <w:pPr>
        <w:pStyle w:val="afd"/>
        <w:spacing w:after="0"/>
        <w:ind w:right="108" w:firstLine="709"/>
        <w:jc w:val="both"/>
        <w:rPr>
          <w:sz w:val="28"/>
          <w:szCs w:val="28"/>
        </w:rPr>
      </w:pPr>
      <w:r w:rsidRPr="00AF7D67">
        <w:rPr>
          <w:sz w:val="28"/>
          <w:szCs w:val="28"/>
        </w:rPr>
        <w:t xml:space="preserve">Согласно </w:t>
      </w:r>
      <w:hyperlink r:id="rId55"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5769F1">
        <w:rPr>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Pr="00C41A16">
        <w:rPr>
          <w:sz w:val="28"/>
          <w:szCs w:val="28"/>
        </w:rPr>
        <w:t>.</w:t>
      </w:r>
    </w:p>
    <w:p w:rsidR="00B33182" w:rsidRPr="00394F1F" w:rsidRDefault="00B33182" w:rsidP="00B33182">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Default="00B33182" w:rsidP="00B33182">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960EAF">
        <w:rPr>
          <w:sz w:val="28"/>
          <w:szCs w:val="28"/>
        </w:rPr>
        <w:t>Дубровского</w:t>
      </w:r>
      <w:r w:rsidR="00423CE7">
        <w:rPr>
          <w:sz w:val="28"/>
          <w:szCs w:val="28"/>
        </w:rPr>
        <w:t xml:space="preserve"> района</w:t>
      </w:r>
      <w:r w:rsidRPr="00394F1F">
        <w:rPr>
          <w:sz w:val="28"/>
          <w:szCs w:val="28"/>
        </w:rPr>
        <w:t xml:space="preserve"> и с учетом положений п. 9.8 СП 42.13330.2016.</w:t>
      </w:r>
    </w:p>
    <w:p w:rsidR="00B33182" w:rsidRPr="00394F1F" w:rsidRDefault="00B33182" w:rsidP="00B33182">
      <w:pPr>
        <w:pStyle w:val="afd"/>
        <w:spacing w:after="0"/>
        <w:ind w:right="115" w:firstLine="709"/>
        <w:jc w:val="both"/>
        <w:rPr>
          <w:sz w:val="28"/>
          <w:szCs w:val="28"/>
        </w:rPr>
      </w:pPr>
      <w:r w:rsidRPr="00394F1F">
        <w:rPr>
          <w:sz w:val="28"/>
          <w:szCs w:val="28"/>
        </w:rPr>
        <w:t>Расчетные показатели минимально допустимой ширины бульвара устанавливаются в соответствии с п. 9.</w:t>
      </w:r>
      <w:r>
        <w:rPr>
          <w:sz w:val="28"/>
          <w:szCs w:val="28"/>
        </w:rPr>
        <w:t>5</w:t>
      </w:r>
      <w:r w:rsidRPr="00394F1F">
        <w:rPr>
          <w:sz w:val="28"/>
          <w:szCs w:val="28"/>
        </w:rPr>
        <w:t xml:space="preserve"> СП 42.13330.2016.</w:t>
      </w:r>
    </w:p>
    <w:p w:rsidR="00B33182" w:rsidRPr="00394F1F" w:rsidRDefault="00B33182" w:rsidP="00B33182">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394F1F" w:rsidRDefault="00B33182" w:rsidP="00B33182">
      <w:pPr>
        <w:pStyle w:val="afd"/>
        <w:spacing w:after="0"/>
        <w:ind w:right="108" w:firstLine="709"/>
        <w:jc w:val="both"/>
        <w:rPr>
          <w:sz w:val="28"/>
          <w:szCs w:val="28"/>
        </w:rPr>
      </w:pPr>
      <w:r w:rsidRPr="00394F1F">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B26AFF" w:rsidRDefault="00786C5A" w:rsidP="004D163A">
      <w:pPr>
        <w:pStyle w:val="afd"/>
        <w:spacing w:after="0"/>
        <w:ind w:right="106" w:firstLine="709"/>
        <w:jc w:val="both"/>
        <w:rPr>
          <w:sz w:val="28"/>
          <w:szCs w:val="28"/>
        </w:rPr>
      </w:pPr>
      <w:r w:rsidRPr="00B26AFF">
        <w:rPr>
          <w:sz w:val="28"/>
          <w:szCs w:val="28"/>
        </w:rPr>
        <w:t xml:space="preserve">Расчетные показатели минимально допустимого уровня обеспеченности сельского поселения зонами массового кратковременного отдыха и максимально </w:t>
      </w:r>
      <w:r w:rsidRPr="00B26AFF">
        <w:rPr>
          <w:sz w:val="28"/>
          <w:szCs w:val="28"/>
        </w:rPr>
        <w:lastRenderedPageBreak/>
        <w:t>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w:t>
      </w:r>
      <w:r w:rsidR="00726A29">
        <w:rPr>
          <w:sz w:val="28"/>
          <w:szCs w:val="28"/>
        </w:rPr>
        <w:t xml:space="preserve">                                                  </w:t>
      </w:r>
      <w:r w:rsidRPr="00B26AFF">
        <w:rPr>
          <w:sz w:val="28"/>
          <w:szCs w:val="28"/>
        </w:rPr>
        <w:t>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w:t>
      </w:r>
      <w:r w:rsidR="005B0781" w:rsidRPr="00B26AFF">
        <w:rPr>
          <w:sz w:val="28"/>
          <w:szCs w:val="28"/>
        </w:rPr>
        <w:t>Правилами охраны жизни людей на вод</w:t>
      </w:r>
      <w:r w:rsidR="005B0781">
        <w:rPr>
          <w:sz w:val="28"/>
          <w:szCs w:val="28"/>
        </w:rPr>
        <w:t>оемах</w:t>
      </w:r>
      <w:r w:rsidR="005B0781" w:rsidRPr="00B26AFF">
        <w:rPr>
          <w:sz w:val="28"/>
          <w:szCs w:val="28"/>
        </w:rPr>
        <w:t xml:space="preserve"> </w:t>
      </w:r>
      <w:r w:rsidR="005B0781">
        <w:rPr>
          <w:sz w:val="28"/>
          <w:szCs w:val="28"/>
        </w:rPr>
        <w:t>Брянской области</w:t>
      </w:r>
      <w:r w:rsidR="005B0781" w:rsidRPr="00B26AFF">
        <w:rPr>
          <w:sz w:val="28"/>
          <w:szCs w:val="28"/>
        </w:rPr>
        <w:t xml:space="preserve">, утвержденными Постановлением </w:t>
      </w:r>
      <w:r w:rsidR="005B0781">
        <w:rPr>
          <w:sz w:val="28"/>
          <w:szCs w:val="28"/>
        </w:rPr>
        <w:t>Администрации</w:t>
      </w:r>
      <w:r w:rsidR="005B0781" w:rsidRPr="00B26AFF">
        <w:rPr>
          <w:sz w:val="28"/>
          <w:szCs w:val="28"/>
        </w:rPr>
        <w:t xml:space="preserve"> </w:t>
      </w:r>
      <w:r w:rsidR="005B0781">
        <w:rPr>
          <w:sz w:val="28"/>
          <w:szCs w:val="28"/>
        </w:rPr>
        <w:t>Брянской</w:t>
      </w:r>
      <w:r w:rsidR="005B0781" w:rsidRPr="00B26AFF">
        <w:rPr>
          <w:sz w:val="28"/>
          <w:szCs w:val="28"/>
        </w:rPr>
        <w:t xml:space="preserve"> области от </w:t>
      </w:r>
      <w:r w:rsidR="005B0781">
        <w:rPr>
          <w:sz w:val="28"/>
          <w:szCs w:val="28"/>
        </w:rPr>
        <w:t>15</w:t>
      </w:r>
      <w:r w:rsidR="005B0781" w:rsidRPr="00B26AFF">
        <w:rPr>
          <w:sz w:val="28"/>
          <w:szCs w:val="28"/>
        </w:rPr>
        <w:t>.0</w:t>
      </w:r>
      <w:r w:rsidR="005B0781">
        <w:rPr>
          <w:sz w:val="28"/>
          <w:szCs w:val="28"/>
        </w:rPr>
        <w:t>2</w:t>
      </w:r>
      <w:r w:rsidR="005B0781" w:rsidRPr="00B26AFF">
        <w:rPr>
          <w:sz w:val="28"/>
          <w:szCs w:val="28"/>
        </w:rPr>
        <w:t>.200</w:t>
      </w:r>
      <w:r w:rsidR="005B0781">
        <w:rPr>
          <w:sz w:val="28"/>
          <w:szCs w:val="28"/>
        </w:rPr>
        <w:t>6</w:t>
      </w:r>
      <w:r w:rsidR="005B0781" w:rsidRPr="00B26AFF">
        <w:rPr>
          <w:sz w:val="28"/>
          <w:szCs w:val="28"/>
        </w:rPr>
        <w:t xml:space="preserve"> № </w:t>
      </w:r>
      <w:r w:rsidR="005B0781">
        <w:rPr>
          <w:sz w:val="28"/>
          <w:szCs w:val="28"/>
        </w:rPr>
        <w:t>101</w:t>
      </w:r>
      <w:r w:rsidRPr="00B26AFF">
        <w:rPr>
          <w:sz w:val="28"/>
          <w:szCs w:val="28"/>
        </w:rPr>
        <w:t>.</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394F1F" w:rsidRDefault="000C7042" w:rsidP="000C7042">
      <w:pPr>
        <w:pStyle w:val="afd"/>
        <w:spacing w:after="0"/>
        <w:ind w:firstLine="709"/>
        <w:jc w:val="both"/>
        <w:rPr>
          <w:sz w:val="28"/>
          <w:szCs w:val="28"/>
        </w:rPr>
      </w:pPr>
      <w:bookmarkStart w:id="88" w:name="_bookmark28"/>
      <w:bookmarkEnd w:id="88"/>
      <w:r w:rsidRPr="00394F1F">
        <w:rPr>
          <w:sz w:val="28"/>
          <w:szCs w:val="28"/>
        </w:rPr>
        <w:t xml:space="preserve">МНГП </w:t>
      </w:r>
      <w:proofErr w:type="spellStart"/>
      <w:r w:rsidR="00D8149B">
        <w:rPr>
          <w:sz w:val="28"/>
          <w:szCs w:val="28"/>
        </w:rPr>
        <w:t>Пеклинского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Default="000C7042" w:rsidP="000C7042">
      <w:pPr>
        <w:pStyle w:val="afd"/>
        <w:spacing w:after="0"/>
        <w:ind w:firstLine="709"/>
        <w:jc w:val="both"/>
        <w:rPr>
          <w:sz w:val="28"/>
          <w:szCs w:val="28"/>
        </w:rPr>
      </w:pPr>
      <w:r w:rsidRPr="00240489">
        <w:rPr>
          <w:sz w:val="28"/>
          <w:szCs w:val="28"/>
        </w:rPr>
        <w:t xml:space="preserve">Минимальные расчетные показатели обеспечения объектами рекреационного назначения, размещаемыми за пределами границ населенных пунктов, </w:t>
      </w:r>
      <w:r w:rsidRPr="00394F1F">
        <w:rPr>
          <w:sz w:val="28"/>
          <w:szCs w:val="28"/>
        </w:rPr>
        <w:t>установлены согласно Приложению Д СП 42.13330.2016</w:t>
      </w:r>
      <w:r>
        <w:rPr>
          <w:sz w:val="28"/>
          <w:szCs w:val="28"/>
        </w:rPr>
        <w:t>.</w:t>
      </w:r>
    </w:p>
    <w:p w:rsidR="000C7042" w:rsidRPr="00394F1F" w:rsidRDefault="000C7042" w:rsidP="000C7042">
      <w:pPr>
        <w:pStyle w:val="afd"/>
        <w:spacing w:after="0"/>
        <w:ind w:firstLine="709"/>
        <w:jc w:val="both"/>
        <w:rPr>
          <w:sz w:val="28"/>
          <w:szCs w:val="28"/>
        </w:rPr>
      </w:pPr>
      <w:r w:rsidRPr="00394F1F">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Default="000C7042" w:rsidP="000C7042">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A41489" w:rsidRDefault="003E0783" w:rsidP="004D163A">
      <w:pPr>
        <w:spacing w:after="0" w:line="240" w:lineRule="auto"/>
        <w:jc w:val="both"/>
        <w:rPr>
          <w:rFonts w:ascii="Times New Roman" w:hAnsi="Times New Roman" w:cs="Times New Roman"/>
          <w:sz w:val="28"/>
          <w:szCs w:val="28"/>
        </w:rPr>
      </w:pPr>
    </w:p>
    <w:p w:rsidR="00C41A16" w:rsidRPr="002A33EC"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4445441"/>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sidR="00636696">
        <w:rPr>
          <w:rFonts w:ascii="Times New Roman" w:eastAsia="Times New Roman" w:hAnsi="Times New Roman" w:cs="Times New Roman"/>
          <w:b/>
          <w:bCs/>
          <w:sz w:val="28"/>
          <w:szCs w:val="28"/>
          <w:lang w:eastAsia="ru-RU"/>
        </w:rPr>
        <w:t xml:space="preserve"> </w:t>
      </w:r>
      <w:r w:rsidR="00636696" w:rsidRPr="0041010C">
        <w:rPr>
          <w:rFonts w:ascii="Times New Roman" w:eastAsia="Times New Roman" w:hAnsi="Times New Roman" w:cs="Times New Roman"/>
          <w:b/>
          <w:bCs/>
          <w:sz w:val="28"/>
          <w:szCs w:val="28"/>
          <w:lang w:eastAsia="ru-RU"/>
        </w:rPr>
        <w:t>местного значения сельского поселения</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89"/>
    </w:p>
    <w:p w:rsidR="00C41A16" w:rsidRPr="00A41489" w:rsidRDefault="00C41A16" w:rsidP="00C41A16">
      <w:pPr>
        <w:pStyle w:val="afd"/>
        <w:spacing w:after="0"/>
        <w:ind w:right="114"/>
        <w:rPr>
          <w:sz w:val="28"/>
          <w:szCs w:val="28"/>
        </w:rPr>
      </w:pPr>
    </w:p>
    <w:p w:rsidR="00C41A16" w:rsidRPr="005B2595" w:rsidRDefault="00C41A16" w:rsidP="00C41A16">
      <w:pPr>
        <w:pStyle w:val="afd"/>
        <w:spacing w:after="0"/>
        <w:ind w:right="108" w:firstLine="709"/>
        <w:jc w:val="both"/>
        <w:rPr>
          <w:sz w:val="28"/>
          <w:szCs w:val="28"/>
        </w:rPr>
      </w:pPr>
      <w:r w:rsidRPr="00AF7D67">
        <w:rPr>
          <w:sz w:val="28"/>
          <w:szCs w:val="28"/>
        </w:rPr>
        <w:t xml:space="preserve">Согласно </w:t>
      </w:r>
      <w:hyperlink r:id="rId56"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sidR="00A41489">
        <w:rPr>
          <w:sz w:val="28"/>
          <w:szCs w:val="28"/>
        </w:rPr>
        <w:t>жет</w:t>
      </w:r>
      <w:r w:rsidRPr="00C41A16">
        <w:rPr>
          <w:sz w:val="28"/>
          <w:szCs w:val="28"/>
        </w:rPr>
        <w:t xml:space="preserve"> закрепляться следующий вопрос местного значения городских поселений - </w:t>
      </w:r>
      <w:r w:rsidRPr="00C41A16">
        <w:rPr>
          <w:sz w:val="28"/>
          <w:szCs w:val="28"/>
        </w:rPr>
        <w:lastRenderedPageBreak/>
        <w:t>участие в организации деятельности по сбору (в том числе раздельному сбору) и транспортированию твердых коммунальных отходов.</w:t>
      </w:r>
    </w:p>
    <w:p w:rsidR="00C41A16" w:rsidRPr="00A9679D" w:rsidRDefault="00C41A16" w:rsidP="00C41A16">
      <w:pPr>
        <w:pStyle w:val="afd"/>
        <w:spacing w:after="0"/>
        <w:ind w:firstLine="709"/>
        <w:jc w:val="both"/>
        <w:rPr>
          <w:sz w:val="28"/>
          <w:szCs w:val="28"/>
        </w:rPr>
      </w:pPr>
      <w:r w:rsidRPr="00A9679D">
        <w:rPr>
          <w:sz w:val="28"/>
          <w:szCs w:val="28"/>
        </w:rPr>
        <w:t xml:space="preserve">Нормы накопления коммунальных отходов </w:t>
      </w:r>
      <w:r>
        <w:rPr>
          <w:sz w:val="28"/>
          <w:szCs w:val="28"/>
        </w:rPr>
        <w:t>установлены в соответствии с Приложением К</w:t>
      </w:r>
      <w:r w:rsidRPr="00394F1F">
        <w:rPr>
          <w:sz w:val="28"/>
          <w:szCs w:val="28"/>
        </w:rPr>
        <w:t xml:space="preserve"> СП 42.13330.2016.</w:t>
      </w:r>
    </w:p>
    <w:p w:rsidR="00C41A16" w:rsidRPr="00394F1F" w:rsidRDefault="00C41A16" w:rsidP="00C41A16">
      <w:pPr>
        <w:pStyle w:val="afd"/>
        <w:spacing w:after="0"/>
        <w:ind w:firstLine="709"/>
        <w:jc w:val="both"/>
        <w:rPr>
          <w:sz w:val="28"/>
          <w:szCs w:val="28"/>
        </w:rPr>
      </w:pPr>
      <w:r w:rsidRPr="00394F1F">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394F1F" w:rsidRDefault="00C41A16" w:rsidP="00C41A16">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sidR="00D4553D">
        <w:rPr>
          <w:sz w:val="28"/>
          <w:szCs w:val="28"/>
        </w:rPr>
        <w:t>.</w:t>
      </w:r>
    </w:p>
    <w:p w:rsidR="00C41A16" w:rsidRPr="00394F1F" w:rsidRDefault="00C41A16" w:rsidP="00C41A16">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w:t>
      </w:r>
    </w:p>
    <w:p w:rsidR="00C41A16" w:rsidRDefault="00C41A16" w:rsidP="00C41A16">
      <w:pPr>
        <w:pStyle w:val="afd"/>
        <w:spacing w:after="0"/>
        <w:ind w:right="108"/>
        <w:jc w:val="center"/>
        <w:rPr>
          <w:sz w:val="28"/>
          <w:szCs w:val="28"/>
        </w:rPr>
      </w:pPr>
    </w:p>
    <w:p w:rsidR="00C41A16" w:rsidRPr="00394F1F" w:rsidRDefault="00C41A16" w:rsidP="00C41A16">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C41A16" w:rsidRPr="00394F1F" w:rsidRDefault="00C41A16" w:rsidP="00C41A16">
      <w:pPr>
        <w:pStyle w:val="afd"/>
        <w:spacing w:after="0"/>
        <w:ind w:right="108"/>
        <w:jc w:val="center"/>
        <w:rPr>
          <w:sz w:val="28"/>
          <w:szCs w:val="28"/>
        </w:rPr>
      </w:pPr>
    </w:p>
    <w:p w:rsidR="00C41A16" w:rsidRPr="00394F1F" w:rsidRDefault="00C41A16" w:rsidP="00C41A16">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394F1F" w:rsidRDefault="00C41A16" w:rsidP="00C41A16">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394F1F" w:rsidRDefault="00C41A16" w:rsidP="00C41A16">
      <w:pPr>
        <w:pStyle w:val="afd"/>
        <w:spacing w:after="0"/>
        <w:ind w:left="685" w:right="2773"/>
        <w:rPr>
          <w:sz w:val="28"/>
          <w:szCs w:val="28"/>
        </w:rPr>
      </w:pPr>
      <w:r w:rsidRPr="00394F1F">
        <w:rPr>
          <w:sz w:val="28"/>
          <w:szCs w:val="28"/>
        </w:rPr>
        <w:t>Необходимое число контейнеров рассчитывается по формуле: Бконт = Пгод × t ×К / (365 × V),</w:t>
      </w:r>
    </w:p>
    <w:p w:rsidR="00C41A16" w:rsidRPr="00394F1F" w:rsidRDefault="00C41A16" w:rsidP="00C41A16">
      <w:pPr>
        <w:pStyle w:val="afd"/>
        <w:spacing w:after="0"/>
        <w:ind w:firstLine="709"/>
        <w:jc w:val="both"/>
        <w:rPr>
          <w:sz w:val="28"/>
          <w:szCs w:val="28"/>
        </w:rPr>
      </w:pPr>
      <w:r w:rsidRPr="00394F1F">
        <w:rPr>
          <w:sz w:val="28"/>
          <w:szCs w:val="28"/>
        </w:rPr>
        <w:t>где Пгод – годовое накопление муниципальных отходов, куб. м; t – периодичность удаления отходов, сут;</w:t>
      </w:r>
    </w:p>
    <w:p w:rsidR="00C41A16" w:rsidRPr="00394F1F" w:rsidRDefault="00C41A16" w:rsidP="00C41A16">
      <w:pPr>
        <w:pStyle w:val="afd"/>
        <w:spacing w:after="0"/>
        <w:ind w:firstLine="709"/>
        <w:jc w:val="both"/>
        <w:rPr>
          <w:sz w:val="28"/>
          <w:szCs w:val="28"/>
        </w:rPr>
      </w:pPr>
      <w:r w:rsidRPr="00394F1F">
        <w:rPr>
          <w:sz w:val="28"/>
          <w:szCs w:val="28"/>
        </w:rPr>
        <w:t xml:space="preserve">К – коэффициент неравномерности отходов, равный 1,25; </w:t>
      </w:r>
    </w:p>
    <w:p w:rsidR="00C41A16" w:rsidRPr="00394F1F" w:rsidRDefault="00C41A16" w:rsidP="00C41A16">
      <w:pPr>
        <w:pStyle w:val="afd"/>
        <w:spacing w:after="0"/>
        <w:ind w:firstLine="709"/>
        <w:jc w:val="both"/>
        <w:rPr>
          <w:sz w:val="28"/>
          <w:szCs w:val="28"/>
        </w:rPr>
      </w:pPr>
      <w:r w:rsidRPr="00394F1F">
        <w:rPr>
          <w:sz w:val="28"/>
          <w:szCs w:val="28"/>
        </w:rPr>
        <w:t>V – вместимость контейнера.</w:t>
      </w:r>
    </w:p>
    <w:p w:rsidR="00C41A16" w:rsidRPr="00394F1F" w:rsidRDefault="00C41A16" w:rsidP="00C41A16">
      <w:pPr>
        <w:pStyle w:val="afd"/>
        <w:spacing w:after="0"/>
        <w:ind w:right="113" w:firstLine="709"/>
        <w:jc w:val="both"/>
        <w:rPr>
          <w:sz w:val="28"/>
          <w:szCs w:val="28"/>
        </w:rPr>
      </w:pPr>
      <w:r w:rsidRPr="00394F1F">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Default="00C41A16" w:rsidP="00C41A16">
      <w:pPr>
        <w:pStyle w:val="afd"/>
        <w:spacing w:after="0"/>
        <w:ind w:right="111" w:firstLine="709"/>
        <w:jc w:val="both"/>
        <w:rPr>
          <w:sz w:val="28"/>
          <w:szCs w:val="28"/>
        </w:rPr>
      </w:pPr>
      <w:r w:rsidRPr="00394F1F">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C41A16" w:rsidRDefault="00C41A16" w:rsidP="004D163A">
      <w:pPr>
        <w:spacing w:after="0" w:line="240" w:lineRule="auto"/>
        <w:jc w:val="both"/>
        <w:rPr>
          <w:rFonts w:ascii="Times New Roman" w:hAnsi="Times New Roman" w:cs="Times New Roman"/>
          <w:sz w:val="28"/>
          <w:szCs w:val="28"/>
        </w:rPr>
      </w:pPr>
    </w:p>
    <w:p w:rsidR="00921117" w:rsidRDefault="00921117" w:rsidP="004D163A">
      <w:pPr>
        <w:spacing w:after="0" w:line="240" w:lineRule="auto"/>
        <w:jc w:val="both"/>
        <w:rPr>
          <w:rFonts w:ascii="Times New Roman" w:hAnsi="Times New Roman" w:cs="Times New Roman"/>
          <w:sz w:val="28"/>
          <w:szCs w:val="28"/>
        </w:rPr>
      </w:pPr>
    </w:p>
    <w:p w:rsidR="00596327"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0" w:name="_Toc523995703"/>
      <w:bookmarkStart w:id="91" w:name="_Toc524445442"/>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bookmarkEnd w:id="90"/>
      <w:r>
        <w:rPr>
          <w:rFonts w:ascii="Times New Roman" w:eastAsia="Times New Roman" w:hAnsi="Times New Roman" w:cs="Times New Roman"/>
          <w:b/>
          <w:bCs/>
          <w:sz w:val="28"/>
          <w:szCs w:val="28"/>
          <w:lang w:eastAsia="ru-RU"/>
        </w:rPr>
        <w:t xml:space="preserve">, </w:t>
      </w:r>
      <w:r w:rsidRPr="00596327">
        <w:rPr>
          <w:rFonts w:ascii="Times New Roman" w:eastAsia="Times New Roman" w:hAnsi="Times New Roman" w:cs="Times New Roman"/>
          <w:b/>
          <w:bCs/>
          <w:sz w:val="28"/>
          <w:szCs w:val="28"/>
          <w:lang w:eastAsia="ru-RU"/>
        </w:rPr>
        <w:t>не относящихся к объектам местного значения сельского поселения</w:t>
      </w:r>
      <w:bookmarkEnd w:id="91"/>
    </w:p>
    <w:p w:rsidR="006933E1" w:rsidRDefault="006933E1"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2A3EC9" w:rsidRPr="002A33EC"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444544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 xml:space="preserve">области </w:t>
      </w:r>
      <w:r w:rsidRPr="001D3B64">
        <w:rPr>
          <w:rFonts w:ascii="Times New Roman" w:hAnsi="Times New Roman" w:cs="Times New Roman"/>
          <w:b/>
          <w:spacing w:val="2"/>
          <w:sz w:val="28"/>
          <w:szCs w:val="28"/>
          <w:shd w:val="clear" w:color="auto" w:fill="FFFFFF"/>
        </w:rPr>
        <w:t>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2"/>
    </w:p>
    <w:p w:rsidR="002A3EC9" w:rsidRDefault="002A3EC9" w:rsidP="002A3EC9">
      <w:pPr>
        <w:pStyle w:val="afd"/>
        <w:spacing w:after="0"/>
        <w:ind w:right="111" w:firstLine="709"/>
        <w:jc w:val="both"/>
        <w:rPr>
          <w:sz w:val="28"/>
          <w:szCs w:val="28"/>
        </w:rPr>
      </w:pPr>
    </w:p>
    <w:p w:rsidR="002A3EC9" w:rsidRPr="00394F1F" w:rsidRDefault="002A3EC9" w:rsidP="002A3EC9">
      <w:pPr>
        <w:pStyle w:val="afd"/>
        <w:spacing w:after="0"/>
        <w:ind w:right="108" w:firstLine="709"/>
        <w:jc w:val="both"/>
        <w:rPr>
          <w:sz w:val="28"/>
          <w:szCs w:val="28"/>
        </w:rPr>
      </w:pPr>
      <w:r w:rsidRPr="00394F1F">
        <w:rPr>
          <w:sz w:val="28"/>
          <w:szCs w:val="28"/>
        </w:rPr>
        <w:t xml:space="preserve">Среди объектов местного значения сельского поселения в области гражданской обороны в МНГП </w:t>
      </w:r>
      <w:proofErr w:type="spellStart"/>
      <w:r w:rsidR="00D8149B">
        <w:rPr>
          <w:sz w:val="28"/>
          <w:szCs w:val="28"/>
        </w:rPr>
        <w:t>Пеклинского</w:t>
      </w:r>
      <w:proofErr w:type="spellEnd"/>
      <w:r w:rsidRPr="00394F1F">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394F1F" w:rsidRDefault="002A3EC9" w:rsidP="002A3EC9">
      <w:pPr>
        <w:pStyle w:val="afd"/>
        <w:spacing w:after="0"/>
        <w:ind w:right="109" w:firstLine="709"/>
        <w:jc w:val="both"/>
        <w:rPr>
          <w:sz w:val="28"/>
          <w:szCs w:val="28"/>
        </w:rPr>
      </w:pPr>
      <w:r w:rsidRPr="00394F1F">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D8149B">
        <w:rPr>
          <w:sz w:val="28"/>
          <w:szCs w:val="28"/>
        </w:rPr>
        <w:t>Пеклинского</w:t>
      </w:r>
      <w:proofErr w:type="spellEnd"/>
      <w:r w:rsidRPr="00394F1F">
        <w:rPr>
          <w:sz w:val="28"/>
          <w:szCs w:val="28"/>
        </w:rPr>
        <w:t xml:space="preserve"> сельского поселения для противопаводковых дамб.</w:t>
      </w:r>
    </w:p>
    <w:p w:rsidR="002A3EC9" w:rsidRPr="00394F1F" w:rsidRDefault="002A3EC9" w:rsidP="002A3EC9">
      <w:pPr>
        <w:pStyle w:val="afd"/>
        <w:spacing w:after="0"/>
        <w:ind w:right="115" w:firstLine="709"/>
        <w:jc w:val="both"/>
        <w:rPr>
          <w:sz w:val="28"/>
          <w:szCs w:val="28"/>
        </w:rPr>
      </w:pPr>
      <w:r w:rsidRPr="00394F1F">
        <w:rPr>
          <w:sz w:val="28"/>
          <w:szCs w:val="28"/>
        </w:rPr>
        <w:t xml:space="preserve">Строительство противопаводковых дамб необходимо предусматривать на территориях подверженных затоплению паводковыми водами в соответствии с </w:t>
      </w:r>
      <w:r w:rsidR="003C09E1">
        <w:rPr>
          <w:sz w:val="28"/>
          <w:szCs w:val="28"/>
        </w:rPr>
        <w:t xml:space="preserve">                      </w:t>
      </w:r>
      <w:r w:rsidRPr="00394F1F">
        <w:rPr>
          <w:sz w:val="28"/>
          <w:szCs w:val="28"/>
        </w:rPr>
        <w:t xml:space="preserve">п. 5.1 </w:t>
      </w:r>
      <w:r w:rsidR="003C09E1" w:rsidRPr="003C09E1">
        <w:rPr>
          <w:sz w:val="28"/>
          <w:szCs w:val="28"/>
        </w:rPr>
        <w:t>СП 104.13330.2016</w:t>
      </w:r>
      <w:r w:rsidRPr="00394F1F">
        <w:rPr>
          <w:sz w:val="28"/>
          <w:szCs w:val="28"/>
        </w:rPr>
        <w:t>.</w:t>
      </w:r>
    </w:p>
    <w:p w:rsidR="002A3EC9" w:rsidRPr="00394F1F" w:rsidRDefault="002A3EC9" w:rsidP="002A3EC9">
      <w:pPr>
        <w:pStyle w:val="afd"/>
        <w:spacing w:after="0"/>
        <w:ind w:right="116" w:firstLine="709"/>
        <w:jc w:val="both"/>
        <w:rPr>
          <w:sz w:val="28"/>
          <w:szCs w:val="28"/>
        </w:rPr>
      </w:pPr>
      <w:r w:rsidRPr="00394F1F">
        <w:rPr>
          <w:sz w:val="28"/>
          <w:szCs w:val="28"/>
        </w:rPr>
        <w:t xml:space="preserve">Расчетные показатели размеров противопаводковых дамб рассчитываются в соответствии с пунктами 5.11, 5.12 СП 39.13330.2012 и разделом 6 </w:t>
      </w:r>
      <w:r w:rsidR="003C09E1">
        <w:rPr>
          <w:sz w:val="28"/>
          <w:szCs w:val="28"/>
        </w:rPr>
        <w:t xml:space="preserve">                                  </w:t>
      </w:r>
      <w:r w:rsidRPr="00394F1F">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444544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кредитно-финансового обслуживания</w:t>
      </w:r>
      <w:bookmarkEnd w:id="93"/>
    </w:p>
    <w:p w:rsidR="00366885" w:rsidRPr="00394F1F"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366885" w:rsidRPr="00394F1F" w:rsidRDefault="00366885" w:rsidP="00366885">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3C09E1" w:rsidRDefault="003C09E1" w:rsidP="00366885">
      <w:pPr>
        <w:pStyle w:val="afd"/>
        <w:spacing w:after="0"/>
        <w:ind w:right="107" w:firstLine="709"/>
        <w:jc w:val="both"/>
        <w:rPr>
          <w:sz w:val="28"/>
          <w:szCs w:val="28"/>
        </w:rPr>
      </w:pPr>
    </w:p>
    <w:p w:rsidR="00921117" w:rsidRDefault="00921117" w:rsidP="00366885">
      <w:pPr>
        <w:pStyle w:val="afd"/>
        <w:spacing w:after="0"/>
        <w:ind w:right="107" w:firstLine="709"/>
        <w:jc w:val="both"/>
        <w:rPr>
          <w:sz w:val="28"/>
          <w:szCs w:val="28"/>
        </w:rPr>
      </w:pPr>
    </w:p>
    <w:p w:rsidR="00921117" w:rsidRPr="00BC773D" w:rsidRDefault="00921117"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4445445"/>
      <w:r w:rsidRPr="0041010C">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почтовой связи</w:t>
      </w:r>
      <w:bookmarkEnd w:id="94"/>
    </w:p>
    <w:p w:rsidR="00366885" w:rsidRPr="00BC773D" w:rsidRDefault="00366885" w:rsidP="00366885">
      <w:pPr>
        <w:pStyle w:val="afd"/>
        <w:spacing w:after="0"/>
        <w:ind w:right="107" w:firstLine="709"/>
        <w:jc w:val="both"/>
        <w:rPr>
          <w:sz w:val="28"/>
          <w:szCs w:val="28"/>
        </w:rPr>
      </w:pPr>
    </w:p>
    <w:p w:rsidR="00366885" w:rsidRPr="005B2595" w:rsidRDefault="00366885" w:rsidP="00366885">
      <w:pPr>
        <w:pStyle w:val="afd"/>
        <w:spacing w:after="0"/>
        <w:ind w:right="108" w:firstLine="709"/>
        <w:jc w:val="both"/>
        <w:rPr>
          <w:sz w:val="28"/>
          <w:szCs w:val="28"/>
        </w:rPr>
      </w:pPr>
      <w:r w:rsidRPr="00AF7D67">
        <w:rPr>
          <w:sz w:val="28"/>
          <w:szCs w:val="28"/>
        </w:rPr>
        <w:t xml:space="preserve">Согласно </w:t>
      </w:r>
      <w:hyperlink r:id="rId5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366885" w:rsidRPr="00394F1F" w:rsidRDefault="00366885" w:rsidP="00366885">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 Д СП 42.13330.2016.</w:t>
      </w:r>
    </w:p>
    <w:p w:rsidR="00366885" w:rsidRPr="00394F1F" w:rsidRDefault="00366885" w:rsidP="00366885">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394F1F" w:rsidRDefault="00366885" w:rsidP="00366885">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BC773D" w:rsidRDefault="00366885"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444544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 xml:space="preserve">области </w:t>
      </w:r>
      <w:r w:rsidRPr="00184A9F">
        <w:rPr>
          <w:rFonts w:ascii="Times New Roman" w:hAnsi="Times New Roman" w:cs="Times New Roman"/>
          <w:b/>
          <w:spacing w:val="2"/>
          <w:sz w:val="28"/>
          <w:szCs w:val="28"/>
          <w:shd w:val="clear" w:color="auto" w:fill="FFFFFF"/>
        </w:rPr>
        <w:t>фармацевтики</w:t>
      </w:r>
      <w:bookmarkEnd w:id="95"/>
    </w:p>
    <w:p w:rsidR="00366885" w:rsidRPr="00AF6432"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394F1F" w:rsidRDefault="00366885" w:rsidP="00366885">
      <w:pPr>
        <w:pStyle w:val="afd"/>
        <w:spacing w:after="0"/>
        <w:ind w:right="115" w:firstLine="709"/>
        <w:jc w:val="both"/>
        <w:rPr>
          <w:sz w:val="28"/>
          <w:szCs w:val="28"/>
        </w:rPr>
      </w:pPr>
      <w:r w:rsidRPr="00394F1F">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394F1F" w:rsidRDefault="00366885" w:rsidP="00366885">
      <w:pPr>
        <w:pStyle w:val="afd"/>
        <w:spacing w:after="0"/>
        <w:ind w:right="107" w:firstLine="709"/>
        <w:jc w:val="both"/>
        <w:rPr>
          <w:sz w:val="28"/>
          <w:szCs w:val="28"/>
        </w:rPr>
      </w:pPr>
      <w:r w:rsidRPr="00394F1F">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w:t>
      </w:r>
      <w:r>
        <w:rPr>
          <w:sz w:val="28"/>
          <w:szCs w:val="28"/>
        </w:rPr>
        <w:t xml:space="preserve">венного здания для обеспечения </w:t>
      </w:r>
      <w:r w:rsidRPr="00394F1F">
        <w:rPr>
          <w:sz w:val="28"/>
          <w:szCs w:val="28"/>
        </w:rPr>
        <w:t>наилучшей доступности.</w:t>
      </w:r>
    </w:p>
    <w:p w:rsidR="00366885" w:rsidRPr="00394F1F" w:rsidRDefault="00366885" w:rsidP="00366885">
      <w:pPr>
        <w:pStyle w:val="afd"/>
        <w:spacing w:after="0"/>
        <w:ind w:right="108" w:firstLine="709"/>
        <w:jc w:val="both"/>
        <w:rPr>
          <w:sz w:val="28"/>
          <w:szCs w:val="28"/>
        </w:rPr>
      </w:pPr>
      <w:r w:rsidRPr="00394F1F">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394F1F" w:rsidRDefault="00366885" w:rsidP="00366885">
      <w:pPr>
        <w:pStyle w:val="afd"/>
        <w:spacing w:after="0"/>
        <w:ind w:right="112"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7" w:firstLine="709"/>
        <w:jc w:val="both"/>
        <w:rPr>
          <w:sz w:val="28"/>
          <w:szCs w:val="28"/>
        </w:rPr>
      </w:pPr>
      <w:r w:rsidRPr="00394F1F">
        <w:rPr>
          <w:sz w:val="28"/>
          <w:szCs w:val="28"/>
        </w:rPr>
        <w:t>Минимальный размер земельных участков для размещения объектов, относящихся к области фармацевтики, следует определять</w:t>
      </w:r>
      <w:r>
        <w:rPr>
          <w:sz w:val="28"/>
          <w:szCs w:val="28"/>
        </w:rPr>
        <w:t xml:space="preserve"> в соответствии с Приложением Д</w:t>
      </w:r>
      <w:r w:rsidRPr="00394F1F">
        <w:rPr>
          <w:sz w:val="28"/>
          <w:szCs w:val="28"/>
        </w:rPr>
        <w:t xml:space="preserve"> СП 42.13330.2016.</w:t>
      </w:r>
    </w:p>
    <w:p w:rsidR="00596327" w:rsidRPr="002A33EC"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bookmark36"/>
      <w:bookmarkStart w:id="97" w:name="_bookmark37"/>
      <w:bookmarkStart w:id="98" w:name="_bookmark38"/>
      <w:bookmarkStart w:id="99" w:name="_Toc524445447"/>
      <w:bookmarkEnd w:id="96"/>
      <w:bookmarkEnd w:id="97"/>
      <w:bookmarkEnd w:id="98"/>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366885">
        <w:rPr>
          <w:rFonts w:ascii="Times New Roman" w:eastAsia="Times New Roman" w:hAnsi="Times New Roman" w:cs="Times New Roman"/>
          <w:b/>
          <w:bCs/>
          <w:sz w:val="28"/>
          <w:szCs w:val="28"/>
          <w:lang w:eastAsia="ru-RU"/>
        </w:rPr>
        <w:t>, относящихся к</w:t>
      </w:r>
      <w:r w:rsidRPr="00596327">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99"/>
    </w:p>
    <w:p w:rsidR="00853DF9" w:rsidRPr="00394F1F" w:rsidRDefault="00853DF9" w:rsidP="004D163A">
      <w:pPr>
        <w:pStyle w:val="afd"/>
        <w:spacing w:after="0"/>
        <w:ind w:right="113"/>
        <w:rPr>
          <w:sz w:val="28"/>
          <w:szCs w:val="28"/>
        </w:rPr>
      </w:pPr>
    </w:p>
    <w:p w:rsidR="00926202"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w:t>
      </w:r>
      <w:r w:rsidR="00D16643">
        <w:rPr>
          <w:sz w:val="28"/>
          <w:szCs w:val="28"/>
        </w:rPr>
        <w:t>Г</w:t>
      </w:r>
      <w:r w:rsidRPr="00394F1F">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D8149B">
        <w:rPr>
          <w:sz w:val="28"/>
          <w:szCs w:val="28"/>
        </w:rPr>
        <w:t>Пеклинскому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w:t>
      </w:r>
      <w:r w:rsidRPr="00394F1F">
        <w:rPr>
          <w:rFonts w:ascii="Times New Roman" w:hAnsi="Times New Roman" w:cs="Times New Roman"/>
          <w:sz w:val="28"/>
          <w:szCs w:val="28"/>
        </w:rPr>
        <w:lastRenderedPageBreak/>
        <w:t>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 xml:space="preserve">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w:t>
      </w:r>
      <w:r w:rsidRPr="00394F1F">
        <w:rPr>
          <w:sz w:val="28"/>
          <w:szCs w:val="28"/>
        </w:rPr>
        <w:lastRenderedPageBreak/>
        <w:t>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w:t>
      </w:r>
      <w:r w:rsidRPr="00394F1F">
        <w:rPr>
          <w:sz w:val="28"/>
          <w:szCs w:val="28"/>
        </w:rPr>
        <w:lastRenderedPageBreak/>
        <w:t>овоще-, фруктохранилища),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lastRenderedPageBreak/>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D8149B">
        <w:rPr>
          <w:sz w:val="28"/>
          <w:szCs w:val="28"/>
        </w:rPr>
        <w:t>Пеклинскому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Default="00A70BB0" w:rsidP="004D163A">
      <w:pPr>
        <w:spacing w:after="0" w:line="240" w:lineRule="auto"/>
        <w:jc w:val="both"/>
        <w:rPr>
          <w:rFonts w:ascii="Times New Roman" w:eastAsia="Times New Roman" w:hAnsi="Times New Roman" w:cs="Times New Roman"/>
          <w:b/>
          <w:bCs/>
          <w:sz w:val="28"/>
          <w:szCs w:val="28"/>
          <w:lang w:eastAsia="ru-RU"/>
        </w:rPr>
      </w:pPr>
    </w:p>
    <w:p w:rsidR="009A1844" w:rsidRPr="0041010C"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0" w:name="_Toc524445448"/>
      <w:r w:rsidRPr="009A1844">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0"/>
    </w:p>
    <w:p w:rsidR="009A1844" w:rsidRPr="009A1844" w:rsidRDefault="009A1844" w:rsidP="004D163A">
      <w:pPr>
        <w:spacing w:after="0" w:line="240" w:lineRule="auto"/>
        <w:jc w:val="both"/>
        <w:rPr>
          <w:rFonts w:ascii="Times New Roman" w:hAnsi="Times New Roman" w:cs="Times New Roman"/>
          <w:b/>
          <w:sz w:val="28"/>
          <w:szCs w:val="28"/>
        </w:rPr>
      </w:pPr>
    </w:p>
    <w:p w:rsidR="009A1844" w:rsidRPr="00FB706F"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1" w:name="_Toc524445449"/>
      <w:r w:rsidRPr="00FB706F">
        <w:rPr>
          <w:rFonts w:ascii="Times New Roman" w:eastAsia="Times New Roman" w:hAnsi="Times New Roman" w:cs="Times New Roman"/>
          <w:b/>
          <w:bCs/>
          <w:sz w:val="28"/>
          <w:szCs w:val="28"/>
          <w:lang w:eastAsia="ru-RU"/>
        </w:rPr>
        <w:t>Требования по обеспечению охраны окружающей среды</w:t>
      </w:r>
      <w:bookmarkEnd w:id="101"/>
    </w:p>
    <w:p w:rsidR="009A1844" w:rsidRDefault="009A1844" w:rsidP="004D163A">
      <w:pPr>
        <w:spacing w:after="0" w:line="240" w:lineRule="auto"/>
        <w:jc w:val="both"/>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8">
        <w:r w:rsidRPr="00394F1F">
          <w:rPr>
            <w:rFonts w:ascii="Times New Roman" w:hAnsi="Times New Roman" w:cs="Times New Roman"/>
            <w:sz w:val="28"/>
            <w:szCs w:val="28"/>
          </w:rPr>
          <w:t>СанПиН 2.1.6.1032-01</w:t>
        </w:r>
      </w:hyperlink>
      <w:r w:rsidRPr="00394F1F">
        <w:rPr>
          <w:rFonts w:ascii="Times New Roman" w:hAnsi="Times New Roman" w:cs="Times New Roman"/>
          <w:sz w:val="28"/>
          <w:szCs w:val="28"/>
        </w:rPr>
        <w:t>;</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Pr>
          <w:sz w:val="28"/>
          <w:szCs w:val="28"/>
        </w:rPr>
        <w:t xml:space="preserve">                       </w:t>
      </w:r>
      <w:r w:rsidRPr="00394F1F">
        <w:rPr>
          <w:sz w:val="28"/>
          <w:szCs w:val="28"/>
        </w:rPr>
        <w:t>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9">
        <w:r w:rsidRPr="00394F1F">
          <w:rPr>
            <w:sz w:val="28"/>
            <w:szCs w:val="28"/>
          </w:rPr>
          <w:t>кодекса</w:t>
        </w:r>
      </w:hyperlink>
      <w:r w:rsidRPr="00394F1F">
        <w:rPr>
          <w:sz w:val="28"/>
          <w:szCs w:val="28"/>
        </w:rPr>
        <w:t xml:space="preserve"> Российской Федерации, нормативных правовых актов </w:t>
      </w:r>
      <w:r w:rsidR="00423CE7">
        <w:rPr>
          <w:sz w:val="28"/>
          <w:szCs w:val="28"/>
        </w:rPr>
        <w:t>Брянской</w:t>
      </w:r>
      <w:r w:rsidRPr="00394F1F">
        <w:rPr>
          <w:sz w:val="28"/>
          <w:szCs w:val="28"/>
        </w:rPr>
        <w:t xml:space="preserve"> области, </w:t>
      </w:r>
      <w:r w:rsidR="00960EAF">
        <w:rPr>
          <w:sz w:val="28"/>
          <w:szCs w:val="28"/>
        </w:rPr>
        <w:t>Дубровского</w:t>
      </w:r>
      <w:r w:rsidR="00423CE7">
        <w:rPr>
          <w:sz w:val="28"/>
          <w:szCs w:val="28"/>
        </w:rPr>
        <w:t xml:space="preserve"> района</w:t>
      </w:r>
      <w:r w:rsidRPr="00394F1F">
        <w:rPr>
          <w:sz w:val="28"/>
          <w:szCs w:val="28"/>
        </w:rPr>
        <w:t xml:space="preserve"> и </w:t>
      </w:r>
      <w:proofErr w:type="spellStart"/>
      <w:r w:rsidR="00D8149B">
        <w:rPr>
          <w:sz w:val="28"/>
          <w:szCs w:val="28"/>
        </w:rPr>
        <w:t>Пеклинского</w:t>
      </w:r>
      <w:proofErr w:type="spellEnd"/>
      <w:r w:rsidRPr="00394F1F">
        <w:rPr>
          <w:sz w:val="28"/>
          <w:szCs w:val="28"/>
        </w:rPr>
        <w:t xml:space="preserve"> сельского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94F1F">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0">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394F1F">
        <w:rPr>
          <w:sz w:val="28"/>
          <w:szCs w:val="28"/>
        </w:rPr>
        <w:lastRenderedPageBreak/>
        <w:t>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СанПиН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Размещение зданий, сооружений и коммуникаций не допускается:</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Default="00853DF9" w:rsidP="004D163A">
      <w:pPr>
        <w:pStyle w:val="afd"/>
        <w:spacing w:after="0"/>
        <w:rPr>
          <w:sz w:val="28"/>
          <w:szCs w:val="28"/>
        </w:rPr>
      </w:pPr>
    </w:p>
    <w:p w:rsidR="003413ED" w:rsidRPr="00FB706F"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2" w:name="_Toc524445450"/>
      <w:r w:rsidRPr="00FB706F">
        <w:rPr>
          <w:rFonts w:ascii="Times New Roman" w:eastAsia="Times New Roman" w:hAnsi="Times New Roman" w:cs="Times New Roman"/>
          <w:b/>
          <w:bCs/>
          <w:sz w:val="28"/>
          <w:szCs w:val="28"/>
          <w:lang w:eastAsia="ru-RU"/>
        </w:rPr>
        <w:t xml:space="preserve">Требования по обеспечению </w:t>
      </w:r>
      <w:r w:rsidRPr="003413ED">
        <w:rPr>
          <w:rFonts w:ascii="Times New Roman" w:eastAsia="Times New Roman" w:hAnsi="Times New Roman" w:cs="Times New Roman"/>
          <w:b/>
          <w:bCs/>
          <w:sz w:val="28"/>
          <w:szCs w:val="28"/>
          <w:lang w:eastAsia="ru-RU"/>
        </w:rPr>
        <w:t>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2"/>
    </w:p>
    <w:p w:rsidR="003413ED" w:rsidRDefault="003413ED" w:rsidP="004D163A">
      <w:pPr>
        <w:pStyle w:val="afd"/>
        <w:spacing w:after="0"/>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w:t>
      </w:r>
      <w:r w:rsidRPr="00394F1F">
        <w:rPr>
          <w:rFonts w:ascii="Times New Roman" w:hAnsi="Times New Roman" w:cs="Times New Roman"/>
          <w:sz w:val="28"/>
          <w:szCs w:val="28"/>
        </w:rPr>
        <w:lastRenderedPageBreak/>
        <w:t>проектной документации на строительство и реконструкцию объектов 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proofErr w:type="spellStart"/>
      <w:r w:rsidR="00D8149B">
        <w:rPr>
          <w:sz w:val="28"/>
          <w:szCs w:val="28"/>
        </w:rPr>
        <w:t>Пеклинского</w:t>
      </w:r>
      <w:proofErr w:type="spellEnd"/>
      <w:r w:rsidRPr="00394F1F">
        <w:rPr>
          <w:sz w:val="28"/>
          <w:szCs w:val="28"/>
        </w:rPr>
        <w:t xml:space="preserve"> сельского поселения необходимо учитывать требования проектирования в соответствии с </w:t>
      </w:r>
      <w:hyperlink r:id="rId61">
        <w:r w:rsidRPr="00394F1F">
          <w:rPr>
            <w:sz w:val="28"/>
            <w:szCs w:val="28"/>
          </w:rPr>
          <w:t>СП 165.1325800.2014</w:t>
        </w:r>
      </w:hyperlink>
      <w:r w:rsidRPr="00394F1F">
        <w:rPr>
          <w:sz w:val="28"/>
          <w:szCs w:val="28"/>
        </w:rPr>
        <w:t>.</w:t>
      </w:r>
    </w:p>
    <w:p w:rsidR="00853DF9" w:rsidRPr="00394F1F" w:rsidRDefault="00853DF9" w:rsidP="00F04839">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0E72A4">
        <w:rPr>
          <w:sz w:val="28"/>
          <w:szCs w:val="28"/>
        </w:rPr>
        <w:t>З</w:t>
      </w:r>
      <w:r w:rsidR="000E72A4" w:rsidRPr="000E72A4">
        <w:rPr>
          <w:sz w:val="28"/>
          <w:szCs w:val="28"/>
        </w:rPr>
        <w:t>акона Брянской области </w:t>
      </w:r>
      <w:hyperlink r:id="rId62" w:history="1">
        <w:r w:rsidR="000E72A4" w:rsidRPr="000E72A4">
          <w:rPr>
            <w:sz w:val="28"/>
            <w:szCs w:val="28"/>
          </w:rPr>
          <w:t xml:space="preserve">от 30 декабря 2005 года </w:t>
        </w:r>
        <w:r w:rsidR="000E72A4">
          <w:rPr>
            <w:sz w:val="28"/>
            <w:szCs w:val="28"/>
          </w:rPr>
          <w:t>№</w:t>
        </w:r>
        <w:r w:rsidR="000E72A4" w:rsidRPr="000E72A4">
          <w:rPr>
            <w:sz w:val="28"/>
            <w:szCs w:val="28"/>
          </w:rPr>
          <w:t xml:space="preserve"> 122-З</w:t>
        </w:r>
      </w:hyperlink>
      <w:r w:rsidR="000E72A4" w:rsidRPr="000E72A4">
        <w:rPr>
          <w:sz w:val="28"/>
          <w:szCs w:val="28"/>
        </w:rPr>
        <w:t> «О защите населения и территории Брянской области от чрезвычайных ситуаций природного и техногенного характера» </w:t>
      </w:r>
      <w:r w:rsidRPr="00394F1F">
        <w:rPr>
          <w:sz w:val="28"/>
          <w:szCs w:val="28"/>
        </w:rPr>
        <w:t>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423CE7">
        <w:rPr>
          <w:sz w:val="28"/>
          <w:szCs w:val="28"/>
        </w:rPr>
        <w:t>Брянской</w:t>
      </w:r>
      <w:r w:rsidRPr="00394F1F">
        <w:rPr>
          <w:sz w:val="28"/>
          <w:szCs w:val="28"/>
        </w:rPr>
        <w:t xml:space="preserve"> области или отделом безопасности, гражданской обороны и чрезвычайных ситуаций администрации </w:t>
      </w:r>
      <w:r w:rsidR="00960EAF">
        <w:rPr>
          <w:sz w:val="28"/>
          <w:szCs w:val="28"/>
        </w:rPr>
        <w:t>Дубровского</w:t>
      </w:r>
      <w:r w:rsidR="00423CE7">
        <w:rPr>
          <w:sz w:val="28"/>
          <w:szCs w:val="28"/>
        </w:rPr>
        <w:t xml:space="preserve"> района</w:t>
      </w:r>
      <w:r w:rsidRPr="00394F1F">
        <w:rPr>
          <w:sz w:val="28"/>
          <w:szCs w:val="28"/>
        </w:rPr>
        <w:t>.</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r w:rsidR="00F04839">
        <w:rPr>
          <w:sz w:val="28"/>
          <w:szCs w:val="28"/>
        </w:rPr>
        <w:t xml:space="preserve">                </w:t>
      </w:r>
      <w:r w:rsidRPr="00394F1F">
        <w:rPr>
          <w:sz w:val="28"/>
          <w:szCs w:val="28"/>
        </w:rPr>
        <w:lastRenderedPageBreak/>
        <w:t>0,5 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4839">
        <w:rPr>
          <w:sz w:val="28"/>
          <w:szCs w:val="28"/>
        </w:rPr>
        <w:t>СП 104.13330.2016</w:t>
      </w:r>
      <w:r w:rsidRPr="00394F1F">
        <w:rPr>
          <w:sz w:val="28"/>
          <w:szCs w:val="28"/>
        </w:rPr>
        <w:t>.</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41010C"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3" w:name="_Toc524445451"/>
      <w:r w:rsidRPr="009A1844">
        <w:rPr>
          <w:rFonts w:ascii="Times New Roman" w:eastAsia="Times New Roman" w:hAnsi="Times New Roman" w:cs="Times New Roman"/>
          <w:b/>
          <w:bCs/>
          <w:sz w:val="28"/>
          <w:szCs w:val="28"/>
          <w:lang w:eastAsia="ru-RU"/>
        </w:rPr>
        <w:lastRenderedPageBreak/>
        <w:t xml:space="preserve">Требования </w:t>
      </w:r>
      <w:r w:rsidRPr="003413ED">
        <w:rPr>
          <w:rFonts w:ascii="Times New Roman" w:eastAsia="Times New Roman" w:hAnsi="Times New Roman" w:cs="Times New Roman"/>
          <w:b/>
          <w:bCs/>
          <w:sz w:val="28"/>
          <w:szCs w:val="28"/>
          <w:lang w:eastAsia="ru-RU"/>
        </w:rPr>
        <w:t>к охране объектов культурного наследия</w:t>
      </w:r>
      <w:bookmarkEnd w:id="103"/>
    </w:p>
    <w:p w:rsidR="003413ED" w:rsidRPr="00394F1F"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394F1F" w:rsidRDefault="003413ED" w:rsidP="003413ED">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Pr>
          <w:sz w:val="28"/>
          <w:szCs w:val="28"/>
        </w:rPr>
        <w:t>поселений и района, а также</w:t>
      </w:r>
      <w:r w:rsidRPr="00394F1F">
        <w:rPr>
          <w:sz w:val="28"/>
          <w:szCs w:val="28"/>
        </w:rPr>
        <w:t xml:space="preserve">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A322C8" w:rsidRDefault="003413ED" w:rsidP="003413ED">
      <w:pPr>
        <w:pStyle w:val="afd"/>
        <w:spacing w:after="0"/>
        <w:ind w:firstLine="709"/>
        <w:jc w:val="both"/>
        <w:rPr>
          <w:sz w:val="28"/>
          <w:szCs w:val="28"/>
        </w:rPr>
      </w:pPr>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413ED" w:rsidRPr="00C62DB4" w:rsidRDefault="003413ED" w:rsidP="003413ED">
      <w:pPr>
        <w:pStyle w:val="afd"/>
        <w:spacing w:after="0"/>
        <w:ind w:firstLine="709"/>
        <w:jc w:val="both"/>
        <w:rPr>
          <w:sz w:val="28"/>
          <w:szCs w:val="28"/>
        </w:rPr>
      </w:pPr>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413ED" w:rsidRPr="00C62DB4" w:rsidRDefault="003413ED" w:rsidP="003413ED">
      <w:pPr>
        <w:pStyle w:val="afd"/>
        <w:spacing w:after="0"/>
        <w:ind w:firstLine="709"/>
        <w:jc w:val="both"/>
        <w:rPr>
          <w:sz w:val="28"/>
          <w:szCs w:val="28"/>
        </w:rPr>
      </w:pPr>
      <w:r w:rsidRPr="00C62DB4">
        <w:rPr>
          <w:sz w:val="28"/>
          <w:szCs w:val="28"/>
        </w:rPr>
        <w:t>Согласно письму Министерства</w:t>
      </w:r>
      <w:r w:rsidR="00F04839">
        <w:rPr>
          <w:sz w:val="28"/>
          <w:szCs w:val="28"/>
        </w:rPr>
        <w:t xml:space="preserve"> культуры Российской Федерации </w:t>
      </w:r>
      <w:r w:rsidRPr="00C62DB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3413ED" w:rsidRPr="00C62DB4" w:rsidRDefault="003413ED" w:rsidP="003413ED">
      <w:pPr>
        <w:pStyle w:val="afd"/>
        <w:spacing w:after="0"/>
        <w:ind w:firstLine="709"/>
        <w:jc w:val="both"/>
        <w:rPr>
          <w:sz w:val="28"/>
          <w:szCs w:val="28"/>
        </w:rPr>
      </w:pPr>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456E52" w:rsidRDefault="003413ED" w:rsidP="003413ED">
      <w:pPr>
        <w:pStyle w:val="afd"/>
        <w:spacing w:after="0"/>
        <w:ind w:firstLine="709"/>
        <w:jc w:val="both"/>
        <w:rPr>
          <w:sz w:val="28"/>
          <w:szCs w:val="28"/>
        </w:rPr>
      </w:pPr>
      <w:bookmarkStart w:id="104" w:name="Par1"/>
      <w:bookmarkEnd w:id="104"/>
      <w:r w:rsidRPr="00456E52">
        <w:rPr>
          <w:sz w:val="28"/>
          <w:szCs w:val="28"/>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456E52">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3"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
    <w:p w:rsidR="003413ED" w:rsidRPr="00456E52" w:rsidRDefault="003413ED" w:rsidP="003413ED">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3413ED" w:rsidRPr="00456E52" w:rsidRDefault="003413ED" w:rsidP="003413ED">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456E52" w:rsidRDefault="003413ED" w:rsidP="003413ED">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456E52" w:rsidRDefault="003413ED" w:rsidP="003413ED">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456E52" w:rsidRDefault="003413ED" w:rsidP="003413ED">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64"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65" w:history="1">
        <w:r w:rsidRPr="00C62DB4">
          <w:rPr>
            <w:sz w:val="28"/>
            <w:szCs w:val="28"/>
          </w:rPr>
          <w:t>пунктами 3</w:t>
        </w:r>
      </w:hyperlink>
      <w:r w:rsidRPr="00C62DB4">
        <w:rPr>
          <w:sz w:val="28"/>
          <w:szCs w:val="28"/>
        </w:rPr>
        <w:t xml:space="preserve"> и </w:t>
      </w:r>
      <w:hyperlink r:id="rId66"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3413ED" w:rsidRPr="00C62DB4" w:rsidRDefault="003413ED" w:rsidP="003413ED">
      <w:pPr>
        <w:pStyle w:val="afd"/>
        <w:spacing w:after="0"/>
        <w:ind w:firstLine="709"/>
        <w:jc w:val="both"/>
        <w:rPr>
          <w:sz w:val="28"/>
          <w:szCs w:val="28"/>
        </w:rPr>
      </w:pPr>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 xml:space="preserve">«Об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 вступления в силу, за исключением таких объектов культурного наследия, для которых определены в установленном порядке </w:t>
      </w:r>
      <w:r w:rsidRPr="00C62DB4">
        <w:rPr>
          <w:sz w:val="28"/>
          <w:szCs w:val="28"/>
        </w:rPr>
        <w:lastRenderedPageBreak/>
        <w:t xml:space="preserve">зоны охраны либо которые находятся в границах предусмотренных </w:t>
      </w:r>
      <w:hyperlink r:id="rId67"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C62DB4" w:rsidRDefault="003413ED" w:rsidP="003413ED">
      <w:pPr>
        <w:pStyle w:val="afd"/>
        <w:spacing w:after="0"/>
        <w:ind w:firstLine="709"/>
        <w:jc w:val="both"/>
        <w:rPr>
          <w:sz w:val="28"/>
          <w:szCs w:val="28"/>
        </w:rPr>
      </w:pPr>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8"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69"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C9220E"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3413ED" w:rsidRPr="00394F1F" w:rsidRDefault="003413ED" w:rsidP="003413ED">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394F1F" w:rsidRDefault="003413ED" w:rsidP="003413ED">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394F1F" w:rsidRDefault="003413ED" w:rsidP="003413ED">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проезжих частей магистралей скоростного и непрерывного движения: в </w:t>
      </w:r>
      <w:r w:rsidRPr="00394F1F">
        <w:rPr>
          <w:rFonts w:ascii="Times New Roman" w:hAnsi="Times New Roman" w:cs="Times New Roman"/>
          <w:sz w:val="28"/>
          <w:szCs w:val="28"/>
        </w:rPr>
        <w:lastRenderedPageBreak/>
        <w:t>условиях сложного рельефа – 100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на плоском рельефе – 50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3413ED" w:rsidRPr="00394F1F" w:rsidRDefault="003413ED" w:rsidP="003413ED">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C12736" w:rsidRDefault="00F85C83" w:rsidP="004D163A">
      <w:pPr>
        <w:pStyle w:val="afd"/>
        <w:spacing w:after="0"/>
        <w:ind w:right="113" w:firstLine="707"/>
        <w:rPr>
          <w:sz w:val="28"/>
          <w:szCs w:val="28"/>
        </w:rPr>
      </w:pPr>
    </w:p>
    <w:p w:rsidR="00F35E5A" w:rsidRPr="0041010C"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5" w:name="_Toc524445452"/>
      <w:r w:rsidRPr="009A1844">
        <w:rPr>
          <w:rFonts w:ascii="Times New Roman" w:eastAsia="Times New Roman" w:hAnsi="Times New Roman" w:cs="Times New Roman"/>
          <w:b/>
          <w:bCs/>
          <w:sz w:val="28"/>
          <w:szCs w:val="28"/>
          <w:lang w:eastAsia="ru-RU"/>
        </w:rPr>
        <w:t xml:space="preserve">Требования </w:t>
      </w:r>
      <w:r w:rsidRPr="00F35E5A">
        <w:rPr>
          <w:rFonts w:ascii="Times New Roman" w:eastAsia="Times New Roman" w:hAnsi="Times New Roman" w:cs="Times New Roman"/>
          <w:b/>
          <w:bCs/>
          <w:sz w:val="28"/>
          <w:szCs w:val="28"/>
          <w:lang w:eastAsia="ru-RU"/>
        </w:rPr>
        <w:t>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05"/>
    </w:p>
    <w:p w:rsidR="00F35E5A" w:rsidRPr="00F35E5A" w:rsidRDefault="00F35E5A" w:rsidP="004D163A">
      <w:pPr>
        <w:pStyle w:val="afd"/>
        <w:spacing w:after="0"/>
        <w:ind w:right="113" w:firstLine="707"/>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394F1F">
        <w:rPr>
          <w:sz w:val="28"/>
          <w:szCs w:val="28"/>
        </w:rPr>
        <w:lastRenderedPageBreak/>
        <w:t>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от красной линии улиц - не менее чем на 5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C12736"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C12736"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до красной линии, м</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Default="00786C5A"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Pr="00394F1F"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06" w:name="_Toc524445453"/>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06"/>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Настоящие МНГП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Перечень объектов местного значения поселения (Приложение </w:t>
      </w:r>
      <w:r w:rsidR="0098799C" w:rsidRPr="00BA51E4">
        <w:rPr>
          <w:rFonts w:ascii="Times New Roman" w:hAnsi="Times New Roman" w:cs="Times New Roman"/>
          <w:sz w:val="28"/>
          <w:szCs w:val="28"/>
        </w:rPr>
        <w:t>2</w:t>
      </w:r>
      <w:r w:rsidRPr="00394F1F">
        <w:rPr>
          <w:rFonts w:ascii="Times New Roman" w:hAnsi="Times New Roman" w:cs="Times New Roman"/>
          <w:sz w:val="28"/>
          <w:szCs w:val="28"/>
        </w:rPr>
        <w:t xml:space="preserve"> настоящих МНГП) для целей настоящих МНГП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955BE9" w:rsidRPr="001E52BF">
        <w:rPr>
          <w:rFonts w:ascii="Times New Roman" w:eastAsia="Times New Roman" w:hAnsi="Times New Roman" w:cs="Times New Roman"/>
          <w:sz w:val="28"/>
          <w:szCs w:val="28"/>
          <w:lang w:eastAsia="ru-RU"/>
        </w:rPr>
        <w:t>Брянской области от 15 марта 2007 года № 28-З (с изменениями на 5 июня 2018 года) «О градостроительной деятельности</w:t>
      </w:r>
      <w:proofErr w:type="gramEnd"/>
      <w:r w:rsidR="00955BE9" w:rsidRPr="001E52BF">
        <w:rPr>
          <w:rFonts w:ascii="Times New Roman" w:eastAsia="Times New Roman" w:hAnsi="Times New Roman" w:cs="Times New Roman"/>
          <w:sz w:val="28"/>
          <w:szCs w:val="28"/>
          <w:lang w:eastAsia="ru-RU"/>
        </w:rPr>
        <w:t xml:space="preserve"> в Брянской области»</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07" w:name="_Toc491876326"/>
      <w:bookmarkStart w:id="108" w:name="_Toc502048447"/>
      <w:bookmarkStart w:id="109" w:name="_Toc524445454"/>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07"/>
      <w:bookmarkEnd w:id="108"/>
      <w:bookmarkEnd w:id="109"/>
    </w:p>
    <w:tbl>
      <w:tblPr>
        <w:tblStyle w:val="ae"/>
        <w:tblW w:w="16126" w:type="dxa"/>
        <w:jc w:val="center"/>
        <w:tblLook w:val="04A0"/>
      </w:tblPr>
      <w:tblGrid>
        <w:gridCol w:w="791"/>
        <w:gridCol w:w="4152"/>
        <w:gridCol w:w="3195"/>
        <w:gridCol w:w="5125"/>
        <w:gridCol w:w="2863"/>
      </w:tblGrid>
      <w:tr w:rsidR="00476CBD" w:rsidRPr="00AA4DAC" w:rsidTr="0004048D">
        <w:trPr>
          <w:jc w:val="center"/>
        </w:trPr>
        <w:tc>
          <w:tcPr>
            <w:tcW w:w="791"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4152"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320" w:type="dxa"/>
            <w:gridSpan w:val="2"/>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863"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Pr>
                <w:rFonts w:ascii="Times New Roman" w:hAnsi="Times New Roman" w:cs="Times New Roman"/>
                <w:sz w:val="28"/>
                <w:szCs w:val="28"/>
              </w:rPr>
              <w:t>муниципального образования</w:t>
            </w:r>
          </w:p>
        </w:tc>
      </w:tr>
      <w:tr w:rsidR="00476CBD" w:rsidRPr="00AA4DAC" w:rsidTr="0004048D">
        <w:trPr>
          <w:jc w:val="center"/>
        </w:trPr>
        <w:tc>
          <w:tcPr>
            <w:tcW w:w="791" w:type="dxa"/>
            <w:vMerge/>
            <w:vAlign w:val="center"/>
          </w:tcPr>
          <w:p w:rsidR="00476CBD" w:rsidRPr="00AA4DAC" w:rsidRDefault="00476CBD" w:rsidP="0004048D">
            <w:pPr>
              <w:jc w:val="center"/>
              <w:rPr>
                <w:rFonts w:ascii="Times New Roman" w:hAnsi="Times New Roman" w:cs="Times New Roman"/>
                <w:sz w:val="28"/>
                <w:szCs w:val="28"/>
              </w:rPr>
            </w:pPr>
          </w:p>
        </w:tc>
        <w:tc>
          <w:tcPr>
            <w:tcW w:w="4152" w:type="dxa"/>
            <w:vMerge/>
            <w:vAlign w:val="center"/>
          </w:tcPr>
          <w:p w:rsidR="00476CBD" w:rsidRPr="00AA4DAC" w:rsidRDefault="00476CBD" w:rsidP="0004048D">
            <w:pPr>
              <w:jc w:val="center"/>
              <w:rPr>
                <w:rFonts w:ascii="Times New Roman" w:hAnsi="Times New Roman" w:cs="Times New Roman"/>
                <w:sz w:val="28"/>
                <w:szCs w:val="28"/>
              </w:rPr>
            </w:pPr>
          </w:p>
        </w:tc>
        <w:tc>
          <w:tcPr>
            <w:tcW w:w="3195"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125"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строительства</w:t>
            </w:r>
          </w:p>
        </w:tc>
        <w:tc>
          <w:tcPr>
            <w:tcW w:w="2863"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Сельское поселение</w:t>
            </w:r>
          </w:p>
        </w:tc>
      </w:tr>
      <w:tr w:rsidR="00476CBD" w:rsidRPr="00145C9E" w:rsidTr="0004048D">
        <w:trPr>
          <w:jc w:val="center"/>
        </w:trPr>
        <w:tc>
          <w:tcPr>
            <w:tcW w:w="16126" w:type="dxa"/>
            <w:gridSpan w:val="5"/>
          </w:tcPr>
          <w:p w:rsidR="00476CBD" w:rsidRPr="00BB4481" w:rsidRDefault="00476CBD" w:rsidP="0004048D">
            <w:pPr>
              <w:jc w:val="both"/>
              <w:rPr>
                <w:rFonts w:ascii="Times New Roman" w:hAnsi="Times New Roman" w:cs="Times New Roman"/>
                <w:b/>
                <w:sz w:val="28"/>
                <w:szCs w:val="28"/>
              </w:rPr>
            </w:pPr>
            <w:bookmarkStart w:id="110" w:name="_Toc524000204"/>
            <w:r w:rsidRPr="00BB4481">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электро-, газо-, тепло- и водоснабжения населения, водоотведения</w:t>
            </w:r>
            <w:bookmarkEnd w:id="110"/>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195" w:type="dxa"/>
            <w:vMerge w:val="restart"/>
          </w:tcPr>
          <w:p w:rsidR="00476CBD" w:rsidRPr="00AA4DAC" w:rsidRDefault="00476CBD" w:rsidP="0004048D">
            <w:pPr>
              <w:jc w:val="cente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1202"/>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Трансформаторные подстанции, распределительные пункты номинальным напряжением от 10(6) до </w:t>
            </w:r>
            <w:r>
              <w:rPr>
                <w:rFonts w:ascii="Times New Roman" w:hAnsi="Times New Roman" w:cs="Times New Roman"/>
                <w:sz w:val="28"/>
                <w:szCs w:val="28"/>
              </w:rPr>
              <w:t>1</w:t>
            </w:r>
            <w:r w:rsidRPr="00AA4DAC">
              <w:rPr>
                <w:rFonts w:ascii="Times New Roman" w:hAnsi="Times New Roman" w:cs="Times New Roman"/>
                <w:sz w:val="28"/>
                <w:szCs w:val="28"/>
              </w:rPr>
              <w:t>0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Г</w:t>
            </w:r>
            <w:r w:rsidRPr="00BB4481">
              <w:rPr>
                <w:rFonts w:ascii="Times New Roman" w:hAnsi="Times New Roman" w:cs="Times New Roman"/>
                <w:sz w:val="28"/>
                <w:szCs w:val="28"/>
              </w:rPr>
              <w:t>азопроводы высокого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В</w:t>
            </w:r>
            <w:r w:rsidRPr="00BB4481">
              <w:rPr>
                <w:rFonts w:ascii="Times New Roman" w:hAnsi="Times New Roman" w:cs="Times New Roman"/>
                <w:sz w:val="28"/>
                <w:szCs w:val="28"/>
              </w:rPr>
              <w:t>неквартальные газопроводы среднего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4</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476CBD"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водопроводные насосные станции, резервуары для хранения воды, водонапорные башни</w:t>
            </w:r>
            <w:r>
              <w:rPr>
                <w:rFonts w:ascii="Times New Roman" w:hAnsi="Times New Roman" w:cs="Times New Roman"/>
                <w:sz w:val="28"/>
                <w:szCs w:val="28"/>
              </w:rPr>
              <w:t xml:space="preserve"> </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 (напорной, самотечной)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К</w:t>
            </w:r>
            <w:r w:rsidRPr="003D70F2">
              <w:rPr>
                <w:rFonts w:ascii="Times New Roman" w:hAnsi="Times New Roman" w:cs="Times New Roman"/>
                <w:sz w:val="28"/>
                <w:szCs w:val="28"/>
              </w:rPr>
              <w:t>оллекторы сброса очищенных канализационных сточных вод</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145C9E" w:rsidTr="0004048D">
        <w:trPr>
          <w:jc w:val="center"/>
        </w:trPr>
        <w:tc>
          <w:tcPr>
            <w:tcW w:w="16126" w:type="dxa"/>
            <w:gridSpan w:val="5"/>
          </w:tcPr>
          <w:p w:rsidR="00476CBD" w:rsidRPr="00145C9E" w:rsidRDefault="00476CBD" w:rsidP="000C7EA2">
            <w:pPr>
              <w:jc w:val="both"/>
              <w:rPr>
                <w:rFonts w:ascii="Times New Roman" w:hAnsi="Times New Roman" w:cs="Times New Roman"/>
                <w:b/>
                <w:sz w:val="28"/>
                <w:szCs w:val="28"/>
              </w:rPr>
            </w:pPr>
            <w:bookmarkStart w:id="111" w:name="_Toc524000211"/>
            <w:r w:rsidRPr="00E179CE">
              <w:rPr>
                <w:rFonts w:ascii="Times New Roman" w:hAnsi="Times New Roman" w:cs="Times New Roman"/>
                <w:b/>
                <w:sz w:val="28"/>
                <w:szCs w:val="28"/>
              </w:rPr>
              <w:t xml:space="preserve">Объекты местного значения сельского поселения, относящиеся к области автомобильных дорог местного значения </w:t>
            </w:r>
            <w:bookmarkEnd w:id="111"/>
          </w:p>
        </w:tc>
      </w:tr>
      <w:tr w:rsidR="00476CBD" w:rsidRPr="00AA4DAC" w:rsidTr="0004048D">
        <w:trPr>
          <w:trHeight w:val="70"/>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Д</w:t>
            </w:r>
            <w:r w:rsidRPr="00E179CE">
              <w:rPr>
                <w:rFonts w:ascii="Times New Roman" w:hAnsi="Times New Roman" w:cs="Times New Roman"/>
                <w:sz w:val="28"/>
                <w:szCs w:val="28"/>
              </w:rPr>
              <w:t xml:space="preserve">орожная деятельность в </w:t>
            </w:r>
            <w:r w:rsidRPr="00E179CE">
              <w:rPr>
                <w:rFonts w:ascii="Times New Roman" w:hAnsi="Times New Roman" w:cs="Times New Roman"/>
                <w:sz w:val="28"/>
                <w:szCs w:val="28"/>
              </w:rPr>
              <w:lastRenderedPageBreak/>
              <w:t>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0" w:anchor="dst100179" w:history="1">
              <w:r w:rsidRPr="00E179CE">
                <w:rPr>
                  <w:rFonts w:ascii="Times New Roman" w:hAnsi="Times New Roman" w:cs="Times New Roman"/>
                  <w:sz w:val="28"/>
                  <w:szCs w:val="28"/>
                </w:rPr>
                <w:t>законодательством</w:t>
              </w:r>
            </w:hyperlink>
            <w:r w:rsidRPr="00E179CE">
              <w:rPr>
                <w:rFonts w:ascii="Times New Roman" w:hAnsi="Times New Roman" w:cs="Times New Roman"/>
                <w:sz w:val="28"/>
                <w:szCs w:val="28"/>
              </w:rPr>
              <w:t> Российской Федерации</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w:t>
            </w:r>
            <w:r w:rsidRPr="00AA4DAC">
              <w:rPr>
                <w:rFonts w:ascii="Times New Roman" w:hAnsi="Times New Roman" w:cs="Times New Roman"/>
                <w:sz w:val="28"/>
                <w:szCs w:val="28"/>
              </w:rPr>
              <w:lastRenderedPageBreak/>
              <w:t>значения в границах населенных пунктов поселения и дорожные сооружения на таких автомобильных дорогах</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w:t>
            </w:r>
            <w:r w:rsidRPr="00AA4DAC">
              <w:rPr>
                <w:rFonts w:ascii="Times New Roman" w:hAnsi="Times New Roman" w:cs="Times New Roman"/>
                <w:sz w:val="28"/>
                <w:szCs w:val="28"/>
              </w:rPr>
              <w:lastRenderedPageBreak/>
              <w:t>Федерального закона № 131-ФЗ;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w:t>
            </w:r>
            <w:r>
              <w:rPr>
                <w:rFonts w:ascii="Times New Roman" w:hAnsi="Times New Roman" w:cs="Times New Roman"/>
                <w:sz w:val="28"/>
                <w:szCs w:val="28"/>
              </w:rPr>
              <w:t xml:space="preserve"> </w:t>
            </w:r>
            <w:r w:rsidRPr="00E179CE">
              <w:rPr>
                <w:rFonts w:ascii="Times New Roman" w:hAnsi="Times New Roman" w:cs="Times New Roman"/>
                <w:sz w:val="28"/>
                <w:szCs w:val="28"/>
              </w:rPr>
              <w:t>в границах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C70318">
              <w:rPr>
                <w:rFonts w:ascii="Times New Roman" w:hAnsi="Times New Roman" w:cs="Times New Roman"/>
                <w:sz w:val="28"/>
                <w:szCs w:val="28"/>
              </w:rPr>
              <w:t>бъект</w:t>
            </w:r>
            <w:r>
              <w:rPr>
                <w:rFonts w:ascii="Times New Roman" w:hAnsi="Times New Roman" w:cs="Times New Roman"/>
                <w:sz w:val="28"/>
                <w:szCs w:val="28"/>
              </w:rPr>
              <w:t>ы</w:t>
            </w:r>
            <w:r w:rsidRPr="00C70318">
              <w:rPr>
                <w:rFonts w:ascii="Times New Roman" w:hAnsi="Times New Roman" w:cs="Times New Roman"/>
                <w:sz w:val="28"/>
                <w:szCs w:val="28"/>
              </w:rPr>
              <w:t xml:space="preserve"> автосервиса, предназначенны</w:t>
            </w:r>
            <w:r>
              <w:rPr>
                <w:rFonts w:ascii="Times New Roman" w:hAnsi="Times New Roman" w:cs="Times New Roman"/>
                <w:sz w:val="28"/>
                <w:szCs w:val="28"/>
              </w:rPr>
              <w:t>е</w:t>
            </w:r>
            <w:r w:rsidRPr="00C70318">
              <w:rPr>
                <w:rFonts w:ascii="Times New Roman" w:hAnsi="Times New Roman" w:cs="Times New Roman"/>
                <w:sz w:val="28"/>
                <w:szCs w:val="28"/>
              </w:rPr>
              <w:t xml:space="preserve"> для обслуживания пассажирских перевозок: автобусные остановки (павильоны), пассажирские автостанции, автовокзалы, автогостиницы, мотели, кемпинги, </w:t>
            </w:r>
            <w:r w:rsidRPr="00C70318">
              <w:rPr>
                <w:rFonts w:ascii="Times New Roman" w:hAnsi="Times New Roman" w:cs="Times New Roman"/>
                <w:sz w:val="28"/>
                <w:szCs w:val="28"/>
              </w:rPr>
              <w:lastRenderedPageBreak/>
              <w:t>предприятия общественного питания и торговли, площадки отдыха, площадки-стоянки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7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C70318">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16126" w:type="dxa"/>
            <w:gridSpan w:val="5"/>
          </w:tcPr>
          <w:p w:rsidR="00476CBD" w:rsidRPr="009E6B98" w:rsidRDefault="00476CBD" w:rsidP="0004048D">
            <w:pPr>
              <w:jc w:val="both"/>
              <w:rPr>
                <w:rFonts w:ascii="Times New Roman" w:hAnsi="Times New Roman" w:cs="Times New Roman"/>
                <w:b/>
                <w:sz w:val="28"/>
                <w:szCs w:val="28"/>
              </w:rPr>
            </w:pPr>
            <w:bookmarkStart w:id="112" w:name="_Toc524000212"/>
            <w:r w:rsidRPr="009E6B98">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культуры, досуга, физической культуры и массового спорта, финансируемые за счет средств местного бюджета</w:t>
            </w:r>
            <w:bookmarkEnd w:id="112"/>
          </w:p>
        </w:tc>
      </w:tr>
      <w:tr w:rsidR="00476CBD" w:rsidRPr="00AA4DAC" w:rsidTr="0004048D">
        <w:trPr>
          <w:trHeight w:val="515"/>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9</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9E6B98">
              <w:rPr>
                <w:rFonts w:ascii="Times New Roman" w:hAnsi="Times New Roman" w:cs="Times New Roman"/>
                <w:sz w:val="28"/>
                <w:szCs w:val="28"/>
              </w:rPr>
              <w:t>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14</w:t>
            </w:r>
            <w:r w:rsidRPr="00AA4DAC">
              <w:rPr>
                <w:rFonts w:ascii="Times New Roman" w:hAnsi="Times New Roman" w:cs="Times New Roman"/>
                <w:sz w:val="28"/>
                <w:szCs w:val="28"/>
              </w:rPr>
              <w:t xml:space="preserve"> ч. 1 ст. 14 Федерального закона № 131-ФЗ</w:t>
            </w:r>
          </w:p>
        </w:tc>
      </w:tr>
      <w:tr w:rsidR="00476CBD" w:rsidRPr="00AA4DAC" w:rsidTr="0004048D">
        <w:trPr>
          <w:trHeight w:val="439"/>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723"/>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Спортивные залы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0C7EA2" w:rsidRPr="00AA4DAC" w:rsidTr="000C7EA2">
        <w:trPr>
          <w:trHeight w:val="360"/>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10</w:t>
            </w:r>
          </w:p>
        </w:tc>
        <w:tc>
          <w:tcPr>
            <w:tcW w:w="4152" w:type="dxa"/>
            <w:vMerge w:val="restart"/>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С</w:t>
            </w:r>
            <w:r w:rsidRPr="00207A70">
              <w:rPr>
                <w:rFonts w:ascii="Times New Roman" w:hAnsi="Times New Roman" w:cs="Times New Roman"/>
                <w:sz w:val="28"/>
                <w:szCs w:val="28"/>
              </w:rPr>
              <w:t>оздание условий для организации досуга и обеспечения жителей поселения услугами организаций культуры</w:t>
            </w:r>
          </w:p>
        </w:tc>
        <w:tc>
          <w:tcPr>
            <w:tcW w:w="3195" w:type="dxa"/>
            <w:vMerge w:val="restart"/>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Учреждения культурно-досугового типа</w:t>
            </w:r>
          </w:p>
        </w:tc>
        <w:tc>
          <w:tcPr>
            <w:tcW w:w="2863" w:type="dxa"/>
            <w:vMerge w:val="restart"/>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0C7EA2" w:rsidRPr="00AA4DAC" w:rsidTr="0004048D">
        <w:trPr>
          <w:trHeight w:val="360"/>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B9788A" w:rsidRDefault="000C7EA2" w:rsidP="0004048D">
            <w:pPr>
              <w:jc w:val="both"/>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1</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Pr>
                <w:rFonts w:ascii="Times New Roman" w:hAnsi="Times New Roman" w:cs="Times New Roman"/>
                <w:sz w:val="28"/>
                <w:szCs w:val="28"/>
              </w:rPr>
              <w:t>2</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11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9E6B98"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жилищного строительства (объекты муниципального жилищного фонда)</w:t>
            </w:r>
          </w:p>
        </w:tc>
      </w:tr>
      <w:tr w:rsidR="000C7EA2" w:rsidRPr="00AA4DAC" w:rsidTr="0004048D">
        <w:trPr>
          <w:trHeight w:val="723"/>
          <w:jc w:val="center"/>
        </w:trPr>
        <w:tc>
          <w:tcPr>
            <w:tcW w:w="791" w:type="dxa"/>
          </w:tcPr>
          <w:p w:rsidR="000C7EA2" w:rsidRDefault="000C7EA2" w:rsidP="000C7EA2">
            <w:pPr>
              <w:jc w:val="center"/>
              <w:rPr>
                <w:rFonts w:ascii="Times New Roman" w:hAnsi="Times New Roman" w:cs="Times New Roman"/>
                <w:sz w:val="28"/>
                <w:szCs w:val="28"/>
              </w:rPr>
            </w:pPr>
            <w:r>
              <w:rPr>
                <w:rFonts w:ascii="Times New Roman" w:hAnsi="Times New Roman" w:cs="Times New Roman"/>
                <w:sz w:val="28"/>
                <w:szCs w:val="28"/>
              </w:rPr>
              <w:t>13</w:t>
            </w:r>
          </w:p>
        </w:tc>
        <w:tc>
          <w:tcPr>
            <w:tcW w:w="4152"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EA5A17">
              <w:rPr>
                <w:rFonts w:ascii="Times New Roman" w:hAnsi="Times New Roman" w:cs="Times New Roman"/>
                <w:sz w:val="28"/>
                <w:szCs w:val="28"/>
              </w:rPr>
              <w:t>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1" w:anchor="dst22" w:history="1">
              <w:r w:rsidRPr="00EA5A17">
                <w:rPr>
                  <w:rFonts w:ascii="Times New Roman" w:hAnsi="Times New Roman" w:cs="Times New Roman"/>
                  <w:sz w:val="28"/>
                  <w:szCs w:val="28"/>
                </w:rPr>
                <w:t>законодательством</w:t>
              </w:r>
            </w:hyperlink>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AB578D">
              <w:rPr>
                <w:rFonts w:ascii="Times New Roman" w:hAnsi="Times New Roman" w:cs="Times New Roman"/>
                <w:sz w:val="28"/>
                <w:szCs w:val="28"/>
              </w:rPr>
              <w:t xml:space="preserve">бъекты жилищного строительства в границах сельского поселения, в том числе </w:t>
            </w:r>
            <w:bookmarkStart w:id="113" w:name="_Toc524000214"/>
            <w:r w:rsidRPr="00AB578D">
              <w:rPr>
                <w:rFonts w:ascii="Times New Roman" w:hAnsi="Times New Roman" w:cs="Times New Roman"/>
                <w:sz w:val="28"/>
                <w:szCs w:val="28"/>
              </w:rPr>
              <w:t>Объекты муниципального жилищного фонда</w:t>
            </w:r>
            <w:bookmarkEnd w:id="113"/>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6</w:t>
            </w:r>
            <w:r w:rsidRPr="00AA4DAC">
              <w:rPr>
                <w:rFonts w:ascii="Times New Roman" w:hAnsi="Times New Roman" w:cs="Times New Roman"/>
                <w:sz w:val="28"/>
                <w:szCs w:val="28"/>
              </w:rPr>
              <w:t xml:space="preserve">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0C7EA2"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организации ритуальных услуг и содержания мест захоронения</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14</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195" w:type="dxa"/>
          </w:tcPr>
          <w:p w:rsidR="000C7EA2" w:rsidRPr="00AA4DAC" w:rsidRDefault="000C7EA2" w:rsidP="00E93C82">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22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 xml:space="preserve">3 </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jc w:val="center"/>
        </w:trPr>
        <w:tc>
          <w:tcPr>
            <w:tcW w:w="16126" w:type="dxa"/>
            <w:gridSpan w:val="5"/>
          </w:tcPr>
          <w:p w:rsidR="000C7EA2" w:rsidRPr="000C7EA2" w:rsidRDefault="000C7EA2" w:rsidP="0004048D">
            <w:pPr>
              <w:jc w:val="both"/>
              <w:rPr>
                <w:rFonts w:ascii="Times New Roman" w:hAnsi="Times New Roman" w:cs="Times New Roman"/>
                <w:b/>
                <w:sz w:val="28"/>
                <w:szCs w:val="28"/>
              </w:rPr>
            </w:pPr>
            <w:bookmarkStart w:id="114" w:name="_Toc524000213"/>
            <w:r w:rsidRPr="00EA5A17">
              <w:rPr>
                <w:rFonts w:ascii="Times New Roman" w:hAnsi="Times New Roman" w:cs="Times New Roman"/>
                <w:b/>
                <w:sz w:val="28"/>
                <w:szCs w:val="28"/>
              </w:rPr>
              <w:t xml:space="preserve">Иные объекты </w:t>
            </w:r>
            <w:r w:rsidRPr="000C7EA2">
              <w:rPr>
                <w:rFonts w:ascii="Times New Roman" w:hAnsi="Times New Roman" w:cs="Times New Roman"/>
                <w:b/>
                <w:sz w:val="28"/>
                <w:szCs w:val="28"/>
              </w:rPr>
              <w:t xml:space="preserve">местного значения, необходимые для осуществления полномочий органов местного самоуправления </w:t>
            </w:r>
            <w:r w:rsidRPr="000C7EA2">
              <w:rPr>
                <w:rFonts w:ascii="Times New Roman" w:hAnsi="Times New Roman" w:cs="Times New Roman"/>
                <w:b/>
                <w:sz w:val="28"/>
                <w:szCs w:val="28"/>
              </w:rPr>
              <w:lastRenderedPageBreak/>
              <w:t>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bookmarkEnd w:id="114"/>
          </w:p>
        </w:tc>
      </w:tr>
      <w:tr w:rsidR="000C7EA2" w:rsidRPr="00AA4DAC" w:rsidTr="0004048D">
        <w:trPr>
          <w:trHeight w:val="402"/>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46AEB">
              <w:rPr>
                <w:rFonts w:ascii="Times New Roman" w:hAnsi="Times New Roman" w:cs="Times New Roman"/>
                <w:sz w:val="28"/>
                <w:szCs w:val="28"/>
              </w:rPr>
              <w:t>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w:t>
            </w:r>
            <w:r w:rsidRPr="00AA4DAC">
              <w:rPr>
                <w:rFonts w:ascii="Times New Roman" w:hAnsi="Times New Roman" w:cs="Times New Roman"/>
                <w:sz w:val="28"/>
                <w:szCs w:val="28"/>
              </w:rPr>
              <w:t>0 ч. 1 ст. 14 Федерального закона № 131-ФЗ</w:t>
            </w:r>
          </w:p>
        </w:tc>
      </w:tr>
      <w:tr w:rsidR="000C7EA2" w:rsidRPr="00AA4DAC" w:rsidTr="0004048D">
        <w:trPr>
          <w:trHeight w:val="286"/>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234"/>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Бани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16</w:t>
            </w:r>
          </w:p>
        </w:tc>
        <w:tc>
          <w:tcPr>
            <w:tcW w:w="4152" w:type="dxa"/>
            <w:vMerge w:val="restart"/>
          </w:tcPr>
          <w:p w:rsidR="000C7EA2" w:rsidRPr="00AA4DAC" w:rsidRDefault="000C7EA2" w:rsidP="0004048D">
            <w:pPr>
              <w:jc w:val="both"/>
              <w:rPr>
                <w:rFonts w:ascii="Times New Roman" w:hAnsi="Times New Roman" w:cs="Times New Roman"/>
                <w:sz w:val="28"/>
                <w:szCs w:val="28"/>
              </w:rPr>
            </w:pPr>
            <w:r w:rsidRPr="004771CE">
              <w:rPr>
                <w:rFonts w:ascii="Times New Roman" w:hAnsi="Times New Roman" w:cs="Times New Roman"/>
                <w:sz w:val="28"/>
                <w:szCs w:val="28"/>
              </w:rPr>
              <w:t> </w:t>
            </w:r>
            <w:r>
              <w:rPr>
                <w:rFonts w:ascii="Times New Roman" w:hAnsi="Times New Roman" w:cs="Times New Roman"/>
                <w:sz w:val="28"/>
                <w:szCs w:val="28"/>
              </w:rPr>
              <w:t>С</w:t>
            </w:r>
            <w:r w:rsidRPr="004771CE">
              <w:rPr>
                <w:rFonts w:ascii="Times New Roman" w:hAnsi="Times New Roman" w:cs="Times New Roman"/>
                <w:sz w:val="28"/>
                <w:szCs w:val="28"/>
              </w:rPr>
              <w:t>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туризма и рекреации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Pr>
                <w:rFonts w:ascii="Times New Roman" w:hAnsi="Times New Roman" w:cs="Times New Roman"/>
                <w:sz w:val="28"/>
                <w:szCs w:val="28"/>
              </w:rPr>
              <w:t xml:space="preserve"> </w:t>
            </w:r>
            <w:r w:rsidRPr="00AA4DAC">
              <w:rPr>
                <w:rFonts w:ascii="Times New Roman" w:hAnsi="Times New Roman" w:cs="Times New Roman"/>
                <w:sz w:val="28"/>
                <w:szCs w:val="28"/>
              </w:rPr>
              <w:t>14.1 Федерального закона</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 xml:space="preserve">Инвестиционные площадки в сфере развития жилищного </w:t>
            </w:r>
            <w:r w:rsidRPr="00AA4DAC">
              <w:rPr>
                <w:rFonts w:ascii="Times New Roman" w:hAnsi="Times New Roman" w:cs="Times New Roman"/>
                <w:sz w:val="28"/>
                <w:szCs w:val="28"/>
              </w:rPr>
              <w:lastRenderedPageBreak/>
              <w:t>строительства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п.п. 6, 28 ч. 1 ст. 14 </w:t>
            </w:r>
            <w:r w:rsidRPr="00AA4DAC">
              <w:rPr>
                <w:rFonts w:ascii="Times New Roman" w:hAnsi="Times New Roman" w:cs="Times New Roman"/>
                <w:sz w:val="28"/>
                <w:szCs w:val="28"/>
              </w:rPr>
              <w:lastRenderedPageBreak/>
              <w:t>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7</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B211B">
              <w:rPr>
                <w:rFonts w:ascii="Times New Roman" w:hAnsi="Times New Roman" w:cs="Times New Roman"/>
                <w:sz w:val="28"/>
                <w:szCs w:val="28"/>
              </w:rPr>
              <w:t>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15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trHeight w:val="135"/>
          <w:jc w:val="center"/>
        </w:trPr>
        <w:tc>
          <w:tcPr>
            <w:tcW w:w="791" w:type="dxa"/>
            <w:vMerge w:val="restart"/>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8</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6B211B">
              <w:rPr>
                <w:rFonts w:ascii="Times New Roman" w:hAnsi="Times New Roman" w:cs="Times New Roman"/>
                <w:sz w:val="28"/>
                <w:szCs w:val="28"/>
              </w:rPr>
              <w:t xml:space="preserve">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6B211B">
              <w:rPr>
                <w:rFonts w:ascii="Times New Roman" w:hAnsi="Times New Roman" w:cs="Times New Roman"/>
                <w:sz w:val="28"/>
                <w:szCs w:val="28"/>
              </w:rPr>
              <w:lastRenderedPageBreak/>
              <w:t>населенных пунктов поселения</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lastRenderedPageBreak/>
              <w:t>Парк</w:t>
            </w:r>
          </w:p>
        </w:tc>
        <w:tc>
          <w:tcPr>
            <w:tcW w:w="5125" w:type="dxa"/>
            <w:vMerge w:val="restart"/>
          </w:tcPr>
          <w:p w:rsidR="000C7EA2" w:rsidRPr="00AA4DAC" w:rsidRDefault="000C7EA2" w:rsidP="0004048D">
            <w:pPr>
              <w:jc w:val="both"/>
              <w:rPr>
                <w:rFonts w:ascii="Times New Roman" w:hAnsi="Times New Roman" w:cs="Times New Roman"/>
                <w:sz w:val="28"/>
                <w:szCs w:val="28"/>
              </w:rPr>
            </w:pP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F271FB">
              <w:rPr>
                <w:rFonts w:ascii="Times New Roman" w:hAnsi="Times New Roman" w:cs="Times New Roman"/>
                <w:sz w:val="28"/>
                <w:szCs w:val="28"/>
              </w:rPr>
              <w:t>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0C7EA2" w:rsidRPr="00AA4DAC" w:rsidRDefault="000C7EA2" w:rsidP="0004048D">
            <w:pPr>
              <w:rPr>
                <w:rFonts w:ascii="Times New Roman" w:hAnsi="Times New Roman" w:cs="Times New Roman"/>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П</w:t>
            </w:r>
            <w:r w:rsidRPr="00F271FB">
              <w:rPr>
                <w:rFonts w:ascii="Times New Roman" w:hAnsi="Times New Roman" w:cs="Times New Roman"/>
                <w:sz w:val="28"/>
                <w:szCs w:val="28"/>
              </w:rPr>
              <w:t>лощадки для установки контейнеров для сбора мусора</w:t>
            </w: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8</w:t>
            </w:r>
            <w:r w:rsidRPr="00AA4DAC">
              <w:rPr>
                <w:rFonts w:ascii="Times New Roman" w:hAnsi="Times New Roman" w:cs="Times New Roman"/>
                <w:sz w:val="28"/>
                <w:szCs w:val="28"/>
              </w:rPr>
              <w:t xml:space="preserve">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bl>
    <w:p w:rsidR="00476CBD" w:rsidRPr="00394F1F" w:rsidRDefault="00476CBD" w:rsidP="004D163A">
      <w:pPr>
        <w:pStyle w:val="afd"/>
        <w:spacing w:after="0"/>
        <w:rPr>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72"/>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муниципальный район</w:t>
            </w:r>
          </w:p>
        </w:tc>
        <w:tc>
          <w:tcPr>
            <w:tcW w:w="6237" w:type="dxa"/>
          </w:tcPr>
          <w:p w:rsidR="00EA36A9" w:rsidRPr="00394F1F" w:rsidRDefault="00960EAF" w:rsidP="0084321B">
            <w:pPr>
              <w:pStyle w:val="TableParagraph"/>
              <w:ind w:right="87"/>
              <w:rPr>
                <w:sz w:val="28"/>
                <w:szCs w:val="28"/>
                <w:lang w:val="ru-RU"/>
              </w:rPr>
            </w:pPr>
            <w:r>
              <w:rPr>
                <w:sz w:val="28"/>
                <w:szCs w:val="28"/>
                <w:lang w:val="ru-RU"/>
              </w:rPr>
              <w:t>Дубровский</w:t>
            </w:r>
            <w:r w:rsidR="00533498" w:rsidRPr="00394F1F">
              <w:rPr>
                <w:sz w:val="28"/>
                <w:szCs w:val="28"/>
                <w:lang w:val="ru-RU"/>
              </w:rPr>
              <w:t xml:space="preserve"> район</w:t>
            </w:r>
          </w:p>
        </w:tc>
      </w:tr>
      <w:tr w:rsidR="00EA36A9" w:rsidRPr="00394F1F" w:rsidTr="00C2417D">
        <w:tc>
          <w:tcPr>
            <w:tcW w:w="3936" w:type="dxa"/>
          </w:tcPr>
          <w:p w:rsidR="00EA36A9" w:rsidRPr="00394F1F" w:rsidRDefault="00EA36A9" w:rsidP="004D163A">
            <w:pPr>
              <w:pStyle w:val="TableParagraph"/>
              <w:ind w:right="858"/>
              <w:rPr>
                <w:sz w:val="28"/>
                <w:szCs w:val="28"/>
                <w:lang w:val="ru-RU"/>
              </w:rPr>
            </w:pPr>
            <w:r w:rsidRPr="00394F1F">
              <w:rPr>
                <w:sz w:val="28"/>
                <w:szCs w:val="28"/>
                <w:lang w:val="ru-RU"/>
              </w:rPr>
              <w:t>сельское поселение</w:t>
            </w:r>
          </w:p>
        </w:tc>
        <w:tc>
          <w:tcPr>
            <w:tcW w:w="6237" w:type="dxa"/>
          </w:tcPr>
          <w:p w:rsidR="00EA36A9" w:rsidRPr="00394F1F" w:rsidRDefault="00D8149B" w:rsidP="004D163A">
            <w:pPr>
              <w:pStyle w:val="TableParagraph"/>
              <w:ind w:right="87"/>
              <w:rPr>
                <w:sz w:val="28"/>
                <w:szCs w:val="28"/>
                <w:lang w:val="ru-RU"/>
              </w:rPr>
            </w:pPr>
            <w:proofErr w:type="spellStart"/>
            <w:r>
              <w:rPr>
                <w:sz w:val="28"/>
                <w:szCs w:val="28"/>
                <w:lang w:val="ru-RU"/>
              </w:rPr>
              <w:t>Пеклинское</w:t>
            </w:r>
            <w:proofErr w:type="spellEnd"/>
            <w:r w:rsidR="00EA36A9" w:rsidRPr="00394F1F">
              <w:rPr>
                <w:sz w:val="28"/>
                <w:szCs w:val="28"/>
                <w:lang w:val="ru-RU"/>
              </w:rPr>
              <w:t xml:space="preserve"> сельское 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D8149B">
              <w:rPr>
                <w:sz w:val="28"/>
                <w:szCs w:val="28"/>
                <w:lang w:val="ru-RU"/>
              </w:rPr>
              <w:t>Пеклинского</w:t>
            </w:r>
            <w:proofErr w:type="spellEnd"/>
            <w:r w:rsidRPr="00394F1F">
              <w:rPr>
                <w:sz w:val="28"/>
                <w:szCs w:val="28"/>
                <w:lang w:val="ru-RU"/>
              </w:rPr>
              <w:t xml:space="preserve"> сельского поселения, МНГП </w:t>
            </w:r>
            <w:proofErr w:type="spellStart"/>
            <w:r w:rsidR="00D8149B">
              <w:rPr>
                <w:sz w:val="28"/>
                <w:szCs w:val="28"/>
                <w:lang w:val="ru-RU"/>
              </w:rPr>
              <w:t>Пеклинского</w:t>
            </w:r>
            <w:proofErr w:type="spellEnd"/>
            <w:r w:rsidRPr="00394F1F">
              <w:rPr>
                <w:sz w:val="28"/>
                <w:szCs w:val="28"/>
                <w:lang w:val="ru-RU"/>
              </w:rPr>
              <w:t xml:space="preserve"> сельского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D8149B">
              <w:rPr>
                <w:sz w:val="28"/>
                <w:szCs w:val="28"/>
                <w:lang w:val="ru-RU"/>
              </w:rPr>
              <w:t>Пеклинского</w:t>
            </w:r>
            <w:proofErr w:type="spellEnd"/>
            <w:r w:rsidRPr="00394F1F">
              <w:rPr>
                <w:sz w:val="28"/>
                <w:szCs w:val="28"/>
                <w:lang w:val="ru-RU"/>
              </w:rPr>
              <w:t xml:space="preserve"> сельского поселения </w:t>
            </w:r>
            <w:r w:rsidR="00960EAF">
              <w:rPr>
                <w:sz w:val="28"/>
                <w:szCs w:val="28"/>
                <w:lang w:val="ru-RU"/>
              </w:rPr>
              <w:t>Дубровского</w:t>
            </w:r>
            <w:r w:rsidR="00423CE7">
              <w:rPr>
                <w:sz w:val="28"/>
                <w:szCs w:val="28"/>
                <w:lang w:val="ru-RU"/>
              </w:rPr>
              <w:t xml:space="preserve"> района</w:t>
            </w:r>
            <w:r w:rsidRPr="00394F1F">
              <w:rPr>
                <w:sz w:val="28"/>
                <w:szCs w:val="28"/>
                <w:lang w:val="ru-RU"/>
              </w:rPr>
              <w:t xml:space="preserve"> </w:t>
            </w:r>
            <w:r w:rsidR="00423CE7">
              <w:rPr>
                <w:sz w:val="28"/>
                <w:szCs w:val="28"/>
                <w:lang w:val="ru-RU"/>
              </w:rPr>
              <w:t>Брянской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proofErr w:type="spellStart"/>
      <w:r w:rsidR="00D8149B">
        <w:rPr>
          <w:sz w:val="28"/>
          <w:szCs w:val="28"/>
        </w:rPr>
        <w:t>Пеклинского</w:t>
      </w:r>
      <w:proofErr w:type="spellEnd"/>
      <w:r w:rsidRPr="00394F1F">
        <w:rPr>
          <w:sz w:val="28"/>
          <w:szCs w:val="28"/>
        </w:rPr>
        <w:t xml:space="preserve"> сельского поселения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4F1F">
        <w:rPr>
          <w:rFonts w:ascii="Times New Roman" w:hAnsi="Times New Roman" w:cs="Times New Roman"/>
          <w:sz w:val="28"/>
          <w:szCs w:val="28"/>
        </w:rPr>
        <w:t>ГрК</w:t>
      </w:r>
      <w:proofErr w:type="spellEnd"/>
      <w:r w:rsidRPr="00394F1F">
        <w:rPr>
          <w:rFonts w:ascii="Times New Roman" w:hAnsi="Times New Roman" w:cs="Times New Roman"/>
          <w:sz w:val="28"/>
          <w:szCs w:val="28"/>
        </w:rPr>
        <w:t xml:space="preserve"> РФ, населения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уставом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394F1F">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D8C" w:rsidRDefault="002A1D8C" w:rsidP="0027659D">
      <w:pPr>
        <w:spacing w:after="0" w:line="240" w:lineRule="auto"/>
      </w:pPr>
      <w:r>
        <w:separator/>
      </w:r>
    </w:p>
  </w:endnote>
  <w:endnote w:type="continuationSeparator" w:id="0">
    <w:p w:rsidR="002A1D8C" w:rsidRDefault="002A1D8C"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D8149B">
    <w:pPr>
      <w:pStyle w:val="a9"/>
      <w:jc w:val="center"/>
    </w:pPr>
    <w:fldSimple w:instr=" PAGE   \* MERGEFORMAT ">
      <w:r>
        <w:rPr>
          <w:noProof/>
        </w:rPr>
        <w:t>2</w:t>
      </w:r>
    </w:fldSimple>
  </w:p>
  <w:p w:rsidR="00D8149B" w:rsidRPr="00CA143D" w:rsidRDefault="00D8149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D8149B">
    <w:pPr>
      <w:pStyle w:val="a9"/>
      <w:jc w:val="center"/>
    </w:pPr>
    <w:fldSimple w:instr=" PAGE   \* MERGEFORMAT ">
      <w:r>
        <w:rPr>
          <w:noProof/>
        </w:rPr>
        <w:t>3</w:t>
      </w:r>
    </w:fldSimple>
  </w:p>
  <w:p w:rsidR="00D8149B" w:rsidRPr="00CA143D" w:rsidRDefault="00D8149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D8149B" w:rsidRPr="00B05F91" w:rsidRDefault="00D8149B" w:rsidP="00B05F91">
    <w:pPr>
      <w:pStyle w:val="a9"/>
      <w:pBdr>
        <w:top w:val="single" w:sz="4" w:space="1" w:color="auto"/>
      </w:pBdr>
      <w:jc w:val="center"/>
      <w:rPr>
        <w:rFonts w:ascii="Times New Roman" w:hAnsi="Times New Roman" w:cs="Times New Roman"/>
        <w:i/>
      </w:rPr>
    </w:pPr>
  </w:p>
  <w:p w:rsidR="00D8149B" w:rsidRPr="00B05F91" w:rsidRDefault="00D8149B"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BE0E94">
      <w:rPr>
        <w:rFonts w:ascii="Times New Roman" w:hAnsi="Times New Roman" w:cs="Times New Roman"/>
        <w:noProof/>
      </w:rPr>
      <w:t>5</w:t>
    </w:r>
    <w:r w:rsidRPr="00B05F91">
      <w:rPr>
        <w:rFonts w:ascii="Times New Roman" w:hAnsi="Times New Roman" w:cs="Times New Roman"/>
      </w:rPr>
      <w:fldChar w:fldCharType="end"/>
    </w:r>
  </w:p>
  <w:p w:rsidR="00D8149B" w:rsidRDefault="00D8149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D8C" w:rsidRDefault="002A1D8C" w:rsidP="0027659D">
      <w:pPr>
        <w:spacing w:after="0" w:line="240" w:lineRule="auto"/>
      </w:pPr>
      <w:r>
        <w:separator/>
      </w:r>
    </w:p>
  </w:footnote>
  <w:footnote w:type="continuationSeparator" w:id="0">
    <w:p w:rsidR="002A1D8C" w:rsidRDefault="002A1D8C"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Pr>
        <w:rFonts w:ascii="Times New Roman" w:hAnsi="Times New Roman" w:cs="Times New Roman"/>
        <w:i/>
        <w:sz w:val="20"/>
      </w:rPr>
      <w:t>Пеклинского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Дубровского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D8149B" w:rsidRDefault="00D8149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C0013CD"/>
    <w:multiLevelType w:val="hybridMultilevel"/>
    <w:tmpl w:val="A8E4D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4">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5">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6">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7">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8">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9">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1">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2">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46718A6"/>
    <w:multiLevelType w:val="hybridMultilevel"/>
    <w:tmpl w:val="845EB1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6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4">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1"/>
  </w:num>
  <w:num w:numId="10">
    <w:abstractNumId w:val="62"/>
  </w:num>
  <w:num w:numId="11">
    <w:abstractNumId w:val="22"/>
  </w:num>
  <w:num w:numId="12">
    <w:abstractNumId w:val="60"/>
  </w:num>
  <w:num w:numId="13">
    <w:abstractNumId w:val="38"/>
  </w:num>
  <w:num w:numId="14">
    <w:abstractNumId w:val="40"/>
  </w:num>
  <w:num w:numId="15">
    <w:abstractNumId w:val="8"/>
  </w:num>
  <w:num w:numId="16">
    <w:abstractNumId w:val="9"/>
  </w:num>
  <w:num w:numId="17">
    <w:abstractNumId w:val="61"/>
  </w:num>
  <w:num w:numId="18">
    <w:abstractNumId w:val="50"/>
  </w:num>
  <w:num w:numId="19">
    <w:abstractNumId w:val="49"/>
  </w:num>
  <w:num w:numId="20">
    <w:abstractNumId w:val="66"/>
  </w:num>
  <w:num w:numId="21">
    <w:abstractNumId w:val="31"/>
  </w:num>
  <w:num w:numId="22">
    <w:abstractNumId w:val="19"/>
  </w:num>
  <w:num w:numId="23">
    <w:abstractNumId w:val="59"/>
  </w:num>
  <w:num w:numId="24">
    <w:abstractNumId w:val="51"/>
  </w:num>
  <w:num w:numId="25">
    <w:abstractNumId w:val="17"/>
  </w:num>
  <w:num w:numId="26">
    <w:abstractNumId w:val="34"/>
  </w:num>
  <w:num w:numId="27">
    <w:abstractNumId w:val="21"/>
  </w:num>
  <w:num w:numId="28">
    <w:abstractNumId w:val="16"/>
  </w:num>
  <w:num w:numId="29">
    <w:abstractNumId w:val="36"/>
  </w:num>
  <w:num w:numId="30">
    <w:abstractNumId w:val="65"/>
  </w:num>
  <w:num w:numId="31">
    <w:abstractNumId w:val="18"/>
  </w:num>
  <w:num w:numId="32">
    <w:abstractNumId w:val="48"/>
  </w:num>
  <w:num w:numId="33">
    <w:abstractNumId w:val="30"/>
  </w:num>
  <w:num w:numId="34">
    <w:abstractNumId w:val="15"/>
  </w:num>
  <w:num w:numId="35">
    <w:abstractNumId w:val="63"/>
  </w:num>
  <w:num w:numId="36">
    <w:abstractNumId w:val="39"/>
  </w:num>
  <w:num w:numId="37">
    <w:abstractNumId w:val="44"/>
  </w:num>
  <w:num w:numId="38">
    <w:abstractNumId w:val="14"/>
  </w:num>
  <w:num w:numId="39">
    <w:abstractNumId w:val="33"/>
  </w:num>
  <w:num w:numId="40">
    <w:abstractNumId w:val="13"/>
  </w:num>
  <w:num w:numId="41">
    <w:abstractNumId w:val="29"/>
  </w:num>
  <w:num w:numId="42">
    <w:abstractNumId w:val="27"/>
  </w:num>
  <w:num w:numId="43">
    <w:abstractNumId w:val="7"/>
  </w:num>
  <w:num w:numId="44">
    <w:abstractNumId w:val="52"/>
  </w:num>
  <w:num w:numId="45">
    <w:abstractNumId w:val="20"/>
  </w:num>
  <w:num w:numId="46">
    <w:abstractNumId w:val="35"/>
  </w:num>
  <w:num w:numId="47">
    <w:abstractNumId w:val="25"/>
  </w:num>
  <w:num w:numId="48">
    <w:abstractNumId w:val="42"/>
  </w:num>
  <w:num w:numId="49">
    <w:abstractNumId w:val="46"/>
  </w:num>
  <w:num w:numId="50">
    <w:abstractNumId w:val="26"/>
  </w:num>
  <w:num w:numId="51">
    <w:abstractNumId w:val="23"/>
  </w:num>
  <w:num w:numId="52">
    <w:abstractNumId w:val="28"/>
  </w:num>
  <w:num w:numId="53">
    <w:abstractNumId w:val="43"/>
  </w:num>
  <w:num w:numId="54">
    <w:abstractNumId w:val="54"/>
  </w:num>
  <w:num w:numId="55">
    <w:abstractNumId w:val="55"/>
  </w:num>
  <w:num w:numId="56">
    <w:abstractNumId w:val="24"/>
  </w:num>
  <w:num w:numId="57">
    <w:abstractNumId w:val="45"/>
  </w:num>
  <w:num w:numId="58">
    <w:abstractNumId w:val="10"/>
  </w:num>
  <w:num w:numId="59">
    <w:abstractNumId w:val="5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16098"/>
  </w:hdrShapeDefaults>
  <w:footnotePr>
    <w:footnote w:id="-1"/>
    <w:footnote w:id="0"/>
  </w:footnotePr>
  <w:endnotePr>
    <w:endnote w:id="-1"/>
    <w:endnote w:id="0"/>
  </w:endnotePr>
  <w:compat/>
  <w:rsids>
    <w:rsidRoot w:val="00C70157"/>
    <w:rsid w:val="00000F11"/>
    <w:rsid w:val="00001FEB"/>
    <w:rsid w:val="00002D30"/>
    <w:rsid w:val="000031C0"/>
    <w:rsid w:val="0000402B"/>
    <w:rsid w:val="0000478C"/>
    <w:rsid w:val="00004A56"/>
    <w:rsid w:val="0000508F"/>
    <w:rsid w:val="0000571F"/>
    <w:rsid w:val="00006DCF"/>
    <w:rsid w:val="00006EFE"/>
    <w:rsid w:val="00006FB7"/>
    <w:rsid w:val="0001007C"/>
    <w:rsid w:val="00010869"/>
    <w:rsid w:val="00010CA9"/>
    <w:rsid w:val="00011556"/>
    <w:rsid w:val="0001409A"/>
    <w:rsid w:val="00014206"/>
    <w:rsid w:val="00014B64"/>
    <w:rsid w:val="000151F4"/>
    <w:rsid w:val="00016D91"/>
    <w:rsid w:val="00017604"/>
    <w:rsid w:val="00017B78"/>
    <w:rsid w:val="00020620"/>
    <w:rsid w:val="000218EE"/>
    <w:rsid w:val="00021DAB"/>
    <w:rsid w:val="00023D8C"/>
    <w:rsid w:val="000267FE"/>
    <w:rsid w:val="0002717C"/>
    <w:rsid w:val="000273FC"/>
    <w:rsid w:val="0002754B"/>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661"/>
    <w:rsid w:val="00046CE9"/>
    <w:rsid w:val="00047C59"/>
    <w:rsid w:val="00047E04"/>
    <w:rsid w:val="00050150"/>
    <w:rsid w:val="00050DDB"/>
    <w:rsid w:val="000513A1"/>
    <w:rsid w:val="00051532"/>
    <w:rsid w:val="00051AF1"/>
    <w:rsid w:val="000520F5"/>
    <w:rsid w:val="00054D7D"/>
    <w:rsid w:val="0005558F"/>
    <w:rsid w:val="00055C8E"/>
    <w:rsid w:val="00055DC1"/>
    <w:rsid w:val="0005643D"/>
    <w:rsid w:val="00057F0E"/>
    <w:rsid w:val="000603BB"/>
    <w:rsid w:val="000604A7"/>
    <w:rsid w:val="000611EA"/>
    <w:rsid w:val="000612BC"/>
    <w:rsid w:val="00062554"/>
    <w:rsid w:val="00062BA2"/>
    <w:rsid w:val="00063123"/>
    <w:rsid w:val="00064470"/>
    <w:rsid w:val="000645E9"/>
    <w:rsid w:val="00066396"/>
    <w:rsid w:val="0006661A"/>
    <w:rsid w:val="0006682B"/>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250A"/>
    <w:rsid w:val="000933B6"/>
    <w:rsid w:val="0009460B"/>
    <w:rsid w:val="000946B0"/>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B0504"/>
    <w:rsid w:val="000B1049"/>
    <w:rsid w:val="000B6A40"/>
    <w:rsid w:val="000C0984"/>
    <w:rsid w:val="000C0AD5"/>
    <w:rsid w:val="000C1555"/>
    <w:rsid w:val="000C203C"/>
    <w:rsid w:val="000C221D"/>
    <w:rsid w:val="000C2BBC"/>
    <w:rsid w:val="000C2EA4"/>
    <w:rsid w:val="000C3589"/>
    <w:rsid w:val="000C3D15"/>
    <w:rsid w:val="000C6F87"/>
    <w:rsid w:val="000C7042"/>
    <w:rsid w:val="000C7255"/>
    <w:rsid w:val="000C743B"/>
    <w:rsid w:val="000C7EA2"/>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0C82"/>
    <w:rsid w:val="000E1BB6"/>
    <w:rsid w:val="000E223C"/>
    <w:rsid w:val="000E2474"/>
    <w:rsid w:val="000E2762"/>
    <w:rsid w:val="000E2AEA"/>
    <w:rsid w:val="000E2B14"/>
    <w:rsid w:val="000E5181"/>
    <w:rsid w:val="000E72A4"/>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0BAB"/>
    <w:rsid w:val="00131E16"/>
    <w:rsid w:val="001322AC"/>
    <w:rsid w:val="00133579"/>
    <w:rsid w:val="001338D8"/>
    <w:rsid w:val="001344CE"/>
    <w:rsid w:val="00134787"/>
    <w:rsid w:val="00136774"/>
    <w:rsid w:val="001401C2"/>
    <w:rsid w:val="00141268"/>
    <w:rsid w:val="0014179D"/>
    <w:rsid w:val="00142D59"/>
    <w:rsid w:val="00143752"/>
    <w:rsid w:val="001438F1"/>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118"/>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38D"/>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1F38"/>
    <w:rsid w:val="002221C6"/>
    <w:rsid w:val="00222701"/>
    <w:rsid w:val="00224A18"/>
    <w:rsid w:val="00224DA1"/>
    <w:rsid w:val="002251F6"/>
    <w:rsid w:val="00225744"/>
    <w:rsid w:val="00226022"/>
    <w:rsid w:val="00226D5E"/>
    <w:rsid w:val="0023060D"/>
    <w:rsid w:val="002320D2"/>
    <w:rsid w:val="002326AB"/>
    <w:rsid w:val="00233FA8"/>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5CFA"/>
    <w:rsid w:val="00256132"/>
    <w:rsid w:val="00256F79"/>
    <w:rsid w:val="0025702F"/>
    <w:rsid w:val="002571CF"/>
    <w:rsid w:val="002571E5"/>
    <w:rsid w:val="00257873"/>
    <w:rsid w:val="00257E79"/>
    <w:rsid w:val="00260E3F"/>
    <w:rsid w:val="00262E0A"/>
    <w:rsid w:val="002645C7"/>
    <w:rsid w:val="00264CAC"/>
    <w:rsid w:val="00264EB8"/>
    <w:rsid w:val="002653C1"/>
    <w:rsid w:val="002655C9"/>
    <w:rsid w:val="002704AF"/>
    <w:rsid w:val="00270ABE"/>
    <w:rsid w:val="00271AA0"/>
    <w:rsid w:val="00273682"/>
    <w:rsid w:val="0027371D"/>
    <w:rsid w:val="00273C49"/>
    <w:rsid w:val="002747E8"/>
    <w:rsid w:val="00275276"/>
    <w:rsid w:val="00275A0D"/>
    <w:rsid w:val="00275F9E"/>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D5A"/>
    <w:rsid w:val="002938FB"/>
    <w:rsid w:val="00294C7B"/>
    <w:rsid w:val="002963BB"/>
    <w:rsid w:val="00296F18"/>
    <w:rsid w:val="002971A1"/>
    <w:rsid w:val="00297414"/>
    <w:rsid w:val="00297DED"/>
    <w:rsid w:val="002A07F1"/>
    <w:rsid w:val="002A131F"/>
    <w:rsid w:val="002A135E"/>
    <w:rsid w:val="002A15B8"/>
    <w:rsid w:val="002A1D8C"/>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3EB5"/>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2AE"/>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2BA"/>
    <w:rsid w:val="00330E81"/>
    <w:rsid w:val="003329F7"/>
    <w:rsid w:val="00332E8C"/>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DE1"/>
    <w:rsid w:val="00357F68"/>
    <w:rsid w:val="00361866"/>
    <w:rsid w:val="00362573"/>
    <w:rsid w:val="00362EED"/>
    <w:rsid w:val="00364DC0"/>
    <w:rsid w:val="003650ED"/>
    <w:rsid w:val="003652B8"/>
    <w:rsid w:val="00366885"/>
    <w:rsid w:val="00367330"/>
    <w:rsid w:val="00367821"/>
    <w:rsid w:val="00367927"/>
    <w:rsid w:val="00367A12"/>
    <w:rsid w:val="00367BC4"/>
    <w:rsid w:val="00370251"/>
    <w:rsid w:val="00371B2B"/>
    <w:rsid w:val="00371FE2"/>
    <w:rsid w:val="003725EB"/>
    <w:rsid w:val="00372D7B"/>
    <w:rsid w:val="00373444"/>
    <w:rsid w:val="00373BDB"/>
    <w:rsid w:val="003745F1"/>
    <w:rsid w:val="0037698C"/>
    <w:rsid w:val="003778DC"/>
    <w:rsid w:val="0038112A"/>
    <w:rsid w:val="0038227A"/>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9E1"/>
    <w:rsid w:val="003C2D66"/>
    <w:rsid w:val="003C421D"/>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2203"/>
    <w:rsid w:val="003E32F6"/>
    <w:rsid w:val="003E32FF"/>
    <w:rsid w:val="003E4DEE"/>
    <w:rsid w:val="003E5485"/>
    <w:rsid w:val="003E5E64"/>
    <w:rsid w:val="003E6457"/>
    <w:rsid w:val="003E72ED"/>
    <w:rsid w:val="003F18D2"/>
    <w:rsid w:val="003F1B7B"/>
    <w:rsid w:val="003F443D"/>
    <w:rsid w:val="003F47F1"/>
    <w:rsid w:val="003F49CB"/>
    <w:rsid w:val="003F5D11"/>
    <w:rsid w:val="003F620F"/>
    <w:rsid w:val="003F698A"/>
    <w:rsid w:val="003F70B3"/>
    <w:rsid w:val="00402EC1"/>
    <w:rsid w:val="00405741"/>
    <w:rsid w:val="00405CBB"/>
    <w:rsid w:val="00406834"/>
    <w:rsid w:val="00406C97"/>
    <w:rsid w:val="0040728D"/>
    <w:rsid w:val="004079ED"/>
    <w:rsid w:val="00407BF4"/>
    <w:rsid w:val="0041010C"/>
    <w:rsid w:val="004102CF"/>
    <w:rsid w:val="00410666"/>
    <w:rsid w:val="00410E32"/>
    <w:rsid w:val="004138DA"/>
    <w:rsid w:val="004138FC"/>
    <w:rsid w:val="00414906"/>
    <w:rsid w:val="0042037E"/>
    <w:rsid w:val="00420A5D"/>
    <w:rsid w:val="004220AF"/>
    <w:rsid w:val="004229DF"/>
    <w:rsid w:val="00422E33"/>
    <w:rsid w:val="0042319A"/>
    <w:rsid w:val="00423483"/>
    <w:rsid w:val="00423CE7"/>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5CB4"/>
    <w:rsid w:val="00446439"/>
    <w:rsid w:val="00447D26"/>
    <w:rsid w:val="00450245"/>
    <w:rsid w:val="00450FB4"/>
    <w:rsid w:val="00452ABE"/>
    <w:rsid w:val="00454883"/>
    <w:rsid w:val="004550AE"/>
    <w:rsid w:val="00455722"/>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93D"/>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A"/>
    <w:rsid w:val="004861DB"/>
    <w:rsid w:val="00487114"/>
    <w:rsid w:val="00490634"/>
    <w:rsid w:val="00490D22"/>
    <w:rsid w:val="004931BC"/>
    <w:rsid w:val="00494795"/>
    <w:rsid w:val="004950B5"/>
    <w:rsid w:val="00495199"/>
    <w:rsid w:val="00495EE8"/>
    <w:rsid w:val="004976E6"/>
    <w:rsid w:val="004A2680"/>
    <w:rsid w:val="004A2709"/>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5AD6"/>
    <w:rsid w:val="004C5FDB"/>
    <w:rsid w:val="004C62F1"/>
    <w:rsid w:val="004D0104"/>
    <w:rsid w:val="004D131A"/>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6D0"/>
    <w:rsid w:val="00511894"/>
    <w:rsid w:val="005131C9"/>
    <w:rsid w:val="0051358F"/>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349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5143"/>
    <w:rsid w:val="00575E49"/>
    <w:rsid w:val="005769F1"/>
    <w:rsid w:val="00576B8F"/>
    <w:rsid w:val="0057705B"/>
    <w:rsid w:val="00577262"/>
    <w:rsid w:val="00577A55"/>
    <w:rsid w:val="005817FF"/>
    <w:rsid w:val="005834C1"/>
    <w:rsid w:val="00583AC5"/>
    <w:rsid w:val="00584032"/>
    <w:rsid w:val="00585A53"/>
    <w:rsid w:val="00585B6D"/>
    <w:rsid w:val="00585D8C"/>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58B6"/>
    <w:rsid w:val="005A673A"/>
    <w:rsid w:val="005A6EA8"/>
    <w:rsid w:val="005A7D26"/>
    <w:rsid w:val="005B0781"/>
    <w:rsid w:val="005B1317"/>
    <w:rsid w:val="005B2595"/>
    <w:rsid w:val="005B3BF6"/>
    <w:rsid w:val="005B3D69"/>
    <w:rsid w:val="005B3ED2"/>
    <w:rsid w:val="005B4CFF"/>
    <w:rsid w:val="005B638A"/>
    <w:rsid w:val="005B6950"/>
    <w:rsid w:val="005B7808"/>
    <w:rsid w:val="005C0988"/>
    <w:rsid w:val="005C09C2"/>
    <w:rsid w:val="005C1B2F"/>
    <w:rsid w:val="005C227D"/>
    <w:rsid w:val="005C4EF1"/>
    <w:rsid w:val="005C646B"/>
    <w:rsid w:val="005C652D"/>
    <w:rsid w:val="005C6E3D"/>
    <w:rsid w:val="005D1672"/>
    <w:rsid w:val="005D24E2"/>
    <w:rsid w:val="005D3846"/>
    <w:rsid w:val="005D392E"/>
    <w:rsid w:val="005D4213"/>
    <w:rsid w:val="005D4B18"/>
    <w:rsid w:val="005D5173"/>
    <w:rsid w:val="005D5716"/>
    <w:rsid w:val="005D5780"/>
    <w:rsid w:val="005D58D6"/>
    <w:rsid w:val="005D5CCF"/>
    <w:rsid w:val="005D6306"/>
    <w:rsid w:val="005D6455"/>
    <w:rsid w:val="005D66ED"/>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27CC"/>
    <w:rsid w:val="00602E3B"/>
    <w:rsid w:val="00603306"/>
    <w:rsid w:val="0060373B"/>
    <w:rsid w:val="00603918"/>
    <w:rsid w:val="00603E16"/>
    <w:rsid w:val="00604E3B"/>
    <w:rsid w:val="006050E4"/>
    <w:rsid w:val="00606F76"/>
    <w:rsid w:val="006102D1"/>
    <w:rsid w:val="006109C8"/>
    <w:rsid w:val="00610F50"/>
    <w:rsid w:val="006112AE"/>
    <w:rsid w:val="00611456"/>
    <w:rsid w:val="00612EFB"/>
    <w:rsid w:val="00613195"/>
    <w:rsid w:val="00614745"/>
    <w:rsid w:val="00614845"/>
    <w:rsid w:val="00614C46"/>
    <w:rsid w:val="00615793"/>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1839"/>
    <w:rsid w:val="00632306"/>
    <w:rsid w:val="006326E5"/>
    <w:rsid w:val="00632E6C"/>
    <w:rsid w:val="006339F9"/>
    <w:rsid w:val="006342E0"/>
    <w:rsid w:val="006344B9"/>
    <w:rsid w:val="0063643B"/>
    <w:rsid w:val="00636696"/>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47AA"/>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3E1"/>
    <w:rsid w:val="00693592"/>
    <w:rsid w:val="006939A6"/>
    <w:rsid w:val="006954AC"/>
    <w:rsid w:val="00696384"/>
    <w:rsid w:val="00696883"/>
    <w:rsid w:val="0069730C"/>
    <w:rsid w:val="006A101F"/>
    <w:rsid w:val="006A1383"/>
    <w:rsid w:val="006A1CEE"/>
    <w:rsid w:val="006A2600"/>
    <w:rsid w:val="006A27F8"/>
    <w:rsid w:val="006A32F7"/>
    <w:rsid w:val="006A4BF2"/>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3F47"/>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2933"/>
    <w:rsid w:val="006D40D4"/>
    <w:rsid w:val="006D5A37"/>
    <w:rsid w:val="006D5B98"/>
    <w:rsid w:val="006D6977"/>
    <w:rsid w:val="006D78A1"/>
    <w:rsid w:val="006E00AF"/>
    <w:rsid w:val="006E28D7"/>
    <w:rsid w:val="006E560F"/>
    <w:rsid w:val="006E5BFD"/>
    <w:rsid w:val="006E79BC"/>
    <w:rsid w:val="006E7AD1"/>
    <w:rsid w:val="006F00C2"/>
    <w:rsid w:val="006F0D54"/>
    <w:rsid w:val="006F0D5B"/>
    <w:rsid w:val="006F1B2E"/>
    <w:rsid w:val="006F2E38"/>
    <w:rsid w:val="006F3273"/>
    <w:rsid w:val="006F36E6"/>
    <w:rsid w:val="006F3F8D"/>
    <w:rsid w:val="006F4F71"/>
    <w:rsid w:val="006F5D3B"/>
    <w:rsid w:val="006F798A"/>
    <w:rsid w:val="007004BE"/>
    <w:rsid w:val="00700FDD"/>
    <w:rsid w:val="007024C7"/>
    <w:rsid w:val="0070281B"/>
    <w:rsid w:val="00702CFE"/>
    <w:rsid w:val="00703431"/>
    <w:rsid w:val="007034C0"/>
    <w:rsid w:val="00704288"/>
    <w:rsid w:val="007044B7"/>
    <w:rsid w:val="007048E1"/>
    <w:rsid w:val="007048F1"/>
    <w:rsid w:val="00706819"/>
    <w:rsid w:val="007069F1"/>
    <w:rsid w:val="00707A49"/>
    <w:rsid w:val="00707DA7"/>
    <w:rsid w:val="00712430"/>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47CA"/>
    <w:rsid w:val="007253AB"/>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883"/>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CA5"/>
    <w:rsid w:val="00777F3C"/>
    <w:rsid w:val="007803B8"/>
    <w:rsid w:val="00780586"/>
    <w:rsid w:val="00780F34"/>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133D"/>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1A5A"/>
    <w:rsid w:val="007C3284"/>
    <w:rsid w:val="007C4978"/>
    <w:rsid w:val="007C5092"/>
    <w:rsid w:val="007C5C82"/>
    <w:rsid w:val="007C60B3"/>
    <w:rsid w:val="007C7901"/>
    <w:rsid w:val="007C7B78"/>
    <w:rsid w:val="007D0391"/>
    <w:rsid w:val="007D177C"/>
    <w:rsid w:val="007D254A"/>
    <w:rsid w:val="007D270B"/>
    <w:rsid w:val="007D2E5C"/>
    <w:rsid w:val="007D55ED"/>
    <w:rsid w:val="007D59C8"/>
    <w:rsid w:val="007D5A0B"/>
    <w:rsid w:val="007D5E64"/>
    <w:rsid w:val="007D6055"/>
    <w:rsid w:val="007D6630"/>
    <w:rsid w:val="007D68BF"/>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5CE6"/>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2E8C"/>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B7658"/>
    <w:rsid w:val="008C2E2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45F8"/>
    <w:rsid w:val="00906226"/>
    <w:rsid w:val="00906BEE"/>
    <w:rsid w:val="009075CD"/>
    <w:rsid w:val="00910392"/>
    <w:rsid w:val="00911954"/>
    <w:rsid w:val="009127D3"/>
    <w:rsid w:val="00912B8B"/>
    <w:rsid w:val="00912CD6"/>
    <w:rsid w:val="00912DD6"/>
    <w:rsid w:val="00917CD5"/>
    <w:rsid w:val="009203BF"/>
    <w:rsid w:val="00921117"/>
    <w:rsid w:val="00923441"/>
    <w:rsid w:val="00923B9B"/>
    <w:rsid w:val="00924AC9"/>
    <w:rsid w:val="0092572D"/>
    <w:rsid w:val="00926202"/>
    <w:rsid w:val="00930B46"/>
    <w:rsid w:val="00931669"/>
    <w:rsid w:val="00932DD6"/>
    <w:rsid w:val="0093347D"/>
    <w:rsid w:val="009342FF"/>
    <w:rsid w:val="00934A91"/>
    <w:rsid w:val="0093513B"/>
    <w:rsid w:val="00935B37"/>
    <w:rsid w:val="00935BCD"/>
    <w:rsid w:val="00935F39"/>
    <w:rsid w:val="00941347"/>
    <w:rsid w:val="00941E6C"/>
    <w:rsid w:val="00943020"/>
    <w:rsid w:val="00944A6D"/>
    <w:rsid w:val="00944AA2"/>
    <w:rsid w:val="00944C47"/>
    <w:rsid w:val="00944D7F"/>
    <w:rsid w:val="009463F4"/>
    <w:rsid w:val="00946421"/>
    <w:rsid w:val="0094709D"/>
    <w:rsid w:val="00947AD3"/>
    <w:rsid w:val="00947D36"/>
    <w:rsid w:val="00951A5A"/>
    <w:rsid w:val="00952451"/>
    <w:rsid w:val="009537F2"/>
    <w:rsid w:val="00953A58"/>
    <w:rsid w:val="0095424A"/>
    <w:rsid w:val="00954F3A"/>
    <w:rsid w:val="00955706"/>
    <w:rsid w:val="00955BE9"/>
    <w:rsid w:val="00957E65"/>
    <w:rsid w:val="00957EE2"/>
    <w:rsid w:val="0096038B"/>
    <w:rsid w:val="009606C1"/>
    <w:rsid w:val="00960EAF"/>
    <w:rsid w:val="009621C0"/>
    <w:rsid w:val="00962826"/>
    <w:rsid w:val="00963A19"/>
    <w:rsid w:val="00963F77"/>
    <w:rsid w:val="0096404F"/>
    <w:rsid w:val="00964543"/>
    <w:rsid w:val="009653A3"/>
    <w:rsid w:val="0096588A"/>
    <w:rsid w:val="00965D49"/>
    <w:rsid w:val="00966ECE"/>
    <w:rsid w:val="0096707C"/>
    <w:rsid w:val="009703C4"/>
    <w:rsid w:val="00970596"/>
    <w:rsid w:val="00971067"/>
    <w:rsid w:val="00972180"/>
    <w:rsid w:val="0097265B"/>
    <w:rsid w:val="0097307F"/>
    <w:rsid w:val="0097458B"/>
    <w:rsid w:val="00975860"/>
    <w:rsid w:val="00976B3F"/>
    <w:rsid w:val="0097732D"/>
    <w:rsid w:val="00981E17"/>
    <w:rsid w:val="0098233A"/>
    <w:rsid w:val="009824CE"/>
    <w:rsid w:val="009825F6"/>
    <w:rsid w:val="009827AB"/>
    <w:rsid w:val="00982DC9"/>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2B94"/>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22FC"/>
    <w:rsid w:val="009D35A0"/>
    <w:rsid w:val="009D4033"/>
    <w:rsid w:val="009D4D03"/>
    <w:rsid w:val="009D519E"/>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A00037"/>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2C4"/>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B1A"/>
    <w:rsid w:val="00A74D01"/>
    <w:rsid w:val="00A75928"/>
    <w:rsid w:val="00A75B03"/>
    <w:rsid w:val="00A766EF"/>
    <w:rsid w:val="00A77D27"/>
    <w:rsid w:val="00A826A5"/>
    <w:rsid w:val="00A82786"/>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2F5E"/>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1C94"/>
    <w:rsid w:val="00B02044"/>
    <w:rsid w:val="00B03366"/>
    <w:rsid w:val="00B033DC"/>
    <w:rsid w:val="00B04125"/>
    <w:rsid w:val="00B04670"/>
    <w:rsid w:val="00B04A47"/>
    <w:rsid w:val="00B05F91"/>
    <w:rsid w:val="00B0791B"/>
    <w:rsid w:val="00B115A8"/>
    <w:rsid w:val="00B12583"/>
    <w:rsid w:val="00B12832"/>
    <w:rsid w:val="00B13094"/>
    <w:rsid w:val="00B14DD2"/>
    <w:rsid w:val="00B14E25"/>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2A67"/>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58B"/>
    <w:rsid w:val="00BA283D"/>
    <w:rsid w:val="00BA2A22"/>
    <w:rsid w:val="00BA2EDA"/>
    <w:rsid w:val="00BA3FE9"/>
    <w:rsid w:val="00BA47B4"/>
    <w:rsid w:val="00BA51E4"/>
    <w:rsid w:val="00BA5717"/>
    <w:rsid w:val="00BA5A61"/>
    <w:rsid w:val="00BA7E71"/>
    <w:rsid w:val="00BB02B8"/>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D00D9"/>
    <w:rsid w:val="00BD1879"/>
    <w:rsid w:val="00BD1A24"/>
    <w:rsid w:val="00BD1D71"/>
    <w:rsid w:val="00BD1DBD"/>
    <w:rsid w:val="00BD5F1B"/>
    <w:rsid w:val="00BD62FA"/>
    <w:rsid w:val="00BE0036"/>
    <w:rsid w:val="00BE0373"/>
    <w:rsid w:val="00BE095D"/>
    <w:rsid w:val="00BE0A20"/>
    <w:rsid w:val="00BE0E94"/>
    <w:rsid w:val="00BE18DD"/>
    <w:rsid w:val="00BE1C58"/>
    <w:rsid w:val="00BE1CEA"/>
    <w:rsid w:val="00BE2465"/>
    <w:rsid w:val="00BE2E55"/>
    <w:rsid w:val="00BE3742"/>
    <w:rsid w:val="00BE3AAD"/>
    <w:rsid w:val="00BE75CB"/>
    <w:rsid w:val="00BF1BF1"/>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2736"/>
    <w:rsid w:val="00C127B8"/>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C2"/>
    <w:rsid w:val="00C401DD"/>
    <w:rsid w:val="00C4054F"/>
    <w:rsid w:val="00C40FFC"/>
    <w:rsid w:val="00C41A16"/>
    <w:rsid w:val="00C41E5D"/>
    <w:rsid w:val="00C41FEC"/>
    <w:rsid w:val="00C424A6"/>
    <w:rsid w:val="00C4325F"/>
    <w:rsid w:val="00C4562E"/>
    <w:rsid w:val="00C465C8"/>
    <w:rsid w:val="00C472B1"/>
    <w:rsid w:val="00C478B2"/>
    <w:rsid w:val="00C5181A"/>
    <w:rsid w:val="00C51C2E"/>
    <w:rsid w:val="00C5259A"/>
    <w:rsid w:val="00C52750"/>
    <w:rsid w:val="00C5288B"/>
    <w:rsid w:val="00C53020"/>
    <w:rsid w:val="00C55087"/>
    <w:rsid w:val="00C556AE"/>
    <w:rsid w:val="00C56010"/>
    <w:rsid w:val="00C565A3"/>
    <w:rsid w:val="00C56698"/>
    <w:rsid w:val="00C56A05"/>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C7F3B"/>
    <w:rsid w:val="00CD066A"/>
    <w:rsid w:val="00CD0EC7"/>
    <w:rsid w:val="00CD119B"/>
    <w:rsid w:val="00CD3633"/>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8F5"/>
    <w:rsid w:val="00CF0DA1"/>
    <w:rsid w:val="00CF1B2D"/>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23D2"/>
    <w:rsid w:val="00D42A1D"/>
    <w:rsid w:val="00D42B5A"/>
    <w:rsid w:val="00D449EB"/>
    <w:rsid w:val="00D45443"/>
    <w:rsid w:val="00D4553D"/>
    <w:rsid w:val="00D46222"/>
    <w:rsid w:val="00D46EA4"/>
    <w:rsid w:val="00D50486"/>
    <w:rsid w:val="00D5139C"/>
    <w:rsid w:val="00D51BBF"/>
    <w:rsid w:val="00D51C06"/>
    <w:rsid w:val="00D52D21"/>
    <w:rsid w:val="00D54760"/>
    <w:rsid w:val="00D54D69"/>
    <w:rsid w:val="00D554B8"/>
    <w:rsid w:val="00D560F2"/>
    <w:rsid w:val="00D56A0D"/>
    <w:rsid w:val="00D57227"/>
    <w:rsid w:val="00D57895"/>
    <w:rsid w:val="00D6069C"/>
    <w:rsid w:val="00D60F55"/>
    <w:rsid w:val="00D61CC1"/>
    <w:rsid w:val="00D6239F"/>
    <w:rsid w:val="00D62581"/>
    <w:rsid w:val="00D63179"/>
    <w:rsid w:val="00D6349D"/>
    <w:rsid w:val="00D636B0"/>
    <w:rsid w:val="00D63738"/>
    <w:rsid w:val="00D638B3"/>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49B"/>
    <w:rsid w:val="00D81A49"/>
    <w:rsid w:val="00D82120"/>
    <w:rsid w:val="00D84972"/>
    <w:rsid w:val="00D859E1"/>
    <w:rsid w:val="00D86390"/>
    <w:rsid w:val="00D86FF4"/>
    <w:rsid w:val="00D9038F"/>
    <w:rsid w:val="00D9279B"/>
    <w:rsid w:val="00D93117"/>
    <w:rsid w:val="00D9342D"/>
    <w:rsid w:val="00D94421"/>
    <w:rsid w:val="00D94789"/>
    <w:rsid w:val="00D96FD5"/>
    <w:rsid w:val="00D97128"/>
    <w:rsid w:val="00DA00FE"/>
    <w:rsid w:val="00DA0809"/>
    <w:rsid w:val="00DA2412"/>
    <w:rsid w:val="00DA3226"/>
    <w:rsid w:val="00DA394F"/>
    <w:rsid w:val="00DA4C13"/>
    <w:rsid w:val="00DA57CD"/>
    <w:rsid w:val="00DA5B86"/>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3008"/>
    <w:rsid w:val="00DF3319"/>
    <w:rsid w:val="00DF57C7"/>
    <w:rsid w:val="00DF60D1"/>
    <w:rsid w:val="00DF69E4"/>
    <w:rsid w:val="00E00A2A"/>
    <w:rsid w:val="00E00C64"/>
    <w:rsid w:val="00E00E82"/>
    <w:rsid w:val="00E02CF3"/>
    <w:rsid w:val="00E02D8B"/>
    <w:rsid w:val="00E033F1"/>
    <w:rsid w:val="00E03AAB"/>
    <w:rsid w:val="00E0776C"/>
    <w:rsid w:val="00E07F90"/>
    <w:rsid w:val="00E10A15"/>
    <w:rsid w:val="00E11548"/>
    <w:rsid w:val="00E115C7"/>
    <w:rsid w:val="00E13C92"/>
    <w:rsid w:val="00E1493C"/>
    <w:rsid w:val="00E14BEF"/>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F"/>
    <w:rsid w:val="00E57B2E"/>
    <w:rsid w:val="00E57CC0"/>
    <w:rsid w:val="00E57D7A"/>
    <w:rsid w:val="00E57FB5"/>
    <w:rsid w:val="00E57FC5"/>
    <w:rsid w:val="00E60C2B"/>
    <w:rsid w:val="00E610F4"/>
    <w:rsid w:val="00E61FDE"/>
    <w:rsid w:val="00E6265B"/>
    <w:rsid w:val="00E62B70"/>
    <w:rsid w:val="00E62BB5"/>
    <w:rsid w:val="00E631D4"/>
    <w:rsid w:val="00E633BD"/>
    <w:rsid w:val="00E65021"/>
    <w:rsid w:val="00E66EDC"/>
    <w:rsid w:val="00E67391"/>
    <w:rsid w:val="00E679F1"/>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93E"/>
    <w:rsid w:val="00E92873"/>
    <w:rsid w:val="00E92DC4"/>
    <w:rsid w:val="00E92E88"/>
    <w:rsid w:val="00E930BB"/>
    <w:rsid w:val="00E93C82"/>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182"/>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6873"/>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F0501"/>
    <w:rsid w:val="00EF1EE4"/>
    <w:rsid w:val="00EF284D"/>
    <w:rsid w:val="00EF2E69"/>
    <w:rsid w:val="00EF44B5"/>
    <w:rsid w:val="00EF4715"/>
    <w:rsid w:val="00EF55C7"/>
    <w:rsid w:val="00EF5C28"/>
    <w:rsid w:val="00EF6501"/>
    <w:rsid w:val="00EF6732"/>
    <w:rsid w:val="00F004E7"/>
    <w:rsid w:val="00F01294"/>
    <w:rsid w:val="00F01B44"/>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152F"/>
    <w:rsid w:val="00F32951"/>
    <w:rsid w:val="00F33933"/>
    <w:rsid w:val="00F344E7"/>
    <w:rsid w:val="00F34EFD"/>
    <w:rsid w:val="00F35440"/>
    <w:rsid w:val="00F35E5A"/>
    <w:rsid w:val="00F35F26"/>
    <w:rsid w:val="00F36A86"/>
    <w:rsid w:val="00F371DD"/>
    <w:rsid w:val="00F376C0"/>
    <w:rsid w:val="00F37BC6"/>
    <w:rsid w:val="00F4005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504"/>
    <w:rsid w:val="00F818BD"/>
    <w:rsid w:val="00F81C88"/>
    <w:rsid w:val="00F83102"/>
    <w:rsid w:val="00F84587"/>
    <w:rsid w:val="00F85375"/>
    <w:rsid w:val="00F85C83"/>
    <w:rsid w:val="00F87039"/>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6972"/>
    <w:rsid w:val="00FB706F"/>
    <w:rsid w:val="00FB7518"/>
    <w:rsid w:val="00FC1083"/>
    <w:rsid w:val="00FC22CC"/>
    <w:rsid w:val="00FC2CBA"/>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6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427690"/>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427690"/>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427690"/>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427690"/>
    <w:pPr>
      <w:spacing w:after="0" w:line="240" w:lineRule="auto"/>
    </w:pPr>
    <w:rPr>
      <w:rFonts w:ascii="Arial" w:eastAsia="Times New Roman" w:hAnsi="Arial" w:cs="Arial"/>
      <w:b/>
      <w:bCs/>
      <w:lang w:eastAsia="ru-RU"/>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lang w:eastAsia="ru-RU"/>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05204247">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57460801">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 w:id="2100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34A7246665CBE3E0E5C2F7B236E05B168EE2BF281DC98CDA8CC165E2814BA030E090E4E8F6125D1645B6E7A2eCF" TargetMode="External"/><Relationship Id="rId21" Type="http://schemas.openxmlformats.org/officeDocument/2006/relationships/hyperlink" Target="consultantplus://offline/ref=C6A4D78669D02F5015F66DE29DFF15C20F5DEFEAAC4C7C979953EEA3E145CE28q0m9I" TargetMode="External"/><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image" Target="media/image2.png"/><Relationship Id="rId50" Type="http://schemas.openxmlformats.org/officeDocument/2006/relationships/hyperlink" Target="consultantplus://offline/ref=34A7246665CBE3E0E5C2E9BF208C011F8BEFE22010CD868AD39E3EBFD642AA67A7DFBDAAB21F5C17A4e1F" TargetMode="External"/><Relationship Id="rId55" Type="http://schemas.openxmlformats.org/officeDocument/2006/relationships/hyperlink" Target="consultantplus://offline/ref=637ABC6F86A47CC48A5826ADE367F929CA876B81CB3D6AC1E41D32B8451895A295B619514F178349X6fBF" TargetMode="External"/><Relationship Id="rId63" Type="http://schemas.openxmlformats.org/officeDocument/2006/relationships/hyperlink" Target="consultantplus://offline/ref=12248655C22D418B66C32235EA3AD3C557736E4399B24B6ED2FE0D5B0314FDF56A39AC2CEBp8E8M" TargetMode="External"/><Relationship Id="rId68" Type="http://schemas.openxmlformats.org/officeDocument/2006/relationships/hyperlink" Target="consultantplus://offline/ref=A4AC635F73BCAD20851B2956E58FEAAE666A1803100905A73E506B9463829BE37EDBCFECE4EFDE65b2FBM" TargetMode="External"/><Relationship Id="rId7" Type="http://schemas.openxmlformats.org/officeDocument/2006/relationships/endnotes" Target="endnotes.xml"/><Relationship Id="rId71" Type="http://schemas.openxmlformats.org/officeDocument/2006/relationships/hyperlink" Target="http://www.consultant.ru/document/cons_doc_LAW_304236/f7cf276b178652f1dc8307fe08b512a0b53ab1ef/"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1" Type="http://schemas.openxmlformats.org/officeDocument/2006/relationships/header" Target="header1.xml"/><Relationship Id="rId24" Type="http://schemas.openxmlformats.org/officeDocument/2006/relationships/hyperlink" Target="consultantplus://offline/ref%3D422BF3913A03A3FF4DDD1D7F5E11E341BF360C6AB4A0655EFBCD16kEB" TargetMode="External"/><Relationship Id="rId32" Type="http://schemas.openxmlformats.org/officeDocument/2006/relationships/hyperlink" Target="consultantplus://offline/ref%3D751F3AB6719E859034A453BD22014648B3332EF26460AB6FDC6150C0g1mEH"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http://www.consultant.ru/document/cons_doc_LAW_304236/f7cf276b178652f1dc8307fe08b512a0b53ab1ef/"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http://integral.ru/download/literatur/2.1.6.1032-01.pdf" TargetMode="External"/><Relationship Id="rId66" Type="http://schemas.openxmlformats.org/officeDocument/2006/relationships/hyperlink" Target="consultantplus://offline/ref=A4AC635F73BCAD20851B2956E58FEAAE666A1803100905A73E506B9463829BE37EDBCFE5E1bEF7M"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3DB55CB70B8807CE15F8F84F8321428183E70A952355926F9978D079F8jDB"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34A7246665CBE3E0E5C2F7B236E05B168EE2BF281DC98CDA8CC165E2814BA030E090E4E8F6125D1645B6E7A2eCF" TargetMode="External"/><Relationship Id="rId57"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hyperlink" Target="consultantplus://offline/ref%3D8F10C197789C5638EBA2C46468E38E41A310FAD3B3766083C2CED6FFuCX2I"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3DABB6B23E8C7CD01E755F9B7812A2C30D77D48305A68092F91766B5889ACC050C78B22C2EJAC4M" TargetMode="External"/><Relationship Id="rId65" Type="http://schemas.openxmlformats.org/officeDocument/2006/relationships/hyperlink" Target="consultantplus://offline/ref=A4AC635F73BCAD20851B2956E58FEAAE666A1803100905A73E506B9463829BE37EDBCFE5E1bEFAM"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docs.cntd.ru/document/974006874" TargetMode="External"/><Relationship Id="rId27"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637ABC6F86A47CC48A5826ADE367F929CA876B81CB3D6AC1E41D32B8451895A295B619514F178349X6fBF" TargetMode="External"/><Relationship Id="rId64" Type="http://schemas.openxmlformats.org/officeDocument/2006/relationships/hyperlink" Target="consultantplus://offline/ref=12248655C22D418B66C32235EA3AD3C557736E4399B24B6ED2FE0D5B0314FDF56A39AC25EB8EA2F7p4EDM" TargetMode="External"/><Relationship Id="rId69" Type="http://schemas.openxmlformats.org/officeDocument/2006/relationships/hyperlink" Target="consultantplus://offline/ref=A4AC635F73BCAD20851B2956E58FEAAE666A1803100905A73E506B9463829BE37EDBCFECE4EFDE65b2F9M" TargetMode="External"/><Relationship Id="rId8" Type="http://schemas.openxmlformats.org/officeDocument/2006/relationships/image" Target="media/image1.jpeg"/><Relationship Id="rId51" Type="http://schemas.openxmlformats.org/officeDocument/2006/relationships/hyperlink" Target="consultantplus://offline/ref=34A7246665CBE3E0E5C2E9BF208C011F8BEFE22010CD868AD39E3EBFD642AA67A7DFBDAAB21F5A17A4e2F" TargetMode="External"/><Relationship Id="rId72" Type="http://schemas.openxmlformats.org/officeDocument/2006/relationships/footer" Target="footer7.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http://docs.cntd.ru/document/974020740"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http://www.consultant.ru/document/cons_doc_LAW_304231/d1fff908c2d37e4a021fca66e5cb54074d8c66e3/" TargetMode="External"/><Relationship Id="rId46" Type="http://schemas.openxmlformats.org/officeDocument/2006/relationships/hyperlink" Target="consultantplus://offline/ref=34A7246665CBE3E0E5C2F7B236E05B168EE2BF281DC98CDA8CC165E2814BA030E090E4E8F6125D1645B6E7A2eCF" TargetMode="External"/><Relationship Id="rId59" Type="http://schemas.openxmlformats.org/officeDocument/2006/relationships/hyperlink" Target="consultantplus://offline/ref%3D7FEDFDC0A46FA91BCF13AD6C094E0D09958C1ED19E20481A05F742426AE3QBI" TargetMode="External"/><Relationship Id="rId67" Type="http://schemas.openxmlformats.org/officeDocument/2006/relationships/hyperlink" Target="consultantplus://offline/ref=A4AC635F73BCAD20851B2956E58FEAAE666A1803100905A73E506B9463829BE37EDBCFECE4EFDE65b2F9M" TargetMode="External"/><Relationship Id="rId20" Type="http://schemas.openxmlformats.org/officeDocument/2006/relationships/hyperlink" Target="http://docs.cntd.ru/document/974020740" TargetMode="External"/><Relationship Id="rId41" Type="http://schemas.openxmlformats.org/officeDocument/2006/relationships/hyperlink" Target="consultantplus://offline/ref=34A7246665CBE3E0E5C2F7B236E05B168EE2BF281DC98CDA8CC165E2814BA030E090E4E8F6125D1645B6E7A2eCF" TargetMode="External"/><Relationship Id="rId54" Type="http://schemas.openxmlformats.org/officeDocument/2006/relationships/hyperlink" Target="consultantplus://offline/ref=637ABC6F86A47CC48A5826ADE367F929CA876B81CB3D6AC1E41D32B8451895A295B619514F178349X6fBF" TargetMode="External"/><Relationship Id="rId62" Type="http://schemas.openxmlformats.org/officeDocument/2006/relationships/hyperlink" Target="http://docs.cntd.ru/document/974006197" TargetMode="External"/><Relationship Id="rId70" Type="http://schemas.openxmlformats.org/officeDocument/2006/relationships/hyperlink" Target="http://www.consultant.ru/document/cons_doc_LAW_304231/d1fff908c2d37e4a021fca66e5cb54074d8c66e3/"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1D32AD-091C-42F1-A03F-9FF123AD4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3018</TotalTime>
  <Pages>175</Pages>
  <Words>44910</Words>
  <Characters>255993</Characters>
  <Application>Microsoft Office Word</Application>
  <DocSecurity>0</DocSecurity>
  <Lines>2133</Lines>
  <Paragraphs>600</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300303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Вия</cp:lastModifiedBy>
  <cp:revision>324</cp:revision>
  <cp:lastPrinted>2017-09-15T13:32:00Z</cp:lastPrinted>
  <dcterms:created xsi:type="dcterms:W3CDTF">2017-10-17T06:07:00Z</dcterms:created>
  <dcterms:modified xsi:type="dcterms:W3CDTF">2020-04-01T13:58:00Z</dcterms:modified>
</cp:coreProperties>
</file>